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06D3681" w14:textId="06771DDA" w:rsidR="00482C98" w:rsidRDefault="00482C98" w:rsidP="00CF6FF1">
      <w:pPr>
        <w:spacing w:line="23" w:lineRule="atLeast"/>
        <w:jc w:val="right"/>
        <w:rPr>
          <w:rFonts w:ascii="Arial" w:hAnsi="Arial" w:cs="Arial"/>
          <w:b/>
          <w:sz w:val="24"/>
        </w:rPr>
      </w:pPr>
      <w:r w:rsidRPr="00750F20">
        <w:rPr>
          <w:rFonts w:ascii="Arial" w:hAnsi="Arial" w:cs="Arial"/>
          <w:b/>
          <w:sz w:val="24"/>
        </w:rPr>
        <w:t xml:space="preserve">Załącznik </w:t>
      </w:r>
      <w:r w:rsidR="00510B1A">
        <w:rPr>
          <w:rFonts w:ascii="Arial" w:hAnsi="Arial" w:cs="Arial"/>
          <w:b/>
          <w:sz w:val="24"/>
        </w:rPr>
        <w:t>1a</w:t>
      </w:r>
      <w:r w:rsidRPr="00750F20">
        <w:rPr>
          <w:rFonts w:ascii="Arial" w:hAnsi="Arial" w:cs="Arial"/>
          <w:b/>
          <w:sz w:val="24"/>
        </w:rPr>
        <w:t xml:space="preserve"> OPZ</w:t>
      </w:r>
    </w:p>
    <w:p w14:paraId="0C36E2B3" w14:textId="48704F5B" w:rsidR="00510B1A" w:rsidRDefault="00510B1A" w:rsidP="00510B1A">
      <w:pPr>
        <w:spacing w:line="23" w:lineRule="atLeast"/>
        <w:rPr>
          <w:rFonts w:ascii="Arial" w:hAnsi="Arial" w:cs="Arial"/>
          <w:b/>
          <w:sz w:val="24"/>
        </w:rPr>
      </w:pPr>
      <w:r>
        <w:rPr>
          <w:rFonts w:ascii="Arial" w:hAnsi="Arial" w:cs="Arial"/>
          <w:b/>
          <w:sz w:val="24"/>
        </w:rPr>
        <w:t>…………………………………….</w:t>
      </w:r>
    </w:p>
    <w:p w14:paraId="1F58297A" w14:textId="311A7E19" w:rsidR="00510B1A" w:rsidRDefault="00510B1A" w:rsidP="00510B1A">
      <w:pPr>
        <w:spacing w:line="23" w:lineRule="atLeast"/>
        <w:rPr>
          <w:rFonts w:ascii="Arial" w:hAnsi="Arial" w:cs="Arial"/>
          <w:b/>
          <w:sz w:val="24"/>
        </w:rPr>
      </w:pPr>
      <w:r>
        <w:rPr>
          <w:rFonts w:ascii="Arial" w:hAnsi="Arial" w:cs="Arial"/>
          <w:b/>
          <w:sz w:val="24"/>
        </w:rPr>
        <w:t>…………………………………….</w:t>
      </w:r>
    </w:p>
    <w:p w14:paraId="0113E987" w14:textId="72E18778" w:rsidR="00510B1A" w:rsidRPr="00750F20" w:rsidRDefault="00510B1A" w:rsidP="00510B1A">
      <w:pPr>
        <w:spacing w:line="23" w:lineRule="atLeast"/>
        <w:rPr>
          <w:rFonts w:ascii="Arial" w:hAnsi="Arial" w:cs="Arial"/>
          <w:b/>
          <w:sz w:val="24"/>
        </w:rPr>
      </w:pPr>
      <w:r>
        <w:rPr>
          <w:rFonts w:ascii="Arial" w:hAnsi="Arial" w:cs="Arial"/>
          <w:b/>
          <w:sz w:val="24"/>
        </w:rPr>
        <w:t xml:space="preserve">              (Wykonawca)</w:t>
      </w:r>
    </w:p>
    <w:p w14:paraId="18D0A7D7" w14:textId="77777777" w:rsidR="00750F20" w:rsidRDefault="00750F20" w:rsidP="00CF6FF1">
      <w:pPr>
        <w:spacing w:line="23" w:lineRule="atLeast"/>
        <w:jc w:val="center"/>
        <w:rPr>
          <w:rFonts w:ascii="Arial" w:hAnsi="Arial" w:cs="Arial"/>
          <w:b/>
          <w:sz w:val="24"/>
        </w:rPr>
      </w:pPr>
    </w:p>
    <w:p w14:paraId="3E265288" w14:textId="1439566A" w:rsidR="00510B1A" w:rsidRPr="00510B1A" w:rsidRDefault="00510B1A" w:rsidP="00CF6FF1">
      <w:pPr>
        <w:spacing w:line="23" w:lineRule="atLeast"/>
        <w:jc w:val="center"/>
        <w:rPr>
          <w:rFonts w:ascii="Arial" w:hAnsi="Arial" w:cs="Arial"/>
          <w:b/>
          <w:sz w:val="32"/>
          <w:szCs w:val="32"/>
        </w:rPr>
      </w:pPr>
      <w:r>
        <w:rPr>
          <w:rFonts w:ascii="Arial" w:hAnsi="Arial" w:cs="Arial"/>
          <w:b/>
          <w:sz w:val="32"/>
          <w:szCs w:val="32"/>
        </w:rPr>
        <w:t>POMOCNICZY FORMULARZ OFERTOWY</w:t>
      </w:r>
    </w:p>
    <w:p w14:paraId="787893CA" w14:textId="77777777" w:rsidR="00510B1A" w:rsidRDefault="00510B1A" w:rsidP="00CF6FF1">
      <w:pPr>
        <w:spacing w:line="23" w:lineRule="atLeast"/>
        <w:jc w:val="center"/>
        <w:rPr>
          <w:rFonts w:ascii="Arial" w:hAnsi="Arial" w:cs="Arial"/>
          <w:b/>
          <w:sz w:val="24"/>
        </w:rPr>
      </w:pPr>
      <w:bookmarkStart w:id="0" w:name="_Hlk213885989"/>
    </w:p>
    <w:p w14:paraId="17C3A6B2" w14:textId="5116F317" w:rsidR="00750F20" w:rsidRDefault="00750F20" w:rsidP="00CF6FF1">
      <w:pPr>
        <w:spacing w:line="23" w:lineRule="atLeast"/>
        <w:jc w:val="center"/>
        <w:rPr>
          <w:rFonts w:ascii="Arial" w:hAnsi="Arial" w:cs="Arial"/>
          <w:b/>
          <w:sz w:val="24"/>
        </w:rPr>
      </w:pPr>
      <w:r w:rsidRPr="00750F20">
        <w:rPr>
          <w:rFonts w:ascii="Arial" w:hAnsi="Arial" w:cs="Arial"/>
          <w:b/>
          <w:sz w:val="24"/>
        </w:rPr>
        <w:t xml:space="preserve">Zakup </w:t>
      </w:r>
      <w:r w:rsidR="001908D9">
        <w:rPr>
          <w:rFonts w:ascii="Arial" w:hAnsi="Arial" w:cs="Arial"/>
          <w:b/>
          <w:sz w:val="24"/>
        </w:rPr>
        <w:t xml:space="preserve">i dostawa </w:t>
      </w:r>
      <w:r w:rsidRPr="00750F20">
        <w:rPr>
          <w:rFonts w:ascii="Arial" w:hAnsi="Arial" w:cs="Arial"/>
          <w:b/>
          <w:sz w:val="24"/>
        </w:rPr>
        <w:t>komputerów i sprzętu elektronicznego dla ZS w Jeżowem, ZS w Rudniku nad Sanem oraz RCEZ w Nisku</w:t>
      </w:r>
    </w:p>
    <w:p w14:paraId="47DEA7FF" w14:textId="682F4B9E" w:rsidR="003651C7" w:rsidRPr="00750F20" w:rsidRDefault="003651C7" w:rsidP="00CF6FF1">
      <w:pPr>
        <w:spacing w:line="23" w:lineRule="atLeast"/>
        <w:jc w:val="center"/>
        <w:rPr>
          <w:rFonts w:ascii="Arial" w:hAnsi="Arial" w:cs="Arial"/>
          <w:b/>
          <w:sz w:val="24"/>
        </w:rPr>
      </w:pPr>
      <w:r w:rsidRPr="00750F20">
        <w:rPr>
          <w:rFonts w:ascii="Arial" w:hAnsi="Arial" w:cs="Arial"/>
          <w:b/>
          <w:sz w:val="24"/>
        </w:rPr>
        <w:t>w ramach projektu pn.: „Wzmocnienie potencjału szkół zawodowych w Powiecie Niżański</w:t>
      </w:r>
      <w:r w:rsidR="00774DF8">
        <w:rPr>
          <w:rFonts w:ascii="Arial" w:hAnsi="Arial" w:cs="Arial"/>
          <w:b/>
          <w:sz w:val="24"/>
        </w:rPr>
        <w:t>m”</w:t>
      </w:r>
      <w:r w:rsidRPr="00750F20">
        <w:rPr>
          <w:rFonts w:ascii="Arial" w:hAnsi="Arial" w:cs="Arial"/>
          <w:b/>
          <w:sz w:val="24"/>
        </w:rPr>
        <w:t xml:space="preserve"> </w:t>
      </w:r>
    </w:p>
    <w:bookmarkEnd w:id="0"/>
    <w:p w14:paraId="488A8ED0" w14:textId="35BE981B" w:rsidR="001067B7" w:rsidRPr="001067B7" w:rsidRDefault="001067B7" w:rsidP="001067B7">
      <w:pPr>
        <w:numPr>
          <w:ilvl w:val="0"/>
          <w:numId w:val="1"/>
        </w:numPr>
        <w:tabs>
          <w:tab w:val="clear" w:pos="349"/>
          <w:tab w:val="num" w:pos="720"/>
        </w:tabs>
        <w:spacing w:line="23" w:lineRule="atLeast"/>
        <w:rPr>
          <w:rFonts w:ascii="Arial" w:hAnsi="Arial" w:cs="Arial"/>
          <w:color w:val="000000"/>
          <w:sz w:val="24"/>
        </w:rPr>
      </w:pPr>
    </w:p>
    <w:tbl>
      <w:tblPr>
        <w:tblW w:w="14330" w:type="dxa"/>
        <w:tblInd w:w="57" w:type="dxa"/>
        <w:tblLayout w:type="fixed"/>
        <w:tblCellMar>
          <w:left w:w="70" w:type="dxa"/>
          <w:right w:w="70" w:type="dxa"/>
        </w:tblCellMar>
        <w:tblLook w:val="04A0" w:firstRow="1" w:lastRow="0" w:firstColumn="1" w:lastColumn="0" w:noHBand="0" w:noVBand="1"/>
      </w:tblPr>
      <w:tblGrid>
        <w:gridCol w:w="634"/>
        <w:gridCol w:w="1647"/>
        <w:gridCol w:w="9286"/>
        <w:gridCol w:w="2763"/>
      </w:tblGrid>
      <w:tr w:rsidR="00633818" w:rsidRPr="00CF6FF1" w14:paraId="18206D71" w14:textId="77777777" w:rsidTr="00510B1A">
        <w:trPr>
          <w:trHeight w:val="315"/>
        </w:trPr>
        <w:tc>
          <w:tcPr>
            <w:tcW w:w="634" w:type="dxa"/>
            <w:tcBorders>
              <w:top w:val="nil"/>
              <w:left w:val="nil"/>
              <w:bottom w:val="single" w:sz="4" w:space="0" w:color="auto"/>
              <w:right w:val="nil"/>
            </w:tcBorders>
            <w:hideMark/>
          </w:tcPr>
          <w:p w14:paraId="0695902B" w14:textId="77777777" w:rsidR="007B2497" w:rsidRPr="00CF6FF1" w:rsidRDefault="007B2497" w:rsidP="00CF6FF1">
            <w:pPr>
              <w:spacing w:line="23" w:lineRule="atLeast"/>
              <w:jc w:val="center"/>
              <w:rPr>
                <w:rFonts w:ascii="Arial" w:hAnsi="Arial" w:cs="Arial"/>
                <w:color w:val="000000"/>
                <w:sz w:val="24"/>
              </w:rPr>
            </w:pPr>
          </w:p>
        </w:tc>
        <w:tc>
          <w:tcPr>
            <w:tcW w:w="1647" w:type="dxa"/>
            <w:tcBorders>
              <w:top w:val="nil"/>
              <w:left w:val="nil"/>
              <w:bottom w:val="single" w:sz="4" w:space="0" w:color="auto"/>
              <w:right w:val="nil"/>
            </w:tcBorders>
            <w:hideMark/>
          </w:tcPr>
          <w:p w14:paraId="32C8637D" w14:textId="77777777" w:rsidR="007B2497" w:rsidRPr="00CF6FF1" w:rsidRDefault="007B2497" w:rsidP="00CF6FF1">
            <w:pPr>
              <w:spacing w:line="23" w:lineRule="atLeast"/>
              <w:rPr>
                <w:rFonts w:ascii="Arial" w:hAnsi="Arial" w:cs="Arial"/>
                <w:color w:val="000000"/>
                <w:sz w:val="24"/>
              </w:rPr>
            </w:pPr>
          </w:p>
        </w:tc>
        <w:tc>
          <w:tcPr>
            <w:tcW w:w="9286" w:type="dxa"/>
            <w:tcBorders>
              <w:top w:val="nil"/>
              <w:left w:val="nil"/>
              <w:bottom w:val="single" w:sz="4" w:space="0" w:color="auto"/>
              <w:right w:val="nil"/>
            </w:tcBorders>
            <w:hideMark/>
          </w:tcPr>
          <w:p w14:paraId="4C9D9025" w14:textId="77777777" w:rsidR="007B2497" w:rsidRPr="00CF6FF1" w:rsidRDefault="007B2497" w:rsidP="00CF6FF1">
            <w:pPr>
              <w:spacing w:line="23" w:lineRule="atLeast"/>
              <w:rPr>
                <w:rFonts w:ascii="Arial" w:hAnsi="Arial" w:cs="Arial"/>
                <w:color w:val="000000"/>
                <w:sz w:val="24"/>
              </w:rPr>
            </w:pPr>
          </w:p>
        </w:tc>
        <w:tc>
          <w:tcPr>
            <w:tcW w:w="2763" w:type="dxa"/>
            <w:tcBorders>
              <w:top w:val="nil"/>
              <w:left w:val="nil"/>
              <w:bottom w:val="single" w:sz="4" w:space="0" w:color="auto"/>
              <w:right w:val="nil"/>
            </w:tcBorders>
            <w:hideMark/>
          </w:tcPr>
          <w:p w14:paraId="53AFBE32" w14:textId="77777777" w:rsidR="007B2497" w:rsidRPr="00CF6FF1" w:rsidRDefault="007B2497" w:rsidP="00CF6FF1">
            <w:pPr>
              <w:spacing w:line="23" w:lineRule="atLeast"/>
              <w:jc w:val="center"/>
              <w:rPr>
                <w:rFonts w:ascii="Arial" w:hAnsi="Arial" w:cs="Arial"/>
                <w:color w:val="000000"/>
                <w:sz w:val="24"/>
              </w:rPr>
            </w:pPr>
          </w:p>
        </w:tc>
      </w:tr>
      <w:tr w:rsidR="00633818" w:rsidRPr="00CF6FF1" w14:paraId="60538EA8" w14:textId="77777777" w:rsidTr="00510B1A">
        <w:trPr>
          <w:trHeight w:val="315"/>
        </w:trPr>
        <w:tc>
          <w:tcPr>
            <w:tcW w:w="634" w:type="dxa"/>
            <w:tcBorders>
              <w:top w:val="single" w:sz="4" w:space="0" w:color="auto"/>
              <w:left w:val="single" w:sz="4" w:space="0" w:color="auto"/>
              <w:bottom w:val="single" w:sz="4" w:space="0" w:color="auto"/>
              <w:right w:val="single" w:sz="4" w:space="0" w:color="auto"/>
            </w:tcBorders>
            <w:hideMark/>
          </w:tcPr>
          <w:p w14:paraId="2F134365" w14:textId="77777777" w:rsidR="007B2497" w:rsidRPr="00CF6FF1" w:rsidRDefault="007B2497" w:rsidP="00CF6FF1">
            <w:pPr>
              <w:spacing w:line="23" w:lineRule="atLeast"/>
              <w:jc w:val="center"/>
              <w:rPr>
                <w:rFonts w:ascii="Arial" w:hAnsi="Arial" w:cs="Arial"/>
                <w:color w:val="000000"/>
                <w:sz w:val="24"/>
              </w:rPr>
            </w:pPr>
            <w:r w:rsidRPr="00CF6FF1">
              <w:rPr>
                <w:rFonts w:ascii="Arial" w:hAnsi="Arial" w:cs="Arial"/>
                <w:color w:val="000000"/>
                <w:sz w:val="24"/>
              </w:rPr>
              <w:t> </w:t>
            </w:r>
          </w:p>
        </w:tc>
        <w:tc>
          <w:tcPr>
            <w:tcW w:w="1647" w:type="dxa"/>
            <w:tcBorders>
              <w:top w:val="single" w:sz="4" w:space="0" w:color="auto"/>
              <w:left w:val="single" w:sz="4" w:space="0" w:color="auto"/>
              <w:bottom w:val="single" w:sz="4" w:space="0" w:color="auto"/>
              <w:right w:val="single" w:sz="4" w:space="0" w:color="auto"/>
            </w:tcBorders>
            <w:hideMark/>
          </w:tcPr>
          <w:p w14:paraId="110D4E24" w14:textId="77777777" w:rsidR="007B2497" w:rsidRPr="00CF6FF1" w:rsidRDefault="007B2497" w:rsidP="00CF6FF1">
            <w:pPr>
              <w:spacing w:line="23" w:lineRule="atLeast"/>
              <w:jc w:val="center"/>
              <w:rPr>
                <w:rFonts w:ascii="Arial" w:hAnsi="Arial" w:cs="Arial"/>
                <w:color w:val="000000"/>
                <w:sz w:val="24"/>
              </w:rPr>
            </w:pPr>
            <w:r w:rsidRPr="00CF6FF1">
              <w:rPr>
                <w:rFonts w:ascii="Arial" w:hAnsi="Arial" w:cs="Arial"/>
                <w:color w:val="000000"/>
                <w:sz w:val="24"/>
              </w:rPr>
              <w:t> Nazwa</w:t>
            </w:r>
          </w:p>
        </w:tc>
        <w:tc>
          <w:tcPr>
            <w:tcW w:w="9286" w:type="dxa"/>
            <w:tcBorders>
              <w:top w:val="single" w:sz="4" w:space="0" w:color="auto"/>
              <w:left w:val="single" w:sz="4" w:space="0" w:color="auto"/>
              <w:bottom w:val="single" w:sz="4" w:space="0" w:color="auto"/>
              <w:right w:val="single" w:sz="4" w:space="0" w:color="auto"/>
            </w:tcBorders>
            <w:hideMark/>
          </w:tcPr>
          <w:p w14:paraId="467B6364" w14:textId="77777777" w:rsidR="007B2497" w:rsidRPr="00CF6FF1" w:rsidRDefault="007B2497" w:rsidP="00CF6FF1">
            <w:pPr>
              <w:spacing w:line="23" w:lineRule="atLeast"/>
              <w:jc w:val="center"/>
              <w:rPr>
                <w:rFonts w:ascii="Arial" w:hAnsi="Arial" w:cs="Arial"/>
                <w:color w:val="000000"/>
                <w:sz w:val="24"/>
              </w:rPr>
            </w:pPr>
            <w:r w:rsidRPr="00CF6FF1">
              <w:rPr>
                <w:rFonts w:ascii="Arial" w:hAnsi="Arial" w:cs="Arial"/>
                <w:color w:val="000000"/>
                <w:sz w:val="24"/>
              </w:rPr>
              <w:t>Parametry</w:t>
            </w:r>
          </w:p>
        </w:tc>
        <w:tc>
          <w:tcPr>
            <w:tcW w:w="2763" w:type="dxa"/>
            <w:tcBorders>
              <w:top w:val="single" w:sz="4" w:space="0" w:color="auto"/>
              <w:left w:val="single" w:sz="4" w:space="0" w:color="auto"/>
              <w:bottom w:val="single" w:sz="4" w:space="0" w:color="auto"/>
              <w:right w:val="single" w:sz="4" w:space="0" w:color="auto"/>
            </w:tcBorders>
            <w:hideMark/>
          </w:tcPr>
          <w:p w14:paraId="06A0C288" w14:textId="0D5ED221" w:rsidR="007B2497" w:rsidRPr="00CF6FF1" w:rsidRDefault="00510B1A" w:rsidP="00CF6FF1">
            <w:pPr>
              <w:spacing w:line="23" w:lineRule="atLeast"/>
              <w:jc w:val="center"/>
              <w:rPr>
                <w:rFonts w:ascii="Arial" w:hAnsi="Arial" w:cs="Arial"/>
                <w:color w:val="000000"/>
                <w:sz w:val="24"/>
              </w:rPr>
            </w:pPr>
            <w:r>
              <w:rPr>
                <w:rFonts w:ascii="Arial" w:hAnsi="Arial" w:cs="Arial"/>
                <w:color w:val="000000"/>
                <w:sz w:val="24"/>
              </w:rPr>
              <w:t xml:space="preserve">Producent/model/inne dane pozwalające na jednoznaczną identyfikację </w:t>
            </w:r>
          </w:p>
        </w:tc>
      </w:tr>
      <w:tr w:rsidR="00225772" w:rsidRPr="00CF6FF1" w14:paraId="61B758A5" w14:textId="77777777" w:rsidTr="00F654A7">
        <w:trPr>
          <w:trHeight w:val="315"/>
        </w:trPr>
        <w:tc>
          <w:tcPr>
            <w:tcW w:w="14330" w:type="dxa"/>
            <w:gridSpan w:val="4"/>
            <w:tcBorders>
              <w:top w:val="single" w:sz="4" w:space="0" w:color="auto"/>
              <w:left w:val="single" w:sz="4" w:space="0" w:color="auto"/>
              <w:bottom w:val="single" w:sz="4" w:space="0" w:color="auto"/>
              <w:right w:val="single" w:sz="4" w:space="0" w:color="auto"/>
            </w:tcBorders>
          </w:tcPr>
          <w:p w14:paraId="0094A62A" w14:textId="51442EC4" w:rsidR="00225772" w:rsidRPr="00072D5E" w:rsidRDefault="00225772" w:rsidP="00CF6FF1">
            <w:pPr>
              <w:spacing w:line="23" w:lineRule="atLeast"/>
              <w:jc w:val="center"/>
              <w:rPr>
                <w:rFonts w:ascii="Arial" w:hAnsi="Arial" w:cs="Arial"/>
                <w:b/>
                <w:bCs/>
                <w:color w:val="000000" w:themeColor="text1"/>
                <w:sz w:val="32"/>
                <w:szCs w:val="32"/>
              </w:rPr>
            </w:pPr>
            <w:r w:rsidRPr="00072D5E">
              <w:rPr>
                <w:rFonts w:ascii="Arial" w:hAnsi="Arial" w:cs="Arial"/>
                <w:b/>
                <w:bCs/>
                <w:color w:val="000000" w:themeColor="text1"/>
                <w:sz w:val="32"/>
                <w:szCs w:val="32"/>
              </w:rPr>
              <w:t xml:space="preserve">ZS w Rudniku nad Sanem </w:t>
            </w:r>
          </w:p>
        </w:tc>
      </w:tr>
      <w:tr w:rsidR="00633818" w:rsidRPr="00CF6FF1" w14:paraId="546A7BB9" w14:textId="77777777" w:rsidTr="00510B1A">
        <w:trPr>
          <w:trHeight w:val="1874"/>
        </w:trPr>
        <w:tc>
          <w:tcPr>
            <w:tcW w:w="634" w:type="dxa"/>
            <w:tcBorders>
              <w:top w:val="single" w:sz="4" w:space="0" w:color="auto"/>
              <w:left w:val="single" w:sz="4" w:space="0" w:color="auto"/>
              <w:bottom w:val="single" w:sz="4" w:space="0" w:color="auto"/>
              <w:right w:val="single" w:sz="4" w:space="0" w:color="auto"/>
            </w:tcBorders>
          </w:tcPr>
          <w:p w14:paraId="51D0A568" w14:textId="77777777" w:rsidR="003651C7" w:rsidRPr="00CF6FF1" w:rsidRDefault="00A5352A" w:rsidP="00CF6FF1">
            <w:pPr>
              <w:spacing w:line="23" w:lineRule="atLeast"/>
              <w:jc w:val="center"/>
              <w:rPr>
                <w:rFonts w:ascii="Arial" w:hAnsi="Arial" w:cs="Arial"/>
                <w:color w:val="000000"/>
                <w:sz w:val="24"/>
              </w:rPr>
            </w:pPr>
            <w:r>
              <w:rPr>
                <w:rFonts w:ascii="Arial" w:hAnsi="Arial" w:cs="Arial"/>
                <w:color w:val="000000"/>
                <w:sz w:val="24"/>
              </w:rPr>
              <w:t>1</w:t>
            </w:r>
            <w:r w:rsidR="003651C7" w:rsidRPr="00CF6FF1">
              <w:rPr>
                <w:rFonts w:ascii="Arial" w:hAnsi="Arial" w:cs="Arial"/>
                <w:color w:val="000000"/>
                <w:sz w:val="24"/>
              </w:rPr>
              <w:t>.</w:t>
            </w:r>
          </w:p>
        </w:tc>
        <w:tc>
          <w:tcPr>
            <w:tcW w:w="1647" w:type="dxa"/>
            <w:tcBorders>
              <w:top w:val="single" w:sz="4" w:space="0" w:color="auto"/>
              <w:left w:val="single" w:sz="4" w:space="0" w:color="auto"/>
              <w:bottom w:val="single" w:sz="4" w:space="0" w:color="auto"/>
              <w:right w:val="single" w:sz="4" w:space="0" w:color="auto"/>
            </w:tcBorders>
          </w:tcPr>
          <w:p w14:paraId="4C666890" w14:textId="36EF2C74" w:rsidR="003651C7" w:rsidRDefault="00002908" w:rsidP="00CF6FF1">
            <w:pPr>
              <w:spacing w:line="23" w:lineRule="atLeast"/>
              <w:rPr>
                <w:rFonts w:ascii="Arial" w:hAnsi="Arial" w:cs="Arial"/>
                <w:b/>
                <w:bCs/>
                <w:color w:val="000000"/>
                <w:sz w:val="24"/>
              </w:rPr>
            </w:pPr>
            <w:r>
              <w:rPr>
                <w:rFonts w:ascii="Arial" w:hAnsi="Arial" w:cs="Arial"/>
                <w:b/>
                <w:bCs/>
                <w:color w:val="000000"/>
                <w:sz w:val="24"/>
              </w:rPr>
              <w:t xml:space="preserve">Komputery – stanowiska do pracy dla uczniów </w:t>
            </w:r>
            <w:r w:rsidR="00510B1A">
              <w:rPr>
                <w:rFonts w:ascii="Arial" w:hAnsi="Arial" w:cs="Arial"/>
                <w:b/>
                <w:bCs/>
                <w:color w:val="000000"/>
                <w:sz w:val="24"/>
              </w:rPr>
              <w:t>– 20 szt.</w:t>
            </w:r>
          </w:p>
          <w:p w14:paraId="0FC637BA" w14:textId="77777777" w:rsidR="002F6A64" w:rsidRDefault="002F6A64" w:rsidP="00CF6FF1">
            <w:pPr>
              <w:spacing w:line="23" w:lineRule="atLeast"/>
              <w:rPr>
                <w:rFonts w:ascii="Arial" w:hAnsi="Arial" w:cs="Arial"/>
                <w:b/>
                <w:bCs/>
                <w:color w:val="000000"/>
                <w:sz w:val="24"/>
              </w:rPr>
            </w:pPr>
          </w:p>
          <w:p w14:paraId="4254A520" w14:textId="08625E34" w:rsidR="002F6A64" w:rsidRPr="00CF6FF1" w:rsidRDefault="002F6A64" w:rsidP="00CF6FF1">
            <w:pPr>
              <w:spacing w:line="23" w:lineRule="atLeast"/>
              <w:rPr>
                <w:rFonts w:ascii="Arial" w:hAnsi="Arial" w:cs="Arial"/>
                <w:b/>
                <w:bCs/>
                <w:color w:val="000000"/>
                <w:sz w:val="24"/>
              </w:rPr>
            </w:pPr>
          </w:p>
        </w:tc>
        <w:tc>
          <w:tcPr>
            <w:tcW w:w="9286" w:type="dxa"/>
            <w:tcBorders>
              <w:top w:val="single" w:sz="4" w:space="0" w:color="auto"/>
              <w:left w:val="single" w:sz="4" w:space="0" w:color="auto"/>
              <w:bottom w:val="single" w:sz="4" w:space="0" w:color="auto"/>
              <w:right w:val="single" w:sz="4" w:space="0" w:color="auto"/>
            </w:tcBorders>
          </w:tcPr>
          <w:p w14:paraId="444F8C33" w14:textId="77777777" w:rsidR="00CE692D" w:rsidRPr="00AE1BEF" w:rsidRDefault="00CE692D" w:rsidP="00296153">
            <w:pPr>
              <w:pStyle w:val="paragraph"/>
              <w:spacing w:before="0" w:beforeAutospacing="0" w:after="0" w:afterAutospacing="0" w:line="24" w:lineRule="atLeast"/>
              <w:textAlignment w:val="baseline"/>
              <w:rPr>
                <w:rFonts w:ascii="Arial" w:hAnsi="Arial" w:cs="Arial"/>
                <w:b/>
                <w:color w:val="000000"/>
              </w:rPr>
            </w:pPr>
            <w:r w:rsidRPr="00AE1BEF">
              <w:rPr>
                <w:rFonts w:ascii="Arial" w:hAnsi="Arial" w:cs="Arial"/>
                <w:b/>
                <w:color w:val="000000"/>
              </w:rPr>
              <w:t>Ekran</w:t>
            </w:r>
          </w:p>
          <w:p w14:paraId="4A13B01F" w14:textId="77777777" w:rsidR="00296153" w:rsidRDefault="00CE692D" w:rsidP="00296153">
            <w:pPr>
              <w:pStyle w:val="paragraph"/>
              <w:spacing w:before="0" w:beforeAutospacing="0" w:after="0" w:afterAutospacing="0" w:line="24" w:lineRule="atLeast"/>
              <w:textAlignment w:val="baseline"/>
              <w:rPr>
                <w:rFonts w:ascii="Arial" w:hAnsi="Arial" w:cs="Arial"/>
                <w:bCs/>
                <w:color w:val="000000"/>
              </w:rPr>
            </w:pPr>
            <w:r>
              <w:rPr>
                <w:rFonts w:ascii="Arial" w:hAnsi="Arial" w:cs="Arial"/>
                <w:bCs/>
                <w:color w:val="000000"/>
              </w:rPr>
              <w:t>P</w:t>
            </w:r>
            <w:r w:rsidRPr="00CE692D">
              <w:rPr>
                <w:rFonts w:ascii="Arial" w:hAnsi="Arial" w:cs="Arial"/>
                <w:bCs/>
                <w:color w:val="000000"/>
              </w:rPr>
              <w:t>rzekątna: min 23,8”</w:t>
            </w:r>
            <w:r>
              <w:rPr>
                <w:rFonts w:ascii="Arial" w:hAnsi="Arial" w:cs="Arial"/>
                <w:bCs/>
                <w:color w:val="000000"/>
              </w:rPr>
              <w:t>, r</w:t>
            </w:r>
            <w:r w:rsidRPr="00CE692D">
              <w:rPr>
                <w:rFonts w:ascii="Arial" w:hAnsi="Arial" w:cs="Arial"/>
                <w:bCs/>
                <w:color w:val="000000"/>
              </w:rPr>
              <w:t xml:space="preserve">ozdzielczość: min. FHD (1920x1080) IPS lub WVA lub MVA, matowa, podświetlenie LED, 250nits, kąty widzenia min. 170 stopni w pionie i poziomie. </w:t>
            </w:r>
          </w:p>
          <w:p w14:paraId="4C81E049" w14:textId="7058631C" w:rsidR="00CE692D" w:rsidRPr="00296153" w:rsidRDefault="00CE692D" w:rsidP="00296153">
            <w:pPr>
              <w:pStyle w:val="paragraph"/>
              <w:spacing w:before="0" w:beforeAutospacing="0" w:after="0" w:afterAutospacing="0" w:line="24" w:lineRule="atLeast"/>
              <w:textAlignment w:val="baseline"/>
              <w:rPr>
                <w:rFonts w:ascii="Arial" w:hAnsi="Arial" w:cs="Arial"/>
                <w:bCs/>
                <w:color w:val="000000"/>
              </w:rPr>
            </w:pPr>
            <w:r w:rsidRPr="00AE1BEF">
              <w:rPr>
                <w:rFonts w:ascii="Arial" w:hAnsi="Arial" w:cs="Arial"/>
                <w:b/>
                <w:color w:val="000000"/>
              </w:rPr>
              <w:t>Obudowa</w:t>
            </w:r>
          </w:p>
          <w:p w14:paraId="2D863826" w14:textId="4D745BA1"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Pr>
                <w:rFonts w:ascii="Arial" w:hAnsi="Arial" w:cs="Arial"/>
                <w:bCs/>
                <w:color w:val="000000"/>
              </w:rPr>
              <w:t>z</w:t>
            </w:r>
            <w:r w:rsidRPr="00CE692D">
              <w:rPr>
                <w:rFonts w:ascii="Arial" w:hAnsi="Arial" w:cs="Arial"/>
                <w:bCs/>
                <w:color w:val="000000"/>
              </w:rPr>
              <w:t>integrowana z monitorem (AIO)</w:t>
            </w:r>
            <w:r>
              <w:rPr>
                <w:rFonts w:ascii="Arial" w:hAnsi="Arial" w:cs="Arial"/>
                <w:bCs/>
                <w:color w:val="000000"/>
              </w:rPr>
              <w:t xml:space="preserve">, </w:t>
            </w:r>
            <w:r w:rsidRPr="00CE692D">
              <w:rPr>
                <w:rFonts w:ascii="Arial" w:hAnsi="Arial" w:cs="Arial"/>
                <w:bCs/>
                <w:color w:val="000000"/>
              </w:rPr>
              <w:t xml:space="preserve">musi umożliwiać zastosowanie zabezpieczenia fizycznego w postaci linki metalowej (złącze blokady </w:t>
            </w:r>
            <w:proofErr w:type="spellStart"/>
            <w:r w:rsidRPr="00CE692D">
              <w:rPr>
                <w:rFonts w:ascii="Arial" w:hAnsi="Arial" w:cs="Arial"/>
                <w:bCs/>
                <w:color w:val="000000"/>
              </w:rPr>
              <w:t>Kensingtona</w:t>
            </w:r>
            <w:proofErr w:type="spellEnd"/>
            <w:r w:rsidRPr="00CE692D">
              <w:rPr>
                <w:rFonts w:ascii="Arial" w:hAnsi="Arial" w:cs="Arial"/>
                <w:bCs/>
                <w:color w:val="000000"/>
              </w:rPr>
              <w:t xml:space="preserve"> lub równoważne pozwalające na fizyczne zabezpieczenie urządzenia)</w:t>
            </w:r>
            <w:r w:rsidR="000A68B2">
              <w:rPr>
                <w:rFonts w:ascii="Arial" w:hAnsi="Arial" w:cs="Arial"/>
                <w:bCs/>
                <w:color w:val="000000"/>
              </w:rPr>
              <w:t>, o</w:t>
            </w:r>
            <w:r w:rsidRPr="00CE692D">
              <w:rPr>
                <w:rFonts w:ascii="Arial" w:hAnsi="Arial" w:cs="Arial"/>
                <w:bCs/>
                <w:color w:val="000000"/>
              </w:rPr>
              <w:t xml:space="preserve">budowa trwale oznaczona nazwą producenta, nazwą komputera, part </w:t>
            </w:r>
            <w:proofErr w:type="spellStart"/>
            <w:r w:rsidRPr="00CE692D">
              <w:rPr>
                <w:rFonts w:ascii="Arial" w:hAnsi="Arial" w:cs="Arial"/>
                <w:bCs/>
                <w:color w:val="000000"/>
              </w:rPr>
              <w:t>numberem</w:t>
            </w:r>
            <w:proofErr w:type="spellEnd"/>
            <w:r w:rsidRPr="00CE692D">
              <w:rPr>
                <w:rFonts w:ascii="Arial" w:hAnsi="Arial" w:cs="Arial"/>
                <w:bCs/>
                <w:color w:val="000000"/>
              </w:rPr>
              <w:t>, numerem seryjnym</w:t>
            </w:r>
            <w:r w:rsidR="000A68B2">
              <w:rPr>
                <w:rFonts w:ascii="Arial" w:hAnsi="Arial" w:cs="Arial"/>
                <w:bCs/>
                <w:color w:val="000000"/>
              </w:rPr>
              <w:t>, p</w:t>
            </w:r>
            <w:r w:rsidRPr="00CE692D">
              <w:rPr>
                <w:rFonts w:ascii="Arial" w:hAnsi="Arial" w:cs="Arial"/>
                <w:bCs/>
                <w:color w:val="000000"/>
              </w:rPr>
              <w:t>odstawa musi umożliwiać regulację kąta pionie w zakresie -5 do 15 stopni</w:t>
            </w:r>
          </w:p>
          <w:p w14:paraId="1124C54D" w14:textId="77777777" w:rsidR="000A68B2" w:rsidRPr="00AE1BEF" w:rsidRDefault="00CE692D" w:rsidP="00296153">
            <w:pPr>
              <w:pStyle w:val="paragraph"/>
              <w:spacing w:before="0" w:beforeAutospacing="0" w:after="0" w:afterAutospacing="0" w:line="24" w:lineRule="atLeast"/>
              <w:textAlignment w:val="baseline"/>
              <w:rPr>
                <w:rFonts w:ascii="Arial" w:hAnsi="Arial" w:cs="Arial"/>
                <w:b/>
                <w:color w:val="000000"/>
              </w:rPr>
            </w:pPr>
            <w:r w:rsidRPr="00AE1BEF">
              <w:rPr>
                <w:rFonts w:ascii="Arial" w:hAnsi="Arial" w:cs="Arial"/>
                <w:b/>
                <w:color w:val="000000"/>
              </w:rPr>
              <w:t>Chipset</w:t>
            </w:r>
            <w:r w:rsidRPr="00AE1BEF">
              <w:rPr>
                <w:rFonts w:ascii="Arial" w:hAnsi="Arial" w:cs="Arial"/>
                <w:b/>
                <w:color w:val="000000"/>
              </w:rPr>
              <w:tab/>
            </w:r>
          </w:p>
          <w:p w14:paraId="4AB1D6FD" w14:textId="77777777" w:rsid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Dostosowany do zaoferowanego procesora</w:t>
            </w:r>
          </w:p>
          <w:p w14:paraId="239194B5" w14:textId="388C393D" w:rsidR="000A68B2" w:rsidRPr="00AE1BEF" w:rsidRDefault="00CE692D" w:rsidP="00296153">
            <w:pPr>
              <w:pStyle w:val="paragraph"/>
              <w:spacing w:before="0" w:beforeAutospacing="0" w:after="0" w:afterAutospacing="0" w:line="24" w:lineRule="atLeast"/>
              <w:textAlignment w:val="baseline"/>
              <w:rPr>
                <w:rFonts w:ascii="Arial" w:hAnsi="Arial" w:cs="Arial"/>
                <w:b/>
                <w:color w:val="000000"/>
              </w:rPr>
            </w:pPr>
            <w:r w:rsidRPr="00AE1BEF">
              <w:rPr>
                <w:rFonts w:ascii="Arial" w:hAnsi="Arial" w:cs="Arial"/>
                <w:b/>
                <w:color w:val="000000"/>
              </w:rPr>
              <w:t>Płyta główna</w:t>
            </w:r>
            <w:r w:rsidRPr="00AE1BEF">
              <w:rPr>
                <w:rFonts w:ascii="Arial" w:hAnsi="Arial" w:cs="Arial"/>
                <w:b/>
                <w:color w:val="000000"/>
              </w:rPr>
              <w:tab/>
            </w:r>
          </w:p>
          <w:p w14:paraId="2302B3B4"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Zaprojektowana i wyprodukowana przez producenta komputera</w:t>
            </w:r>
            <w:r w:rsidR="000A68B2">
              <w:rPr>
                <w:rFonts w:ascii="Arial" w:hAnsi="Arial" w:cs="Arial"/>
                <w:bCs/>
                <w:color w:val="000000"/>
              </w:rPr>
              <w:t>, w</w:t>
            </w:r>
            <w:r w:rsidRPr="00CE692D">
              <w:rPr>
                <w:rFonts w:ascii="Arial" w:hAnsi="Arial" w:cs="Arial"/>
                <w:bCs/>
                <w:color w:val="000000"/>
              </w:rPr>
              <w:t xml:space="preserve">yposażona w min. 1 złącze na dysk SSD </w:t>
            </w:r>
            <w:proofErr w:type="spellStart"/>
            <w:r w:rsidRPr="00CE692D">
              <w:rPr>
                <w:rFonts w:ascii="Arial" w:hAnsi="Arial" w:cs="Arial"/>
                <w:bCs/>
                <w:color w:val="000000"/>
              </w:rPr>
              <w:t>PCIe</w:t>
            </w:r>
            <w:proofErr w:type="spellEnd"/>
            <w:r w:rsidRPr="00CE692D">
              <w:rPr>
                <w:rFonts w:ascii="Arial" w:hAnsi="Arial" w:cs="Arial"/>
                <w:bCs/>
                <w:color w:val="000000"/>
              </w:rPr>
              <w:t xml:space="preserve"> </w:t>
            </w:r>
            <w:proofErr w:type="spellStart"/>
            <w:r w:rsidRPr="00CE692D">
              <w:rPr>
                <w:rFonts w:ascii="Arial" w:hAnsi="Arial" w:cs="Arial"/>
                <w:bCs/>
                <w:color w:val="000000"/>
              </w:rPr>
              <w:t>NVMe</w:t>
            </w:r>
            <w:proofErr w:type="spellEnd"/>
          </w:p>
          <w:p w14:paraId="39B4D2F6" w14:textId="77777777" w:rsidR="000A68B2" w:rsidRPr="00AE1BEF" w:rsidRDefault="00CE692D" w:rsidP="00296153">
            <w:pPr>
              <w:pStyle w:val="paragraph"/>
              <w:spacing w:before="0" w:beforeAutospacing="0" w:after="0" w:afterAutospacing="0" w:line="24" w:lineRule="atLeast"/>
              <w:textAlignment w:val="baseline"/>
              <w:rPr>
                <w:rFonts w:ascii="Arial" w:hAnsi="Arial" w:cs="Arial"/>
                <w:b/>
                <w:color w:val="000000"/>
              </w:rPr>
            </w:pPr>
            <w:r w:rsidRPr="00AE1BEF">
              <w:rPr>
                <w:rFonts w:ascii="Arial" w:hAnsi="Arial" w:cs="Arial"/>
                <w:b/>
                <w:color w:val="000000"/>
              </w:rPr>
              <w:lastRenderedPageBreak/>
              <w:t>Procesor</w:t>
            </w:r>
          </w:p>
          <w:p w14:paraId="690E07A6" w14:textId="77777777" w:rsidR="00CE692D" w:rsidRPr="00CE692D" w:rsidRDefault="00CE692D" w:rsidP="000A68B2">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xml:space="preserve">Procesor klasy x86, zaprojektowany do pracy w komputerach stacjonarnych, Intel® </w:t>
            </w:r>
            <w:proofErr w:type="spellStart"/>
            <w:r w:rsidRPr="00CE692D">
              <w:rPr>
                <w:rFonts w:ascii="Arial" w:hAnsi="Arial" w:cs="Arial"/>
                <w:bCs/>
                <w:color w:val="000000"/>
              </w:rPr>
              <w:t>Core</w:t>
            </w:r>
            <w:proofErr w:type="spellEnd"/>
            <w:r w:rsidRPr="00CE692D">
              <w:rPr>
                <w:rFonts w:ascii="Arial" w:hAnsi="Arial" w:cs="Arial"/>
                <w:bCs/>
                <w:color w:val="000000"/>
              </w:rPr>
              <w:t>™ i7-13620H lub równoważny na poziomie wydajności liczonej w punktach na podstawie</w:t>
            </w:r>
            <w:r w:rsidR="000A68B2">
              <w:rPr>
                <w:rFonts w:ascii="Arial" w:hAnsi="Arial" w:cs="Arial"/>
                <w:bCs/>
                <w:color w:val="000000"/>
              </w:rPr>
              <w:t xml:space="preserve"> </w:t>
            </w:r>
            <w:proofErr w:type="spellStart"/>
            <w:r w:rsidRPr="00CE692D">
              <w:rPr>
                <w:rFonts w:ascii="Arial" w:hAnsi="Arial" w:cs="Arial"/>
                <w:bCs/>
                <w:color w:val="000000"/>
              </w:rPr>
              <w:t>PerformanceTest</w:t>
            </w:r>
            <w:proofErr w:type="spellEnd"/>
            <w:r w:rsidRPr="00CE692D">
              <w:rPr>
                <w:rFonts w:ascii="Arial" w:hAnsi="Arial" w:cs="Arial"/>
                <w:bCs/>
                <w:color w:val="000000"/>
              </w:rPr>
              <w:t xml:space="preserve"> w teście CPU Mark według wyników opublikowanych na http://www.cpubenchmark.net/. Wykonawca w składanej ofercie winien podać dokładny model oferowanego podzespołu.</w:t>
            </w:r>
          </w:p>
          <w:p w14:paraId="5A4854CD" w14:textId="77777777" w:rsidR="000A68B2" w:rsidRPr="00AE1BEF" w:rsidRDefault="00CE692D" w:rsidP="00296153">
            <w:pPr>
              <w:pStyle w:val="paragraph"/>
              <w:spacing w:before="0" w:beforeAutospacing="0" w:after="0" w:afterAutospacing="0" w:line="24" w:lineRule="atLeast"/>
              <w:textAlignment w:val="baseline"/>
              <w:rPr>
                <w:rFonts w:ascii="Arial" w:hAnsi="Arial" w:cs="Arial"/>
                <w:b/>
                <w:color w:val="000000"/>
              </w:rPr>
            </w:pPr>
            <w:r w:rsidRPr="00AE1BEF">
              <w:rPr>
                <w:rFonts w:ascii="Arial" w:hAnsi="Arial" w:cs="Arial"/>
                <w:b/>
                <w:color w:val="000000"/>
              </w:rPr>
              <w:t>Pamięć operacyjna</w:t>
            </w:r>
            <w:r w:rsidRPr="00AE1BEF">
              <w:rPr>
                <w:rFonts w:ascii="Arial" w:hAnsi="Arial" w:cs="Arial"/>
                <w:b/>
                <w:color w:val="000000"/>
              </w:rPr>
              <w:tab/>
            </w:r>
          </w:p>
          <w:p w14:paraId="23EA3316"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min. 16 GB SODIMM DDR5-5200MHz</w:t>
            </w:r>
            <w:r w:rsidR="000A68B2">
              <w:rPr>
                <w:rFonts w:ascii="Arial" w:hAnsi="Arial" w:cs="Arial"/>
                <w:bCs/>
                <w:color w:val="000000"/>
              </w:rPr>
              <w:t>, i</w:t>
            </w:r>
            <w:r w:rsidRPr="00CE692D">
              <w:rPr>
                <w:rFonts w:ascii="Arial" w:hAnsi="Arial" w:cs="Arial"/>
                <w:bCs/>
                <w:color w:val="000000"/>
              </w:rPr>
              <w:t>lość banków pamięci: min. 2 szt.</w:t>
            </w:r>
          </w:p>
          <w:p w14:paraId="6AB69B12" w14:textId="77777777" w:rsidR="000A68B2" w:rsidRPr="00AE1BEF" w:rsidRDefault="00CE692D" w:rsidP="00296153">
            <w:pPr>
              <w:pStyle w:val="paragraph"/>
              <w:spacing w:before="0" w:beforeAutospacing="0" w:after="0" w:afterAutospacing="0" w:line="24" w:lineRule="atLeast"/>
              <w:textAlignment w:val="baseline"/>
              <w:rPr>
                <w:rFonts w:ascii="Arial" w:hAnsi="Arial" w:cs="Arial"/>
                <w:b/>
                <w:color w:val="000000"/>
              </w:rPr>
            </w:pPr>
            <w:r w:rsidRPr="00AE1BEF">
              <w:rPr>
                <w:rFonts w:ascii="Arial" w:hAnsi="Arial" w:cs="Arial"/>
                <w:b/>
                <w:color w:val="000000"/>
              </w:rPr>
              <w:t>Dysk twardy</w:t>
            </w:r>
            <w:r w:rsidRPr="00AE1BEF">
              <w:rPr>
                <w:rFonts w:ascii="Arial" w:hAnsi="Arial" w:cs="Arial"/>
                <w:b/>
                <w:color w:val="000000"/>
              </w:rPr>
              <w:tab/>
            </w:r>
          </w:p>
          <w:p w14:paraId="7A67F7B3" w14:textId="77777777" w:rsidR="00CE692D" w:rsidRPr="00CE692D" w:rsidRDefault="000A68B2" w:rsidP="000A68B2">
            <w:pPr>
              <w:pStyle w:val="paragraph"/>
              <w:spacing w:before="0" w:beforeAutospacing="0" w:after="0" w:afterAutospacing="0" w:line="24" w:lineRule="atLeast"/>
              <w:textAlignment w:val="baseline"/>
              <w:rPr>
                <w:rFonts w:ascii="Arial" w:hAnsi="Arial" w:cs="Arial"/>
                <w:bCs/>
                <w:color w:val="000000"/>
              </w:rPr>
            </w:pPr>
            <w:r>
              <w:rPr>
                <w:rFonts w:ascii="Arial" w:hAnsi="Arial" w:cs="Arial"/>
                <w:bCs/>
                <w:color w:val="000000"/>
              </w:rPr>
              <w:t>mi</w:t>
            </w:r>
            <w:r w:rsidR="00CE692D" w:rsidRPr="00CE692D">
              <w:rPr>
                <w:rFonts w:ascii="Arial" w:hAnsi="Arial" w:cs="Arial"/>
                <w:bCs/>
                <w:color w:val="000000"/>
              </w:rPr>
              <w:t>n</w:t>
            </w:r>
            <w:r>
              <w:rPr>
                <w:rFonts w:ascii="Arial" w:hAnsi="Arial" w:cs="Arial"/>
                <w:bCs/>
                <w:color w:val="000000"/>
              </w:rPr>
              <w:t>.</w:t>
            </w:r>
            <w:r w:rsidR="00CE692D" w:rsidRPr="00CE692D">
              <w:rPr>
                <w:rFonts w:ascii="Arial" w:hAnsi="Arial" w:cs="Arial"/>
                <w:bCs/>
                <w:color w:val="000000"/>
              </w:rPr>
              <w:t xml:space="preserve"> 512 GB SSD </w:t>
            </w:r>
            <w:proofErr w:type="spellStart"/>
            <w:r w:rsidR="00CE692D" w:rsidRPr="00CE692D">
              <w:rPr>
                <w:rFonts w:ascii="Arial" w:hAnsi="Arial" w:cs="Arial"/>
                <w:bCs/>
                <w:color w:val="000000"/>
              </w:rPr>
              <w:t>NVMe</w:t>
            </w:r>
            <w:proofErr w:type="spellEnd"/>
            <w:r w:rsidR="00CE692D" w:rsidRPr="00CE692D">
              <w:rPr>
                <w:rFonts w:ascii="Arial" w:hAnsi="Arial" w:cs="Arial"/>
                <w:bCs/>
                <w:color w:val="000000"/>
              </w:rPr>
              <w:t xml:space="preserve">, umożliwiający odtworzenie systemu operacyjnego fabrycznie zainstalowanego na komputerze po awarii </w:t>
            </w:r>
          </w:p>
          <w:p w14:paraId="01967907" w14:textId="77777777" w:rsidR="000A68B2" w:rsidRPr="00AE1BEF" w:rsidRDefault="00CE692D" w:rsidP="00296153">
            <w:pPr>
              <w:pStyle w:val="paragraph"/>
              <w:spacing w:before="0" w:beforeAutospacing="0" w:after="0" w:afterAutospacing="0" w:line="24" w:lineRule="atLeast"/>
              <w:textAlignment w:val="baseline"/>
              <w:rPr>
                <w:rFonts w:ascii="Arial" w:hAnsi="Arial" w:cs="Arial"/>
                <w:b/>
                <w:color w:val="000000"/>
              </w:rPr>
            </w:pPr>
            <w:r w:rsidRPr="00AE1BEF">
              <w:rPr>
                <w:rFonts w:ascii="Arial" w:hAnsi="Arial" w:cs="Arial"/>
                <w:b/>
                <w:color w:val="000000"/>
              </w:rPr>
              <w:t>Karta graficzn</w:t>
            </w:r>
            <w:r w:rsidR="000A68B2" w:rsidRPr="00AE1BEF">
              <w:rPr>
                <w:rFonts w:ascii="Arial" w:hAnsi="Arial" w:cs="Arial"/>
                <w:b/>
                <w:color w:val="000000"/>
              </w:rPr>
              <w:t>a</w:t>
            </w:r>
          </w:p>
          <w:p w14:paraId="04ADC3B5" w14:textId="77777777" w:rsidR="00CE692D" w:rsidRPr="00CE692D" w:rsidRDefault="00CE692D" w:rsidP="000A68B2">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Zintegrowana karta graficzna wykorzystująca pamięć RAM systemu dynamicznie przydzielaną na potrzeby grafiki w trybie UMA (</w:t>
            </w:r>
            <w:proofErr w:type="spellStart"/>
            <w:r w:rsidRPr="00CE692D">
              <w:rPr>
                <w:rFonts w:ascii="Arial" w:hAnsi="Arial" w:cs="Arial"/>
                <w:bCs/>
                <w:color w:val="000000"/>
              </w:rPr>
              <w:t>Unified</w:t>
            </w:r>
            <w:proofErr w:type="spellEnd"/>
            <w:r w:rsidRPr="00CE692D">
              <w:rPr>
                <w:rFonts w:ascii="Arial" w:hAnsi="Arial" w:cs="Arial"/>
                <w:bCs/>
                <w:color w:val="000000"/>
              </w:rPr>
              <w:t xml:space="preserve"> Memory Access) – z możliwością dynamicznego przydzielenia pamięci</w:t>
            </w:r>
          </w:p>
          <w:p w14:paraId="1939B925" w14:textId="77777777" w:rsidR="000A68B2" w:rsidRPr="00AE1BEF" w:rsidRDefault="00CE692D" w:rsidP="00296153">
            <w:pPr>
              <w:pStyle w:val="paragraph"/>
              <w:spacing w:before="0" w:beforeAutospacing="0" w:after="0" w:afterAutospacing="0" w:line="24" w:lineRule="atLeast"/>
              <w:textAlignment w:val="baseline"/>
              <w:rPr>
                <w:rFonts w:ascii="Arial" w:hAnsi="Arial" w:cs="Arial"/>
                <w:b/>
                <w:color w:val="000000"/>
              </w:rPr>
            </w:pPr>
            <w:r w:rsidRPr="00AE1BEF">
              <w:rPr>
                <w:rFonts w:ascii="Arial" w:hAnsi="Arial" w:cs="Arial"/>
                <w:b/>
                <w:color w:val="000000"/>
              </w:rPr>
              <w:t>Audio/Video</w:t>
            </w:r>
          </w:p>
          <w:p w14:paraId="56807CDE"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Wbudowana, zgodna z HD Audio, wbudowane głośniki stereo 2 x 3W, wbudowany mikrofon, wbudowana kamera 5MP + IR z wbudowaną przesłoną mechaniczną umożliwiającą jej fizyczne zasłonięcia</w:t>
            </w:r>
            <w:r w:rsidR="000A68B2">
              <w:rPr>
                <w:rFonts w:ascii="Arial" w:hAnsi="Arial" w:cs="Arial"/>
                <w:bCs/>
                <w:color w:val="000000"/>
              </w:rPr>
              <w:t>, m</w:t>
            </w:r>
            <w:r w:rsidRPr="00CE692D">
              <w:rPr>
                <w:rFonts w:ascii="Arial" w:hAnsi="Arial" w:cs="Arial"/>
                <w:bCs/>
                <w:color w:val="000000"/>
              </w:rPr>
              <w:t>ożliwość podłączenia zewnętrznego monitora wraz ze wsparciem rozdzielczości 4K w min. 30Hz</w:t>
            </w:r>
          </w:p>
          <w:p w14:paraId="1A43229B" w14:textId="77777777" w:rsidR="000A68B2" w:rsidRPr="00AE1BEF" w:rsidRDefault="00CE692D" w:rsidP="00296153">
            <w:pPr>
              <w:pStyle w:val="paragraph"/>
              <w:spacing w:before="0" w:beforeAutospacing="0" w:after="0" w:afterAutospacing="0" w:line="24" w:lineRule="atLeast"/>
              <w:textAlignment w:val="baseline"/>
              <w:rPr>
                <w:rFonts w:ascii="Arial" w:hAnsi="Arial" w:cs="Arial"/>
                <w:b/>
                <w:color w:val="000000"/>
              </w:rPr>
            </w:pPr>
            <w:r w:rsidRPr="00AE1BEF">
              <w:rPr>
                <w:rFonts w:ascii="Arial" w:hAnsi="Arial" w:cs="Arial"/>
                <w:b/>
                <w:color w:val="000000"/>
              </w:rPr>
              <w:t>Karta sieciowa</w:t>
            </w:r>
          </w:p>
          <w:p w14:paraId="1C9344B7"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xml:space="preserve">LAN 10/100/1000 </w:t>
            </w:r>
            <w:proofErr w:type="spellStart"/>
            <w:r w:rsidRPr="00CE692D">
              <w:rPr>
                <w:rFonts w:ascii="Arial" w:hAnsi="Arial" w:cs="Arial"/>
                <w:bCs/>
                <w:color w:val="000000"/>
              </w:rPr>
              <w:t>Mbit</w:t>
            </w:r>
            <w:proofErr w:type="spellEnd"/>
            <w:r w:rsidRPr="00CE692D">
              <w:rPr>
                <w:rFonts w:ascii="Arial" w:hAnsi="Arial" w:cs="Arial"/>
                <w:bCs/>
                <w:color w:val="000000"/>
              </w:rPr>
              <w:t>/s z funkcją Wake on LAN</w:t>
            </w:r>
            <w:r w:rsidR="000A68B2">
              <w:rPr>
                <w:rFonts w:ascii="Arial" w:hAnsi="Arial" w:cs="Arial"/>
                <w:bCs/>
                <w:color w:val="000000"/>
              </w:rPr>
              <w:t xml:space="preserve"> </w:t>
            </w:r>
            <w:proofErr w:type="spellStart"/>
            <w:r w:rsidRPr="00CE692D">
              <w:rPr>
                <w:rFonts w:ascii="Arial" w:hAnsi="Arial" w:cs="Arial"/>
                <w:bCs/>
                <w:color w:val="000000"/>
              </w:rPr>
              <w:t>WiFi</w:t>
            </w:r>
            <w:proofErr w:type="spellEnd"/>
            <w:r w:rsidRPr="00CE692D">
              <w:rPr>
                <w:rFonts w:ascii="Arial" w:hAnsi="Arial" w:cs="Arial"/>
                <w:bCs/>
                <w:color w:val="000000"/>
              </w:rPr>
              <w:t xml:space="preserve"> 6 + Bluetooth min. 5.2</w:t>
            </w:r>
          </w:p>
          <w:p w14:paraId="58BFE0FE" w14:textId="77777777" w:rsidR="000A68B2" w:rsidRPr="00AE1BEF" w:rsidRDefault="00CE692D" w:rsidP="00296153">
            <w:pPr>
              <w:pStyle w:val="paragraph"/>
              <w:spacing w:before="0" w:beforeAutospacing="0" w:after="0" w:afterAutospacing="0" w:line="24" w:lineRule="atLeast"/>
              <w:textAlignment w:val="baseline"/>
              <w:rPr>
                <w:rFonts w:ascii="Arial" w:hAnsi="Arial" w:cs="Arial"/>
                <w:b/>
                <w:color w:val="000000"/>
              </w:rPr>
            </w:pPr>
            <w:r w:rsidRPr="00AE1BEF">
              <w:rPr>
                <w:rFonts w:ascii="Arial" w:hAnsi="Arial" w:cs="Arial"/>
                <w:b/>
                <w:color w:val="000000"/>
              </w:rPr>
              <w:t>Porty/złącza</w:t>
            </w:r>
            <w:r w:rsidRPr="00AE1BEF">
              <w:rPr>
                <w:rFonts w:ascii="Arial" w:hAnsi="Arial" w:cs="Arial"/>
                <w:b/>
                <w:color w:val="000000"/>
              </w:rPr>
              <w:tab/>
            </w:r>
          </w:p>
          <w:p w14:paraId="5427592C" w14:textId="77777777" w:rsidR="00CE692D" w:rsidRPr="00CE692D" w:rsidRDefault="00CE692D" w:rsidP="000A68B2">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Wbudowane (minimum): HDMI-in 1.4, HDMI-out 2.1, 4 x USB z czego min. 2 x USB3.2 w tym min. 1x USB typ C, 1 x RJ 45 (LAN), 1 x wyjście na słuchawki/wejście na mikrofon (</w:t>
            </w:r>
            <w:proofErr w:type="spellStart"/>
            <w:r w:rsidRPr="00CE692D">
              <w:rPr>
                <w:rFonts w:ascii="Arial" w:hAnsi="Arial" w:cs="Arial"/>
                <w:bCs/>
                <w:color w:val="000000"/>
              </w:rPr>
              <w:t>combo</w:t>
            </w:r>
            <w:proofErr w:type="spellEnd"/>
            <w:r w:rsidRPr="00CE692D">
              <w:rPr>
                <w:rFonts w:ascii="Arial" w:hAnsi="Arial" w:cs="Arial"/>
                <w:bCs/>
                <w:color w:val="000000"/>
              </w:rPr>
              <w:t>). Wymagana ilość portów nie może być osiągnięta w wyniku stosowania konwerterów, przejściówek itp.</w:t>
            </w:r>
          </w:p>
          <w:p w14:paraId="0494D237" w14:textId="77777777" w:rsidR="000A68B2" w:rsidRPr="00AE1BEF" w:rsidRDefault="00CE692D" w:rsidP="00296153">
            <w:pPr>
              <w:pStyle w:val="paragraph"/>
              <w:spacing w:before="0" w:beforeAutospacing="0" w:after="0" w:afterAutospacing="0" w:line="24" w:lineRule="atLeast"/>
              <w:textAlignment w:val="baseline"/>
              <w:rPr>
                <w:rFonts w:ascii="Arial" w:hAnsi="Arial" w:cs="Arial"/>
                <w:b/>
                <w:color w:val="000000"/>
              </w:rPr>
            </w:pPr>
            <w:r w:rsidRPr="00AE1BEF">
              <w:rPr>
                <w:rFonts w:ascii="Arial" w:hAnsi="Arial" w:cs="Arial"/>
                <w:b/>
                <w:color w:val="000000"/>
              </w:rPr>
              <w:t>Klawiatura/mysz</w:t>
            </w:r>
          </w:p>
          <w:p w14:paraId="5C514AAA" w14:textId="77777777" w:rsidR="00CE692D" w:rsidRPr="00CE692D" w:rsidRDefault="000A68B2" w:rsidP="000A68B2">
            <w:pPr>
              <w:pStyle w:val="paragraph"/>
              <w:spacing w:before="0" w:beforeAutospacing="0" w:after="0" w:afterAutospacing="0" w:line="24" w:lineRule="atLeast"/>
              <w:textAlignment w:val="baseline"/>
              <w:rPr>
                <w:rFonts w:ascii="Arial" w:hAnsi="Arial" w:cs="Arial"/>
                <w:bCs/>
                <w:color w:val="000000"/>
              </w:rPr>
            </w:pPr>
            <w:r>
              <w:rPr>
                <w:rFonts w:ascii="Arial" w:hAnsi="Arial" w:cs="Arial"/>
                <w:bCs/>
                <w:color w:val="000000"/>
              </w:rPr>
              <w:t>bez</w:t>
            </w:r>
            <w:r w:rsidR="00CE692D" w:rsidRPr="00CE692D">
              <w:rPr>
                <w:rFonts w:ascii="Arial" w:hAnsi="Arial" w:cs="Arial"/>
                <w:bCs/>
                <w:color w:val="000000"/>
              </w:rPr>
              <w:t xml:space="preserve">przewodowa </w:t>
            </w:r>
            <w:r>
              <w:rPr>
                <w:rFonts w:ascii="Arial" w:hAnsi="Arial" w:cs="Arial"/>
                <w:bCs/>
                <w:color w:val="000000"/>
              </w:rPr>
              <w:t xml:space="preserve">klawiatura </w:t>
            </w:r>
            <w:r w:rsidR="00CE692D" w:rsidRPr="00CE692D">
              <w:rPr>
                <w:rFonts w:ascii="Arial" w:hAnsi="Arial" w:cs="Arial"/>
                <w:bCs/>
                <w:color w:val="000000"/>
              </w:rPr>
              <w:t>w układzie US</w:t>
            </w:r>
          </w:p>
          <w:p w14:paraId="35AA4EEC" w14:textId="2D69DCB1" w:rsidR="00CE692D" w:rsidRPr="00CE692D" w:rsidRDefault="000A68B2" w:rsidP="00CE692D">
            <w:pPr>
              <w:pStyle w:val="paragraph"/>
              <w:spacing w:before="0" w:beforeAutospacing="0" w:after="0" w:afterAutospacing="0" w:line="24" w:lineRule="atLeast"/>
              <w:textAlignment w:val="baseline"/>
              <w:rPr>
                <w:rFonts w:ascii="Arial" w:hAnsi="Arial" w:cs="Arial"/>
                <w:bCs/>
                <w:color w:val="000000"/>
              </w:rPr>
            </w:pPr>
            <w:r>
              <w:rPr>
                <w:rFonts w:ascii="Arial" w:hAnsi="Arial" w:cs="Arial"/>
                <w:bCs/>
                <w:color w:val="000000"/>
              </w:rPr>
              <w:t>bezp</w:t>
            </w:r>
            <w:r w:rsidR="00CE692D" w:rsidRPr="00CE692D">
              <w:rPr>
                <w:rFonts w:ascii="Arial" w:hAnsi="Arial" w:cs="Arial"/>
                <w:bCs/>
                <w:color w:val="000000"/>
              </w:rPr>
              <w:t>rzewodowa mysz z rolką (</w:t>
            </w:r>
            <w:proofErr w:type="spellStart"/>
            <w:r w:rsidR="00CE692D" w:rsidRPr="00CE692D">
              <w:rPr>
                <w:rFonts w:ascii="Arial" w:hAnsi="Arial" w:cs="Arial"/>
                <w:bCs/>
                <w:color w:val="000000"/>
              </w:rPr>
              <w:t>scroll</w:t>
            </w:r>
            <w:proofErr w:type="spellEnd"/>
            <w:r w:rsidR="00CE692D" w:rsidRPr="00CE692D">
              <w:rPr>
                <w:rFonts w:ascii="Arial" w:hAnsi="Arial" w:cs="Arial"/>
                <w:bCs/>
                <w:color w:val="000000"/>
              </w:rPr>
              <w:t xml:space="preserve">) </w:t>
            </w:r>
          </w:p>
          <w:p w14:paraId="61A2948A" w14:textId="77777777" w:rsidR="000A68B2" w:rsidRPr="00AE1BEF" w:rsidRDefault="00CE692D" w:rsidP="00296153">
            <w:pPr>
              <w:pStyle w:val="paragraph"/>
              <w:spacing w:before="0" w:beforeAutospacing="0" w:after="0" w:afterAutospacing="0" w:line="24" w:lineRule="atLeast"/>
              <w:textAlignment w:val="baseline"/>
              <w:rPr>
                <w:rFonts w:ascii="Arial" w:hAnsi="Arial" w:cs="Arial"/>
                <w:b/>
                <w:color w:val="000000"/>
              </w:rPr>
            </w:pPr>
            <w:r w:rsidRPr="00AE1BEF">
              <w:rPr>
                <w:rFonts w:ascii="Arial" w:hAnsi="Arial" w:cs="Arial"/>
                <w:b/>
                <w:color w:val="000000"/>
              </w:rPr>
              <w:t>Zasilacz</w:t>
            </w:r>
          </w:p>
          <w:p w14:paraId="5F7858FD" w14:textId="2297E1B3" w:rsidR="00774DF8" w:rsidRDefault="00CE692D" w:rsidP="00296153">
            <w:pPr>
              <w:pStyle w:val="paragraph"/>
              <w:spacing w:before="0" w:beforeAutospacing="0" w:after="0" w:afterAutospacing="0" w:line="24" w:lineRule="atLeast"/>
              <w:textAlignment w:val="baseline"/>
              <w:rPr>
                <w:rFonts w:ascii="Arial" w:hAnsi="Arial" w:cs="Arial"/>
                <w:b/>
                <w:color w:val="000000"/>
              </w:rPr>
            </w:pPr>
            <w:r w:rsidRPr="00CE692D">
              <w:rPr>
                <w:rFonts w:ascii="Arial" w:hAnsi="Arial" w:cs="Arial"/>
                <w:bCs/>
                <w:color w:val="000000"/>
              </w:rPr>
              <w:lastRenderedPageBreak/>
              <w:t xml:space="preserve">Zasilacz o sprawności minimum 89% o mocy nie większej niż 90W. </w:t>
            </w:r>
          </w:p>
          <w:p w14:paraId="051A7FB9" w14:textId="77777777" w:rsidR="00276CE7" w:rsidRDefault="00276CE7" w:rsidP="00296153">
            <w:pPr>
              <w:pStyle w:val="paragraph"/>
              <w:spacing w:before="0" w:beforeAutospacing="0" w:after="0" w:afterAutospacing="0" w:line="24" w:lineRule="atLeast"/>
              <w:textAlignment w:val="baseline"/>
              <w:rPr>
                <w:rFonts w:ascii="Arial" w:hAnsi="Arial" w:cs="Arial"/>
                <w:b/>
                <w:color w:val="000000"/>
              </w:rPr>
            </w:pPr>
          </w:p>
          <w:p w14:paraId="495E160B" w14:textId="77777777" w:rsidR="00276CE7" w:rsidRDefault="00276CE7" w:rsidP="00296153">
            <w:pPr>
              <w:pStyle w:val="paragraph"/>
              <w:spacing w:before="0" w:beforeAutospacing="0" w:after="0" w:afterAutospacing="0" w:line="24" w:lineRule="atLeast"/>
              <w:textAlignment w:val="baseline"/>
              <w:rPr>
                <w:rFonts w:ascii="Arial" w:hAnsi="Arial" w:cs="Arial"/>
                <w:b/>
                <w:color w:val="000000"/>
              </w:rPr>
            </w:pPr>
          </w:p>
          <w:p w14:paraId="103CB420" w14:textId="64A281E5" w:rsidR="000A68B2" w:rsidRPr="00AE1BEF" w:rsidRDefault="00CE692D" w:rsidP="00296153">
            <w:pPr>
              <w:pStyle w:val="paragraph"/>
              <w:spacing w:before="0" w:beforeAutospacing="0" w:after="0" w:afterAutospacing="0" w:line="24" w:lineRule="atLeast"/>
              <w:textAlignment w:val="baseline"/>
              <w:rPr>
                <w:rFonts w:ascii="Arial" w:hAnsi="Arial" w:cs="Arial"/>
                <w:b/>
                <w:color w:val="000000"/>
              </w:rPr>
            </w:pPr>
            <w:r w:rsidRPr="00AE1BEF">
              <w:rPr>
                <w:rFonts w:ascii="Arial" w:hAnsi="Arial" w:cs="Arial"/>
                <w:b/>
                <w:color w:val="000000"/>
              </w:rPr>
              <w:t>System operacyjny</w:t>
            </w:r>
            <w:r w:rsidRPr="00AE1BEF">
              <w:rPr>
                <w:rFonts w:ascii="Arial" w:hAnsi="Arial" w:cs="Arial"/>
                <w:b/>
                <w:color w:val="000000"/>
              </w:rPr>
              <w:tab/>
            </w:r>
          </w:p>
          <w:p w14:paraId="4024A6AA" w14:textId="77777777" w:rsidR="00783719" w:rsidRDefault="001067B7" w:rsidP="000A68B2">
            <w:pPr>
              <w:pStyle w:val="paragraph"/>
              <w:tabs>
                <w:tab w:val="left" w:pos="246"/>
              </w:tabs>
              <w:spacing w:before="0" w:beforeAutospacing="0" w:after="0" w:afterAutospacing="0" w:line="24" w:lineRule="atLeast"/>
              <w:textAlignment w:val="baseline"/>
              <w:rPr>
                <w:rFonts w:ascii="Arial" w:hAnsi="Arial" w:cs="Arial"/>
                <w:bCs/>
                <w:color w:val="000000"/>
              </w:rPr>
            </w:pPr>
            <w:r w:rsidRPr="001067B7">
              <w:rPr>
                <w:rFonts w:ascii="Arial" w:hAnsi="Arial" w:cs="Arial"/>
                <w:bCs/>
                <w:color w:val="000000"/>
              </w:rPr>
              <w:t>Microsoft Windows 11 Pro 64 bit lub inny system operacyjny klasy PC, który spełnia następujące wymagania poprzez wbudowane mechanizmy, bez użycia dodatkowych aplikacji:</w:t>
            </w:r>
          </w:p>
          <w:p w14:paraId="03D6FA55" w14:textId="0969EFE4" w:rsidR="00CE692D" w:rsidRPr="00CE692D" w:rsidRDefault="00CE692D" w:rsidP="000A68B2">
            <w:pPr>
              <w:pStyle w:val="paragraph"/>
              <w:tabs>
                <w:tab w:val="left" w:pos="246"/>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1.</w:t>
            </w:r>
            <w:r w:rsidRPr="00CE692D">
              <w:rPr>
                <w:rFonts w:ascii="Arial" w:hAnsi="Arial" w:cs="Arial"/>
                <w:bCs/>
                <w:color w:val="000000"/>
              </w:rPr>
              <w:tab/>
              <w:t>Dostępne dwa rodzaje graficznego interfejsu użytkownika:</w:t>
            </w:r>
          </w:p>
          <w:p w14:paraId="694E4606" w14:textId="77777777" w:rsidR="00CE692D" w:rsidRPr="00CE692D" w:rsidRDefault="000A68B2">
            <w:pPr>
              <w:pStyle w:val="paragraph"/>
              <w:numPr>
                <w:ilvl w:val="0"/>
                <w:numId w:val="2"/>
              </w:numPr>
              <w:spacing w:before="0" w:beforeAutospacing="0" w:after="0" w:afterAutospacing="0" w:line="24" w:lineRule="atLeast"/>
              <w:textAlignment w:val="baseline"/>
              <w:rPr>
                <w:rFonts w:ascii="Arial" w:hAnsi="Arial" w:cs="Arial"/>
                <w:bCs/>
                <w:color w:val="000000"/>
              </w:rPr>
            </w:pPr>
            <w:r>
              <w:rPr>
                <w:rFonts w:ascii="Arial" w:hAnsi="Arial" w:cs="Arial"/>
                <w:bCs/>
                <w:color w:val="000000"/>
              </w:rPr>
              <w:t>k</w:t>
            </w:r>
            <w:r w:rsidR="00CE692D" w:rsidRPr="00CE692D">
              <w:rPr>
                <w:rFonts w:ascii="Arial" w:hAnsi="Arial" w:cs="Arial"/>
                <w:bCs/>
                <w:color w:val="000000"/>
              </w:rPr>
              <w:t>lasyczny, umożliwiający obsługę przy pomocy klawiatury i myszy,</w:t>
            </w:r>
          </w:p>
          <w:p w14:paraId="7AE14864" w14:textId="77777777" w:rsidR="00CE692D" w:rsidRPr="00CE692D" w:rsidRDefault="000A68B2">
            <w:pPr>
              <w:pStyle w:val="paragraph"/>
              <w:numPr>
                <w:ilvl w:val="0"/>
                <w:numId w:val="2"/>
              </w:numPr>
              <w:spacing w:before="0" w:beforeAutospacing="0" w:after="0" w:afterAutospacing="0" w:line="24" w:lineRule="atLeast"/>
              <w:textAlignment w:val="baseline"/>
              <w:rPr>
                <w:rFonts w:ascii="Arial" w:hAnsi="Arial" w:cs="Arial"/>
                <w:bCs/>
                <w:color w:val="000000"/>
              </w:rPr>
            </w:pPr>
            <w:r>
              <w:rPr>
                <w:rFonts w:ascii="Arial" w:hAnsi="Arial" w:cs="Arial"/>
                <w:bCs/>
                <w:color w:val="000000"/>
              </w:rPr>
              <w:t>d</w:t>
            </w:r>
            <w:r w:rsidR="00CE692D" w:rsidRPr="00CE692D">
              <w:rPr>
                <w:rFonts w:ascii="Arial" w:hAnsi="Arial" w:cs="Arial"/>
                <w:bCs/>
                <w:color w:val="000000"/>
              </w:rPr>
              <w:t>otykowy umożliwiający sterowanie dotykiem na urządzeniach typu tablet lub monitorach dotykowych</w:t>
            </w:r>
          </w:p>
          <w:p w14:paraId="2FA319F8" w14:textId="77777777" w:rsidR="00CE692D" w:rsidRPr="00CE692D" w:rsidRDefault="00CE692D" w:rsidP="000A68B2">
            <w:pPr>
              <w:pStyle w:val="paragraph"/>
              <w:tabs>
                <w:tab w:val="left" w:pos="246"/>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2.</w:t>
            </w:r>
            <w:r w:rsidRPr="00CE692D">
              <w:rPr>
                <w:rFonts w:ascii="Arial" w:hAnsi="Arial" w:cs="Arial"/>
                <w:bCs/>
                <w:color w:val="000000"/>
              </w:rPr>
              <w:tab/>
              <w:t>Funkcje związane z obsługą komputerów typu tablet, z wbudowanym modułem „uczenia się” pisma użytkownika – obsługa języka polskiego</w:t>
            </w:r>
          </w:p>
          <w:p w14:paraId="1F27F977" w14:textId="77777777" w:rsidR="00CE692D" w:rsidRPr="00CE692D" w:rsidRDefault="00CE692D" w:rsidP="000A68B2">
            <w:pPr>
              <w:pStyle w:val="paragraph"/>
              <w:tabs>
                <w:tab w:val="left" w:pos="246"/>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3.</w:t>
            </w:r>
            <w:r w:rsidRPr="00CE692D">
              <w:rPr>
                <w:rFonts w:ascii="Arial" w:hAnsi="Arial" w:cs="Arial"/>
                <w:bCs/>
                <w:color w:val="000000"/>
              </w:rPr>
              <w:tab/>
              <w:t>Interfejs użytkownika dostępny w wielu językach do wyboru – w tym polskim i angielskim</w:t>
            </w:r>
          </w:p>
          <w:p w14:paraId="5B9A10D0" w14:textId="77777777" w:rsidR="00CE692D" w:rsidRPr="00CE692D" w:rsidRDefault="00CE692D" w:rsidP="000A68B2">
            <w:pPr>
              <w:pStyle w:val="paragraph"/>
              <w:tabs>
                <w:tab w:val="left" w:pos="246"/>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4.</w:t>
            </w:r>
            <w:r w:rsidRPr="00CE692D">
              <w:rPr>
                <w:rFonts w:ascii="Arial" w:hAnsi="Arial" w:cs="Arial"/>
                <w:bCs/>
                <w:color w:val="000000"/>
              </w:rPr>
              <w:tab/>
              <w:t>Możliwość tworzenia pulpitów wirtualnych, przenoszenia aplikacji pomiędzy pulpitami i przełączanie się pomiędzy pulpitami za pomocą skrótów klawiaturowych lub GUI.</w:t>
            </w:r>
          </w:p>
          <w:p w14:paraId="4083D973" w14:textId="77777777" w:rsidR="00CE692D" w:rsidRPr="00CE692D" w:rsidRDefault="00CE692D" w:rsidP="000A68B2">
            <w:pPr>
              <w:pStyle w:val="paragraph"/>
              <w:tabs>
                <w:tab w:val="left" w:pos="246"/>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5.</w:t>
            </w:r>
            <w:r w:rsidRPr="00CE692D">
              <w:rPr>
                <w:rFonts w:ascii="Arial" w:hAnsi="Arial" w:cs="Arial"/>
                <w:bCs/>
                <w:color w:val="000000"/>
              </w:rPr>
              <w:tab/>
              <w:t>Wbudowane w system operacyjny minimum dwie przeglądarki Internetowe</w:t>
            </w:r>
          </w:p>
          <w:p w14:paraId="1D39DB1C" w14:textId="77777777" w:rsidR="00CE692D" w:rsidRPr="00CE692D" w:rsidRDefault="00CE692D" w:rsidP="000A68B2">
            <w:pPr>
              <w:pStyle w:val="paragraph"/>
              <w:tabs>
                <w:tab w:val="left" w:pos="246"/>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6.</w:t>
            </w:r>
            <w:r w:rsidRPr="00CE692D">
              <w:rPr>
                <w:rFonts w:ascii="Arial" w:hAnsi="Arial" w:cs="Arial"/>
                <w:bCs/>
                <w:color w:val="000000"/>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4F977BD7" w14:textId="77777777" w:rsidR="00CE692D" w:rsidRPr="00CE692D" w:rsidRDefault="00CE692D" w:rsidP="000A68B2">
            <w:pPr>
              <w:pStyle w:val="paragraph"/>
              <w:tabs>
                <w:tab w:val="left" w:pos="246"/>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7.</w:t>
            </w:r>
            <w:r w:rsidRPr="00CE692D">
              <w:rPr>
                <w:rFonts w:ascii="Arial" w:hAnsi="Arial" w:cs="Arial"/>
                <w:bCs/>
                <w:color w:val="000000"/>
              </w:rPr>
              <w:tab/>
              <w:t xml:space="preserve">Zlokalizowane w języku polskim, co najmniej następujące elementy: menu, pomoc, </w:t>
            </w:r>
            <w:r w:rsidR="000A68B2">
              <w:rPr>
                <w:rFonts w:ascii="Arial" w:hAnsi="Arial" w:cs="Arial"/>
                <w:bCs/>
                <w:color w:val="000000"/>
              </w:rPr>
              <w:t>k</w:t>
            </w:r>
            <w:r w:rsidRPr="00CE692D">
              <w:rPr>
                <w:rFonts w:ascii="Arial" w:hAnsi="Arial" w:cs="Arial"/>
                <w:bCs/>
                <w:color w:val="000000"/>
              </w:rPr>
              <w:t>omunikaty systemowe, menedżer plików.</w:t>
            </w:r>
          </w:p>
          <w:p w14:paraId="0176C991" w14:textId="77777777" w:rsidR="00CE692D" w:rsidRPr="00CE692D" w:rsidRDefault="00CE692D" w:rsidP="000A68B2">
            <w:pPr>
              <w:pStyle w:val="paragraph"/>
              <w:tabs>
                <w:tab w:val="left" w:pos="246"/>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8.</w:t>
            </w:r>
            <w:r w:rsidRPr="00CE692D">
              <w:rPr>
                <w:rFonts w:ascii="Arial" w:hAnsi="Arial" w:cs="Arial"/>
                <w:bCs/>
                <w:color w:val="000000"/>
              </w:rPr>
              <w:tab/>
              <w:t>Graficzne środowisko instalacji i konfiguracji dostępne w języku polskim</w:t>
            </w:r>
          </w:p>
          <w:p w14:paraId="451F66B7" w14:textId="77777777" w:rsidR="00CE692D" w:rsidRPr="00CE692D" w:rsidRDefault="00CE692D" w:rsidP="000A68B2">
            <w:pPr>
              <w:pStyle w:val="paragraph"/>
              <w:tabs>
                <w:tab w:val="left" w:pos="246"/>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9.</w:t>
            </w:r>
            <w:r w:rsidRPr="00CE692D">
              <w:rPr>
                <w:rFonts w:ascii="Arial" w:hAnsi="Arial" w:cs="Arial"/>
                <w:bCs/>
                <w:color w:val="000000"/>
              </w:rPr>
              <w:tab/>
              <w:t>Wbudowany system pomocy w języku polskim.</w:t>
            </w:r>
          </w:p>
          <w:p w14:paraId="60B4464F" w14:textId="77777777" w:rsidR="00CE692D" w:rsidRPr="00CE692D" w:rsidRDefault="00CE692D" w:rsidP="000A68B2">
            <w:pPr>
              <w:pStyle w:val="paragraph"/>
              <w:tabs>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10.</w:t>
            </w:r>
            <w:r w:rsidRPr="00CE692D">
              <w:rPr>
                <w:rFonts w:ascii="Arial" w:hAnsi="Arial" w:cs="Arial"/>
                <w:bCs/>
                <w:color w:val="000000"/>
              </w:rPr>
              <w:tab/>
              <w:t>Możliwość przystosowania stanowiska dla osób niepełnosprawnych (np. słabo widzących).</w:t>
            </w:r>
          </w:p>
          <w:p w14:paraId="7EFA231B" w14:textId="77777777" w:rsidR="00CE692D" w:rsidRPr="00CE692D" w:rsidRDefault="00CE692D" w:rsidP="000A68B2">
            <w:pPr>
              <w:pStyle w:val="paragraph"/>
              <w:tabs>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11.</w:t>
            </w:r>
            <w:r w:rsidRPr="00CE692D">
              <w:rPr>
                <w:rFonts w:ascii="Arial" w:hAnsi="Arial" w:cs="Arial"/>
                <w:bCs/>
                <w:color w:val="000000"/>
              </w:rPr>
              <w:tab/>
              <w:t>Możliwość dokonywania aktualizacji i poprawek systemu poprzez mechanizm zarządzany przez administratora systemu Zamawiającego.</w:t>
            </w:r>
          </w:p>
          <w:p w14:paraId="5D21BDEA" w14:textId="77777777" w:rsidR="00CE692D" w:rsidRPr="00CE692D" w:rsidRDefault="00CE692D" w:rsidP="000A68B2">
            <w:pPr>
              <w:pStyle w:val="paragraph"/>
              <w:tabs>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lastRenderedPageBreak/>
              <w:t>12.</w:t>
            </w:r>
            <w:r w:rsidRPr="00CE692D">
              <w:rPr>
                <w:rFonts w:ascii="Arial" w:hAnsi="Arial" w:cs="Arial"/>
                <w:bCs/>
                <w:color w:val="000000"/>
              </w:rPr>
              <w:tab/>
              <w:t xml:space="preserve">Możliwość dostarczania poprawek do systemu operacyjnego w modelu </w:t>
            </w:r>
            <w:proofErr w:type="spellStart"/>
            <w:r w:rsidRPr="00CE692D">
              <w:rPr>
                <w:rFonts w:ascii="Arial" w:hAnsi="Arial" w:cs="Arial"/>
                <w:bCs/>
                <w:color w:val="000000"/>
              </w:rPr>
              <w:t>peer</w:t>
            </w:r>
            <w:proofErr w:type="spellEnd"/>
            <w:r w:rsidRPr="00CE692D">
              <w:rPr>
                <w:rFonts w:ascii="Arial" w:hAnsi="Arial" w:cs="Arial"/>
                <w:bCs/>
                <w:color w:val="000000"/>
              </w:rPr>
              <w:t>-to-</w:t>
            </w:r>
            <w:proofErr w:type="spellStart"/>
            <w:r w:rsidRPr="00CE692D">
              <w:rPr>
                <w:rFonts w:ascii="Arial" w:hAnsi="Arial" w:cs="Arial"/>
                <w:bCs/>
                <w:color w:val="000000"/>
              </w:rPr>
              <w:t>peer</w:t>
            </w:r>
            <w:proofErr w:type="spellEnd"/>
            <w:r w:rsidRPr="00CE692D">
              <w:rPr>
                <w:rFonts w:ascii="Arial" w:hAnsi="Arial" w:cs="Arial"/>
                <w:bCs/>
                <w:color w:val="000000"/>
              </w:rPr>
              <w:t>.</w:t>
            </w:r>
          </w:p>
          <w:p w14:paraId="727FA4A1" w14:textId="77777777" w:rsidR="00CE692D" w:rsidRPr="00CE692D" w:rsidRDefault="00CE692D" w:rsidP="000A68B2">
            <w:pPr>
              <w:pStyle w:val="paragraph"/>
              <w:tabs>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13.</w:t>
            </w:r>
            <w:r w:rsidRPr="00CE692D">
              <w:rPr>
                <w:rFonts w:ascii="Arial" w:hAnsi="Arial" w:cs="Arial"/>
                <w:bCs/>
                <w:color w:val="000000"/>
              </w:rPr>
              <w:tab/>
              <w:t>Możliwość sterowania czasem dostarczania nowych wersji systemu operacyjnego, możliwość centralnego opóźniania dostarczania nowej wersji o minimum 4 miesiące.</w:t>
            </w:r>
          </w:p>
          <w:p w14:paraId="25DBA089" w14:textId="77777777" w:rsidR="00CE692D" w:rsidRPr="00CE692D" w:rsidRDefault="00CE692D" w:rsidP="000A68B2">
            <w:pPr>
              <w:pStyle w:val="paragraph"/>
              <w:tabs>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14.</w:t>
            </w:r>
            <w:r w:rsidRPr="00CE692D">
              <w:rPr>
                <w:rFonts w:ascii="Arial" w:hAnsi="Arial" w:cs="Arial"/>
                <w:bCs/>
                <w:color w:val="000000"/>
              </w:rPr>
              <w:tab/>
              <w:t>Zabezpieczony hasłem hierarchiczny dostęp do systemu, konta i profile użytkowników zarządzane zdalnie; praca systemu w trybie ochrony kont użytkowników.</w:t>
            </w:r>
          </w:p>
          <w:p w14:paraId="75AA7EE8" w14:textId="77777777" w:rsidR="00CE692D" w:rsidRPr="00CE692D" w:rsidRDefault="00CE692D" w:rsidP="000A68B2">
            <w:pPr>
              <w:pStyle w:val="paragraph"/>
              <w:tabs>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15.</w:t>
            </w:r>
            <w:r w:rsidRPr="00CE692D">
              <w:rPr>
                <w:rFonts w:ascii="Arial" w:hAnsi="Arial" w:cs="Arial"/>
                <w:bCs/>
                <w:color w:val="000000"/>
              </w:rPr>
              <w:tab/>
              <w:t>Możliwość dołączenia systemu do usługi katalogowej on-</w:t>
            </w:r>
            <w:proofErr w:type="spellStart"/>
            <w:r w:rsidRPr="00CE692D">
              <w:rPr>
                <w:rFonts w:ascii="Arial" w:hAnsi="Arial" w:cs="Arial"/>
                <w:bCs/>
                <w:color w:val="000000"/>
              </w:rPr>
              <w:t>premise</w:t>
            </w:r>
            <w:proofErr w:type="spellEnd"/>
            <w:r w:rsidRPr="00CE692D">
              <w:rPr>
                <w:rFonts w:ascii="Arial" w:hAnsi="Arial" w:cs="Arial"/>
                <w:bCs/>
                <w:color w:val="000000"/>
              </w:rPr>
              <w:t xml:space="preserve"> lub w chmurze.</w:t>
            </w:r>
          </w:p>
          <w:p w14:paraId="28D39400" w14:textId="77777777" w:rsidR="00CE692D" w:rsidRPr="00CE692D" w:rsidRDefault="00CE692D" w:rsidP="000A68B2">
            <w:pPr>
              <w:pStyle w:val="paragraph"/>
              <w:tabs>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16.</w:t>
            </w:r>
            <w:r w:rsidRPr="00CE692D">
              <w:rPr>
                <w:rFonts w:ascii="Arial" w:hAnsi="Arial" w:cs="Arial"/>
                <w:bCs/>
                <w:color w:val="000000"/>
              </w:rPr>
              <w:tab/>
              <w:t>Umożliwienie zablokowania urządzenia w ramach danego konta tylko do uruchamiania wybranej aplikacji - tryb "kiosk".</w:t>
            </w:r>
          </w:p>
          <w:p w14:paraId="57E19871" w14:textId="77777777" w:rsidR="00CE692D" w:rsidRPr="00CE692D" w:rsidRDefault="00CE692D" w:rsidP="000A68B2">
            <w:pPr>
              <w:pStyle w:val="paragraph"/>
              <w:tabs>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17.</w:t>
            </w:r>
            <w:r w:rsidRPr="00CE692D">
              <w:rPr>
                <w:rFonts w:ascii="Arial" w:hAnsi="Arial" w:cs="Arial"/>
                <w:bCs/>
                <w:color w:val="000000"/>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04A21C18" w14:textId="77777777" w:rsidR="00CE692D" w:rsidRPr="00CE692D" w:rsidRDefault="00CE692D" w:rsidP="00D41D88">
            <w:pPr>
              <w:pStyle w:val="paragraph"/>
              <w:tabs>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18.</w:t>
            </w:r>
            <w:r w:rsidRPr="00CE692D">
              <w:rPr>
                <w:rFonts w:ascii="Arial" w:hAnsi="Arial" w:cs="Arial"/>
                <w:bCs/>
                <w:color w:val="000000"/>
              </w:rPr>
              <w:tab/>
              <w:t>Zdalna pomoc i współdzielenie aplikacji – możliwość zdalnego przejęcia sesji zalogowanego użytkownika celem rozwiązania problemu z komputerem.</w:t>
            </w:r>
          </w:p>
          <w:p w14:paraId="5A1C6D8E" w14:textId="77777777" w:rsidR="00CE692D" w:rsidRPr="00CE692D" w:rsidRDefault="00CE692D" w:rsidP="00D41D88">
            <w:pPr>
              <w:pStyle w:val="paragraph"/>
              <w:tabs>
                <w:tab w:val="left" w:pos="0"/>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19.</w:t>
            </w:r>
            <w:r w:rsidRPr="00CE692D">
              <w:rPr>
                <w:rFonts w:ascii="Arial" w:hAnsi="Arial" w:cs="Arial"/>
                <w:bCs/>
                <w:color w:val="000000"/>
              </w:rPr>
              <w:tab/>
              <w:t xml:space="preserve">Transakcyjny system plików pozwalający na stosowanie przydziałów (ang. </w:t>
            </w:r>
            <w:proofErr w:type="spellStart"/>
            <w:r w:rsidRPr="00CE692D">
              <w:rPr>
                <w:rFonts w:ascii="Arial" w:hAnsi="Arial" w:cs="Arial"/>
                <w:bCs/>
                <w:color w:val="000000"/>
              </w:rPr>
              <w:t>quota</w:t>
            </w:r>
            <w:proofErr w:type="spellEnd"/>
            <w:r w:rsidRPr="00CE692D">
              <w:rPr>
                <w:rFonts w:ascii="Arial" w:hAnsi="Arial" w:cs="Arial"/>
                <w:bCs/>
                <w:color w:val="000000"/>
              </w:rPr>
              <w:t>) na dysku dla użytkowników oraz zapewniający większą niezawodność i pozwalający tworzyć kopie zapasowe.</w:t>
            </w:r>
          </w:p>
          <w:p w14:paraId="0FA3BA34" w14:textId="77777777" w:rsidR="00CE692D" w:rsidRPr="00CE692D" w:rsidRDefault="00CE692D" w:rsidP="00D41D88">
            <w:pPr>
              <w:pStyle w:val="paragraph"/>
              <w:tabs>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20.</w:t>
            </w:r>
            <w:r w:rsidRPr="00CE692D">
              <w:rPr>
                <w:rFonts w:ascii="Arial" w:hAnsi="Arial" w:cs="Arial"/>
                <w:bCs/>
                <w:color w:val="000000"/>
              </w:rPr>
              <w:tab/>
              <w:t>Oprogramowanie dla tworzenia kopii zapasowych (Backup); automatyczne wykonywanie kopii plików z możliwością automatycznego przywrócenia wersji wcześniejszej.</w:t>
            </w:r>
          </w:p>
          <w:p w14:paraId="172B19A9" w14:textId="77777777" w:rsidR="00CE692D" w:rsidRPr="00CE692D" w:rsidRDefault="00CE692D" w:rsidP="00D41D88">
            <w:pPr>
              <w:pStyle w:val="paragraph"/>
              <w:tabs>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21.</w:t>
            </w:r>
            <w:r w:rsidRPr="00CE692D">
              <w:rPr>
                <w:rFonts w:ascii="Arial" w:hAnsi="Arial" w:cs="Arial"/>
                <w:bCs/>
                <w:color w:val="000000"/>
              </w:rPr>
              <w:tab/>
              <w:t>Możliwość przywracania obrazu plików systemowych do uprzednio zapisanej postaci.</w:t>
            </w:r>
          </w:p>
          <w:p w14:paraId="6B8427C8" w14:textId="77777777" w:rsidR="00CE692D" w:rsidRPr="00CE692D" w:rsidRDefault="00CE692D" w:rsidP="00D41D88">
            <w:pPr>
              <w:pStyle w:val="paragraph"/>
              <w:tabs>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22.</w:t>
            </w:r>
            <w:r w:rsidRPr="00CE692D">
              <w:rPr>
                <w:rFonts w:ascii="Arial" w:hAnsi="Arial" w:cs="Arial"/>
                <w:bCs/>
                <w:color w:val="000000"/>
              </w:rPr>
              <w:tab/>
              <w:t>Możliwość przywracania systemu operacyjnego do stanu początkowego z pozostawieniem plików użytkownika.</w:t>
            </w:r>
          </w:p>
          <w:p w14:paraId="47F7171F" w14:textId="77777777" w:rsidR="00CE692D" w:rsidRPr="00CE692D" w:rsidRDefault="00CE692D" w:rsidP="00D41D88">
            <w:pPr>
              <w:pStyle w:val="paragraph"/>
              <w:tabs>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23.</w:t>
            </w:r>
            <w:r w:rsidRPr="00CE692D">
              <w:rPr>
                <w:rFonts w:ascii="Arial" w:hAnsi="Arial" w:cs="Arial"/>
                <w:bCs/>
                <w:color w:val="000000"/>
              </w:rPr>
              <w:tab/>
              <w:t>Możliwość blokowania lub dopuszczania dowolnych urządzeń peryferyjnych za pomocą polityk grupowych (np. przy użyciu numerów identyfikacyjnych sprzętu)."</w:t>
            </w:r>
          </w:p>
          <w:p w14:paraId="6D3ED6A7" w14:textId="77777777" w:rsidR="00CE692D" w:rsidRPr="00CE692D" w:rsidRDefault="00CE692D" w:rsidP="00D41D88">
            <w:pPr>
              <w:pStyle w:val="paragraph"/>
              <w:tabs>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24.</w:t>
            </w:r>
            <w:r w:rsidRPr="00CE692D">
              <w:rPr>
                <w:rFonts w:ascii="Arial" w:hAnsi="Arial" w:cs="Arial"/>
                <w:bCs/>
                <w:color w:val="000000"/>
              </w:rPr>
              <w:tab/>
              <w:t xml:space="preserve">Wbudowany mechanizm wirtualizacji typu </w:t>
            </w:r>
            <w:proofErr w:type="spellStart"/>
            <w:r w:rsidRPr="00CE692D">
              <w:rPr>
                <w:rFonts w:ascii="Arial" w:hAnsi="Arial" w:cs="Arial"/>
                <w:bCs/>
                <w:color w:val="000000"/>
              </w:rPr>
              <w:t>hypervisor</w:t>
            </w:r>
            <w:proofErr w:type="spellEnd"/>
            <w:r w:rsidRPr="00CE692D">
              <w:rPr>
                <w:rFonts w:ascii="Arial" w:hAnsi="Arial" w:cs="Arial"/>
                <w:bCs/>
                <w:color w:val="000000"/>
              </w:rPr>
              <w:t>."</w:t>
            </w:r>
          </w:p>
          <w:p w14:paraId="1EBDAF12" w14:textId="77777777" w:rsidR="00CE692D" w:rsidRPr="00CE692D" w:rsidRDefault="00CE692D" w:rsidP="00D41D88">
            <w:pPr>
              <w:pStyle w:val="paragraph"/>
              <w:tabs>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25.</w:t>
            </w:r>
            <w:r w:rsidRPr="00CE692D">
              <w:rPr>
                <w:rFonts w:ascii="Arial" w:hAnsi="Arial" w:cs="Arial"/>
                <w:bCs/>
                <w:color w:val="000000"/>
              </w:rPr>
              <w:tab/>
              <w:t>Wbudowana możliwość zdalnego dostępu do systemu i pracy zdalnej z wykorzystaniem pełnego interfejsu graficznego.</w:t>
            </w:r>
          </w:p>
          <w:p w14:paraId="6DF1F651" w14:textId="77777777" w:rsidR="00CE692D" w:rsidRPr="00CE692D" w:rsidRDefault="00CE692D" w:rsidP="00D41D88">
            <w:pPr>
              <w:pStyle w:val="paragraph"/>
              <w:tabs>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lastRenderedPageBreak/>
              <w:t>26.</w:t>
            </w:r>
            <w:r w:rsidRPr="00CE692D">
              <w:rPr>
                <w:rFonts w:ascii="Arial" w:hAnsi="Arial" w:cs="Arial"/>
                <w:bCs/>
                <w:color w:val="000000"/>
              </w:rPr>
              <w:tab/>
              <w:t>Dostępność bezpłatnych biuletynów bezpieczeństwa związanych z działaniem systemu operacyjnego.</w:t>
            </w:r>
          </w:p>
          <w:p w14:paraId="768364C7" w14:textId="77777777" w:rsidR="00CE692D" w:rsidRPr="00CE692D" w:rsidRDefault="00CE692D" w:rsidP="00D41D88">
            <w:pPr>
              <w:pStyle w:val="paragraph"/>
              <w:tabs>
                <w:tab w:val="left" w:pos="246"/>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27.</w:t>
            </w:r>
            <w:r w:rsidRPr="00CE692D">
              <w:rPr>
                <w:rFonts w:ascii="Arial" w:hAnsi="Arial" w:cs="Arial"/>
                <w:bCs/>
                <w:color w:val="000000"/>
              </w:rPr>
              <w:tab/>
              <w:t>Wbudowana zapora internetowa (firewall) dla ochrony połączeń internetowych, zintegrowana z systemem konsola do zarządzania ustawieniami zapory i regułami IP v4 i v6.</w:t>
            </w:r>
          </w:p>
          <w:p w14:paraId="29BE211A" w14:textId="77777777" w:rsidR="00CE692D" w:rsidRPr="00CE692D" w:rsidRDefault="00CE692D" w:rsidP="00D41D88">
            <w:pPr>
              <w:pStyle w:val="paragraph"/>
              <w:tabs>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28.</w:t>
            </w:r>
            <w:r w:rsidRPr="00CE692D">
              <w:rPr>
                <w:rFonts w:ascii="Arial" w:hAnsi="Arial" w:cs="Arial"/>
                <w:bCs/>
                <w:color w:val="000000"/>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7E08B131" w14:textId="77777777" w:rsidR="00CE692D" w:rsidRPr="00CE692D" w:rsidRDefault="00CE692D" w:rsidP="00D41D88">
            <w:pPr>
              <w:pStyle w:val="paragraph"/>
              <w:tabs>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29.</w:t>
            </w:r>
            <w:r w:rsidRPr="00CE692D">
              <w:rPr>
                <w:rFonts w:ascii="Arial" w:hAnsi="Arial" w:cs="Arial"/>
                <w:bCs/>
                <w:color w:val="000000"/>
              </w:rPr>
              <w:tab/>
              <w:t>Możliwość zdefiniowania zarządzanych aplikacji w taki sposób aby automatycznie szyfrowały pliki na poziomie systemu plików. Blokowanie bezpośredniego kopiowania treści między aplikacjami zarządzanymi a niezarządzanymi.</w:t>
            </w:r>
          </w:p>
          <w:p w14:paraId="2E82A155" w14:textId="77777777" w:rsidR="00CE692D" w:rsidRPr="00CE692D" w:rsidRDefault="00CE692D" w:rsidP="00D41D88">
            <w:pPr>
              <w:pStyle w:val="paragraph"/>
              <w:tabs>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30.</w:t>
            </w:r>
            <w:r w:rsidRPr="00CE692D">
              <w:rPr>
                <w:rFonts w:ascii="Arial" w:hAnsi="Arial" w:cs="Arial"/>
                <w:bCs/>
                <w:color w:val="000000"/>
              </w:rPr>
              <w:tab/>
              <w:t>Wbudowany system uwierzytelnienia dwuskładnikowego oparty o certyfikat lub klucz prywatny oraz PIN lub uwierzytelnienie biometryczne.</w:t>
            </w:r>
          </w:p>
          <w:p w14:paraId="64740F85" w14:textId="77777777" w:rsidR="00CE692D" w:rsidRPr="00CE692D" w:rsidRDefault="00CE692D" w:rsidP="00D41D88">
            <w:pPr>
              <w:pStyle w:val="paragraph"/>
              <w:tabs>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31.</w:t>
            </w:r>
            <w:r w:rsidRPr="00CE692D">
              <w:rPr>
                <w:rFonts w:ascii="Arial" w:hAnsi="Arial" w:cs="Arial"/>
                <w:bCs/>
                <w:color w:val="000000"/>
              </w:rPr>
              <w:tab/>
              <w:t>Wbudowane mechanizmy ochrony antywirusowej i przeciw złośliwemu oprogramowaniu z zapewnionymi bezpłatnymi aktualizacjami.</w:t>
            </w:r>
          </w:p>
          <w:p w14:paraId="538452C2" w14:textId="77777777" w:rsidR="00CE692D" w:rsidRPr="00CE692D" w:rsidRDefault="00CE692D" w:rsidP="00D41D88">
            <w:pPr>
              <w:pStyle w:val="paragraph"/>
              <w:tabs>
                <w:tab w:val="left" w:pos="388"/>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32.</w:t>
            </w:r>
            <w:r w:rsidRPr="00CE692D">
              <w:rPr>
                <w:rFonts w:ascii="Arial" w:hAnsi="Arial" w:cs="Arial"/>
                <w:bCs/>
                <w:color w:val="000000"/>
              </w:rPr>
              <w:tab/>
              <w:t>Wbudowany system szyfrowania dysku twardego ze wsparciem modułu TPM</w:t>
            </w:r>
          </w:p>
          <w:p w14:paraId="1667B678" w14:textId="77777777" w:rsidR="00CE692D" w:rsidRPr="00CE692D" w:rsidRDefault="00CE692D" w:rsidP="00D41D88">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33.Możliwość tworzenia i przechowywania kopii zapasowych kluczy odzyskiwania do szyfrowania dysku w usługach katalogowych.</w:t>
            </w:r>
          </w:p>
          <w:p w14:paraId="23CFD2D7"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34.Możliwość tworzenia wirtualnych kart inteligentnych.</w:t>
            </w:r>
          </w:p>
          <w:p w14:paraId="76D85340"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xml:space="preserve">35.Wsparcie dla </w:t>
            </w:r>
            <w:proofErr w:type="spellStart"/>
            <w:r w:rsidRPr="00CE692D">
              <w:rPr>
                <w:rFonts w:ascii="Arial" w:hAnsi="Arial" w:cs="Arial"/>
                <w:bCs/>
                <w:color w:val="000000"/>
              </w:rPr>
              <w:t>firmware</w:t>
            </w:r>
            <w:proofErr w:type="spellEnd"/>
            <w:r w:rsidRPr="00CE692D">
              <w:rPr>
                <w:rFonts w:ascii="Arial" w:hAnsi="Arial" w:cs="Arial"/>
                <w:bCs/>
                <w:color w:val="000000"/>
              </w:rPr>
              <w:t xml:space="preserve"> UEFI i funkcji bezpiecznego rozruchu (</w:t>
            </w:r>
            <w:proofErr w:type="spellStart"/>
            <w:r w:rsidRPr="00CE692D">
              <w:rPr>
                <w:rFonts w:ascii="Arial" w:hAnsi="Arial" w:cs="Arial"/>
                <w:bCs/>
                <w:color w:val="000000"/>
              </w:rPr>
              <w:t>Secure</w:t>
            </w:r>
            <w:proofErr w:type="spellEnd"/>
            <w:r w:rsidRPr="00CE692D">
              <w:rPr>
                <w:rFonts w:ascii="Arial" w:hAnsi="Arial" w:cs="Arial"/>
                <w:bCs/>
                <w:color w:val="000000"/>
              </w:rPr>
              <w:t xml:space="preserve"> </w:t>
            </w:r>
            <w:proofErr w:type="spellStart"/>
            <w:r w:rsidRPr="00CE692D">
              <w:rPr>
                <w:rFonts w:ascii="Arial" w:hAnsi="Arial" w:cs="Arial"/>
                <w:bCs/>
                <w:color w:val="000000"/>
              </w:rPr>
              <w:t>Boot</w:t>
            </w:r>
            <w:proofErr w:type="spellEnd"/>
            <w:r w:rsidRPr="00CE692D">
              <w:rPr>
                <w:rFonts w:ascii="Arial" w:hAnsi="Arial" w:cs="Arial"/>
                <w:bCs/>
                <w:color w:val="000000"/>
              </w:rPr>
              <w:t>)</w:t>
            </w:r>
          </w:p>
          <w:p w14:paraId="63FEB396"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xml:space="preserve">36.Wbudowany w system, wykorzystywany automatycznie przez wbudowane przeglądarki filtr </w:t>
            </w:r>
            <w:proofErr w:type="spellStart"/>
            <w:r w:rsidRPr="00CE692D">
              <w:rPr>
                <w:rFonts w:ascii="Arial" w:hAnsi="Arial" w:cs="Arial"/>
                <w:bCs/>
                <w:color w:val="000000"/>
              </w:rPr>
              <w:t>reputacyjny</w:t>
            </w:r>
            <w:proofErr w:type="spellEnd"/>
            <w:r w:rsidRPr="00CE692D">
              <w:rPr>
                <w:rFonts w:ascii="Arial" w:hAnsi="Arial" w:cs="Arial"/>
                <w:bCs/>
                <w:color w:val="000000"/>
              </w:rPr>
              <w:t xml:space="preserve"> URL.</w:t>
            </w:r>
          </w:p>
          <w:p w14:paraId="3D3C6CB7"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37.Wsparcie dla IPSEC oparte na politykach – wdrażanie IPSEC oparte na zestawach reguł definiujących ustawienia zarządzanych w sposób centralny.</w:t>
            </w:r>
          </w:p>
          <w:p w14:paraId="52237F8C"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38.Mechanizmy logowania w oparciu o:</w:t>
            </w:r>
          </w:p>
          <w:p w14:paraId="36E0FA3F" w14:textId="77777777" w:rsidR="00CE692D" w:rsidRPr="00CE692D" w:rsidRDefault="00CE692D">
            <w:pPr>
              <w:pStyle w:val="paragraph"/>
              <w:numPr>
                <w:ilvl w:val="0"/>
                <w:numId w:val="3"/>
              </w:numPr>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Login i hasło,</w:t>
            </w:r>
          </w:p>
          <w:p w14:paraId="6FED1B4D" w14:textId="77777777" w:rsidR="00CE692D" w:rsidRPr="00CE692D" w:rsidRDefault="00CE692D">
            <w:pPr>
              <w:pStyle w:val="paragraph"/>
              <w:numPr>
                <w:ilvl w:val="0"/>
                <w:numId w:val="3"/>
              </w:numPr>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Karty inteligentne i certyfikaty (</w:t>
            </w:r>
            <w:proofErr w:type="spellStart"/>
            <w:r w:rsidRPr="00CE692D">
              <w:rPr>
                <w:rFonts w:ascii="Arial" w:hAnsi="Arial" w:cs="Arial"/>
                <w:bCs/>
                <w:color w:val="000000"/>
              </w:rPr>
              <w:t>smartcard</w:t>
            </w:r>
            <w:proofErr w:type="spellEnd"/>
            <w:r w:rsidRPr="00CE692D">
              <w:rPr>
                <w:rFonts w:ascii="Arial" w:hAnsi="Arial" w:cs="Arial"/>
                <w:bCs/>
                <w:color w:val="000000"/>
              </w:rPr>
              <w:t>),</w:t>
            </w:r>
          </w:p>
          <w:p w14:paraId="763D3FB2" w14:textId="77777777" w:rsidR="00CE692D" w:rsidRPr="00CE692D" w:rsidRDefault="00CE692D">
            <w:pPr>
              <w:pStyle w:val="paragraph"/>
              <w:numPr>
                <w:ilvl w:val="0"/>
                <w:numId w:val="3"/>
              </w:numPr>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Wirtualne karty inteligentne i certyfikaty (logowanie w oparciu o certyfikat chroniony poprzez moduł TPM),</w:t>
            </w:r>
          </w:p>
          <w:p w14:paraId="26C19111" w14:textId="77777777" w:rsidR="00CE692D" w:rsidRPr="00CE692D" w:rsidRDefault="00CE692D">
            <w:pPr>
              <w:pStyle w:val="paragraph"/>
              <w:numPr>
                <w:ilvl w:val="0"/>
                <w:numId w:val="3"/>
              </w:numPr>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Certyfikat/Klucz i PIN</w:t>
            </w:r>
          </w:p>
          <w:p w14:paraId="6AE70753" w14:textId="77777777" w:rsidR="00CE692D" w:rsidRPr="00CE692D" w:rsidRDefault="00CE692D">
            <w:pPr>
              <w:pStyle w:val="paragraph"/>
              <w:numPr>
                <w:ilvl w:val="0"/>
                <w:numId w:val="3"/>
              </w:numPr>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lastRenderedPageBreak/>
              <w:t>Certyfikat/Klucz i uwierzytelnienie biometryczne</w:t>
            </w:r>
          </w:p>
          <w:p w14:paraId="3C10E64D"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xml:space="preserve">39.Wsparcie dla uwierzytelniania na bazie </w:t>
            </w:r>
            <w:proofErr w:type="spellStart"/>
            <w:r w:rsidRPr="00CE692D">
              <w:rPr>
                <w:rFonts w:ascii="Arial" w:hAnsi="Arial" w:cs="Arial"/>
                <w:bCs/>
                <w:color w:val="000000"/>
              </w:rPr>
              <w:t>Kerberos</w:t>
            </w:r>
            <w:proofErr w:type="spellEnd"/>
            <w:r w:rsidRPr="00CE692D">
              <w:rPr>
                <w:rFonts w:ascii="Arial" w:hAnsi="Arial" w:cs="Arial"/>
                <w:bCs/>
                <w:color w:val="000000"/>
              </w:rPr>
              <w:t xml:space="preserve"> v. 5</w:t>
            </w:r>
          </w:p>
          <w:p w14:paraId="6F5FE838"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40.Wbudowany agent do zbierania danych na temat zagrożeń na stacji roboczej.</w:t>
            </w:r>
          </w:p>
          <w:p w14:paraId="4D5C9ACA"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41.Wsparcie .NET Framework 2.x, 3.x i 4.x – możliwość uruchomienia aplikacji działających we wskazanych środowiskach</w:t>
            </w:r>
          </w:p>
          <w:p w14:paraId="74AB0754"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xml:space="preserve">42.Wsparcie dla </w:t>
            </w:r>
            <w:proofErr w:type="spellStart"/>
            <w:r w:rsidRPr="00CE692D">
              <w:rPr>
                <w:rFonts w:ascii="Arial" w:hAnsi="Arial" w:cs="Arial"/>
                <w:bCs/>
                <w:color w:val="000000"/>
              </w:rPr>
              <w:t>VBScript</w:t>
            </w:r>
            <w:proofErr w:type="spellEnd"/>
            <w:r w:rsidRPr="00CE692D">
              <w:rPr>
                <w:rFonts w:ascii="Arial" w:hAnsi="Arial" w:cs="Arial"/>
                <w:bCs/>
                <w:color w:val="000000"/>
              </w:rPr>
              <w:t xml:space="preserve"> – możliwość uruchamiania interpretera poleceń</w:t>
            </w:r>
          </w:p>
          <w:p w14:paraId="60451A73"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xml:space="preserve">43.Wsparcie dla PowerShell 5.x – możliwość uruchamiania interpretera poleceń </w:t>
            </w:r>
          </w:p>
          <w:p w14:paraId="77D1673A" w14:textId="77777777" w:rsidR="00276CE7" w:rsidRDefault="00276CE7" w:rsidP="00296153">
            <w:pPr>
              <w:pStyle w:val="paragraph"/>
              <w:spacing w:before="0" w:beforeAutospacing="0" w:after="0" w:afterAutospacing="0" w:line="24" w:lineRule="atLeast"/>
              <w:textAlignment w:val="baseline"/>
              <w:rPr>
                <w:rFonts w:ascii="Arial" w:hAnsi="Arial" w:cs="Arial"/>
                <w:b/>
                <w:color w:val="000000"/>
              </w:rPr>
            </w:pPr>
          </w:p>
          <w:p w14:paraId="56148E36" w14:textId="22A039AD" w:rsidR="00AE1BEF" w:rsidRPr="00AE1BEF" w:rsidRDefault="00CE692D" w:rsidP="00296153">
            <w:pPr>
              <w:pStyle w:val="paragraph"/>
              <w:spacing w:before="0" w:beforeAutospacing="0" w:after="0" w:afterAutospacing="0" w:line="24" w:lineRule="atLeast"/>
              <w:textAlignment w:val="baseline"/>
              <w:rPr>
                <w:rFonts w:ascii="Arial" w:hAnsi="Arial" w:cs="Arial"/>
                <w:b/>
                <w:color w:val="000000"/>
              </w:rPr>
            </w:pPr>
            <w:r w:rsidRPr="00AE1BEF">
              <w:rPr>
                <w:rFonts w:ascii="Arial" w:hAnsi="Arial" w:cs="Arial"/>
                <w:b/>
                <w:color w:val="000000"/>
              </w:rPr>
              <w:t>BIOS</w:t>
            </w:r>
            <w:r w:rsidRPr="00AE1BEF">
              <w:rPr>
                <w:rFonts w:ascii="Arial" w:hAnsi="Arial" w:cs="Arial"/>
                <w:b/>
                <w:color w:val="000000"/>
              </w:rPr>
              <w:tab/>
            </w:r>
          </w:p>
          <w:p w14:paraId="6DA07EB0"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BIOS zgodny ze specyfikacją UEFI, wyprodukowany przez producenta komputera, zawierający logo producenta komputera lub nazwę producenta komputera.</w:t>
            </w:r>
            <w:r w:rsidR="00AE1BEF">
              <w:rPr>
                <w:rFonts w:ascii="Arial" w:hAnsi="Arial" w:cs="Arial"/>
                <w:bCs/>
                <w:color w:val="000000"/>
              </w:rPr>
              <w:t xml:space="preserve"> </w:t>
            </w:r>
            <w:r w:rsidRPr="00CE692D">
              <w:rPr>
                <w:rFonts w:ascii="Arial" w:hAnsi="Arial" w:cs="Arial"/>
                <w:bCs/>
                <w:color w:val="000000"/>
              </w:rPr>
              <w:t>Pełna obsługa BIOS za pomocą klawiatury i myszy oraz samej myszy. Możliwość, bez uruchamiania systemu operacyjnego z dysku twardego komputera, bez dodatkowego oprogramowania z zewnętrznych i podłączonych do niego urządzeń zewnętrznych odczytania z BIOS informacji o:</w:t>
            </w:r>
          </w:p>
          <w:p w14:paraId="4129144F"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modelu komputera, producencie komputera</w:t>
            </w:r>
          </w:p>
          <w:p w14:paraId="5FFCE39A"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numerze seryjnym,</w:t>
            </w:r>
          </w:p>
          <w:p w14:paraId="03B48109"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numerze inwentarzowym,</w:t>
            </w:r>
          </w:p>
          <w:p w14:paraId="3EC6F3F0"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MAC Adres karty sieciowej,</w:t>
            </w:r>
          </w:p>
          <w:p w14:paraId="71890478"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wersja Biosu wraz z datą produkcji,</w:t>
            </w:r>
          </w:p>
          <w:p w14:paraId="307D57F8"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zainstalowanym procesorze, jego taktowaniu i ilości rdzeni</w:t>
            </w:r>
          </w:p>
          <w:p w14:paraId="53A49FFB"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ilości pamięci RAM wraz z taktowaniem,</w:t>
            </w:r>
          </w:p>
          <w:p w14:paraId="6D9A46AF"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napędach lub dyskach podłączonych do portów SATA oraz M.2 (model dysku twardego i napędu optycznego)</w:t>
            </w:r>
          </w:p>
          <w:p w14:paraId="529693FF"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o zainstalowanej licencji systemu operacyjnego na płycie głównej</w:t>
            </w:r>
          </w:p>
          <w:p w14:paraId="75B8712E"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Możliwość z poziomu Bios:</w:t>
            </w:r>
          </w:p>
          <w:p w14:paraId="3FDADFDB"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wyłączenia selektywnego (pojedynczego) portów USB,</w:t>
            </w:r>
          </w:p>
          <w:p w14:paraId="4ACAAEFF"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wyłączenia selektywnego (pojedynczego) portów SATA,</w:t>
            </w:r>
          </w:p>
          <w:p w14:paraId="5CA84FB1"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xml:space="preserve">- wyłączenia wbudowanej kamery, karty </w:t>
            </w:r>
            <w:proofErr w:type="spellStart"/>
            <w:r w:rsidRPr="00CE692D">
              <w:rPr>
                <w:rFonts w:ascii="Arial" w:hAnsi="Arial" w:cs="Arial"/>
                <w:bCs/>
                <w:color w:val="000000"/>
              </w:rPr>
              <w:t>WiFi</w:t>
            </w:r>
            <w:proofErr w:type="spellEnd"/>
            <w:r w:rsidRPr="00CE692D">
              <w:rPr>
                <w:rFonts w:ascii="Arial" w:hAnsi="Arial" w:cs="Arial"/>
                <w:bCs/>
                <w:color w:val="000000"/>
              </w:rPr>
              <w:t>, karty audio, mikrofonu, głośników, czytnika kart</w:t>
            </w:r>
          </w:p>
          <w:p w14:paraId="40061816"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włączania/wyłączania trybu PXE</w:t>
            </w:r>
          </w:p>
          <w:p w14:paraId="44D6D537"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lastRenderedPageBreak/>
              <w:t>- włączania/wyłączania obsługi TPM</w:t>
            </w:r>
          </w:p>
          <w:p w14:paraId="00BE74ED"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włączania/wyłączania wirtualizacji oraz funkcji I/O</w:t>
            </w:r>
          </w:p>
          <w:p w14:paraId="259868B0"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włączania/wyłączania funkcji Turbo procesora o ile ją obsługuje</w:t>
            </w:r>
          </w:p>
          <w:p w14:paraId="62F4F171"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xml:space="preserve">- ustawienia hasła: administratora, Power-On, HDD, </w:t>
            </w:r>
          </w:p>
          <w:p w14:paraId="69DF68A8"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wyboru trybu uruchomienia komputera po utracie zasilania (włącz, wyłącz, poprzedni stan)</w:t>
            </w:r>
          </w:p>
          <w:p w14:paraId="3ABEED11"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xml:space="preserve">- ustawienia trybu wyłączenia komputera w stan niskiego poboru energii </w:t>
            </w:r>
          </w:p>
          <w:p w14:paraId="49997E91"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xml:space="preserve">- zdefiniowania trzech sekwencji </w:t>
            </w:r>
            <w:proofErr w:type="spellStart"/>
            <w:r w:rsidRPr="00CE692D">
              <w:rPr>
                <w:rFonts w:ascii="Arial" w:hAnsi="Arial" w:cs="Arial"/>
                <w:bCs/>
                <w:color w:val="000000"/>
              </w:rPr>
              <w:t>bootujących</w:t>
            </w:r>
            <w:proofErr w:type="spellEnd"/>
            <w:r w:rsidRPr="00CE692D">
              <w:rPr>
                <w:rFonts w:ascii="Arial" w:hAnsi="Arial" w:cs="Arial"/>
                <w:bCs/>
                <w:color w:val="000000"/>
              </w:rPr>
              <w:t xml:space="preserve"> (podstawowa, WOL, po awarii)</w:t>
            </w:r>
          </w:p>
          <w:p w14:paraId="20994EE7" w14:textId="77777777" w:rsid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załadowania optymalnych ustawień Bios</w:t>
            </w:r>
          </w:p>
          <w:p w14:paraId="65A7C7F7" w14:textId="77777777" w:rsidR="00843919" w:rsidRDefault="00843919" w:rsidP="00AE1BEF">
            <w:pPr>
              <w:pStyle w:val="paragraph"/>
              <w:spacing w:before="0" w:beforeAutospacing="0" w:after="0" w:afterAutospacing="0" w:line="24" w:lineRule="atLeast"/>
              <w:textAlignment w:val="baseline"/>
              <w:rPr>
                <w:rFonts w:ascii="Arial" w:hAnsi="Arial" w:cs="Arial"/>
                <w:b/>
                <w:color w:val="000000"/>
              </w:rPr>
            </w:pPr>
          </w:p>
          <w:p w14:paraId="0F462614" w14:textId="77777777" w:rsidR="00843919" w:rsidRDefault="00843919" w:rsidP="00AE1BEF">
            <w:pPr>
              <w:pStyle w:val="paragraph"/>
              <w:spacing w:before="0" w:beforeAutospacing="0" w:after="0" w:afterAutospacing="0" w:line="24" w:lineRule="atLeast"/>
              <w:textAlignment w:val="baseline"/>
              <w:rPr>
                <w:rFonts w:ascii="Arial" w:hAnsi="Arial" w:cs="Arial"/>
                <w:b/>
                <w:color w:val="000000"/>
              </w:rPr>
            </w:pPr>
          </w:p>
          <w:p w14:paraId="7E08BE80" w14:textId="112F8B16" w:rsidR="00843919" w:rsidRDefault="00CE692D" w:rsidP="00AE1BEF">
            <w:pPr>
              <w:pStyle w:val="paragraph"/>
              <w:spacing w:before="0" w:beforeAutospacing="0" w:after="0" w:afterAutospacing="0" w:line="24" w:lineRule="atLeast"/>
              <w:textAlignment w:val="baseline"/>
              <w:rPr>
                <w:rFonts w:ascii="Arial" w:hAnsi="Arial" w:cs="Arial"/>
                <w:b/>
                <w:color w:val="000000"/>
              </w:rPr>
            </w:pPr>
            <w:r w:rsidRPr="00AE1BEF">
              <w:rPr>
                <w:rFonts w:ascii="Arial" w:hAnsi="Arial" w:cs="Arial"/>
                <w:b/>
                <w:color w:val="000000"/>
              </w:rPr>
              <w:t>Zintegrowany System Diagnostyczny</w:t>
            </w:r>
            <w:r w:rsidRPr="00AE1BEF">
              <w:rPr>
                <w:rFonts w:ascii="Arial" w:hAnsi="Arial" w:cs="Arial"/>
                <w:b/>
                <w:color w:val="000000"/>
              </w:rPr>
              <w:tab/>
            </w:r>
          </w:p>
          <w:p w14:paraId="7DE9F575" w14:textId="60497B36" w:rsidR="00CE692D" w:rsidRPr="00CE692D" w:rsidRDefault="00CE692D" w:rsidP="00AE1BEF">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Wizualny system diagnostyczny producenta działający nawet w przypadku uszkodzenia dysku twardego z systemem operacyjnym komputera umożliwiający na wykonanie diagnostyki następujących podzespołów:</w:t>
            </w:r>
          </w:p>
          <w:p w14:paraId="137A90C1" w14:textId="77777777" w:rsidR="00CE692D" w:rsidRPr="00CE692D" w:rsidRDefault="00CE692D">
            <w:pPr>
              <w:pStyle w:val="paragraph"/>
              <w:numPr>
                <w:ilvl w:val="0"/>
                <w:numId w:val="4"/>
              </w:numPr>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xml:space="preserve">wykonanie testu pamięci RAM </w:t>
            </w:r>
          </w:p>
          <w:p w14:paraId="600FEA58" w14:textId="77777777" w:rsidR="00CE692D" w:rsidRPr="00CE692D" w:rsidRDefault="00CE692D">
            <w:pPr>
              <w:pStyle w:val="paragraph"/>
              <w:numPr>
                <w:ilvl w:val="0"/>
                <w:numId w:val="4"/>
              </w:numPr>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test dysku twardego wraz z możliwością wyświetlania danych SMART</w:t>
            </w:r>
          </w:p>
          <w:p w14:paraId="5D9E0E94" w14:textId="77777777" w:rsidR="00CE692D" w:rsidRPr="00CE692D" w:rsidRDefault="00CE692D">
            <w:pPr>
              <w:pStyle w:val="paragraph"/>
              <w:numPr>
                <w:ilvl w:val="0"/>
                <w:numId w:val="4"/>
              </w:numPr>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xml:space="preserve">test matrycy LCD </w:t>
            </w:r>
          </w:p>
          <w:p w14:paraId="13A23117" w14:textId="77777777" w:rsidR="00CE692D" w:rsidRPr="00CE692D" w:rsidRDefault="00CE692D">
            <w:pPr>
              <w:pStyle w:val="paragraph"/>
              <w:numPr>
                <w:ilvl w:val="0"/>
                <w:numId w:val="4"/>
              </w:numPr>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test magistrali PCI-e</w:t>
            </w:r>
          </w:p>
          <w:p w14:paraId="5041F35B" w14:textId="77777777" w:rsidR="00CE692D" w:rsidRPr="00CE692D" w:rsidRDefault="00CE692D">
            <w:pPr>
              <w:pStyle w:val="paragraph"/>
              <w:numPr>
                <w:ilvl w:val="0"/>
                <w:numId w:val="4"/>
              </w:numPr>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test portów USB</w:t>
            </w:r>
          </w:p>
          <w:p w14:paraId="0D21C626" w14:textId="77777777" w:rsidR="00CE692D" w:rsidRPr="00CE692D" w:rsidRDefault="00CE692D">
            <w:pPr>
              <w:pStyle w:val="paragraph"/>
              <w:numPr>
                <w:ilvl w:val="0"/>
                <w:numId w:val="4"/>
              </w:numPr>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test CPU</w:t>
            </w:r>
          </w:p>
          <w:p w14:paraId="63BB5C58" w14:textId="77777777" w:rsidR="00CE692D" w:rsidRPr="00CE692D" w:rsidRDefault="00CE692D">
            <w:pPr>
              <w:pStyle w:val="paragraph"/>
              <w:numPr>
                <w:ilvl w:val="0"/>
                <w:numId w:val="4"/>
              </w:numPr>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test myszy i klawiatury</w:t>
            </w:r>
          </w:p>
          <w:p w14:paraId="25D2932E" w14:textId="77777777" w:rsidR="00CE692D" w:rsidRPr="00CE692D" w:rsidRDefault="00CE692D">
            <w:pPr>
              <w:pStyle w:val="paragraph"/>
              <w:numPr>
                <w:ilvl w:val="0"/>
                <w:numId w:val="4"/>
              </w:numPr>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test napędu optycznego</w:t>
            </w:r>
          </w:p>
          <w:p w14:paraId="1A65252E"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Wizualna sygnalizacja w przypadku błędów któregokolwiek z powyższych podzespołów komputera.</w:t>
            </w:r>
          </w:p>
          <w:p w14:paraId="3550048B"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Ponadto system powinien umożliwiać identyfikacje testowanej jednostki i jej komponentów w następującym zakresie:</w:t>
            </w:r>
          </w:p>
          <w:p w14:paraId="59CB1020" w14:textId="77777777" w:rsidR="00CE692D" w:rsidRPr="00CE692D" w:rsidRDefault="00CE692D">
            <w:pPr>
              <w:pStyle w:val="paragraph"/>
              <w:numPr>
                <w:ilvl w:val="0"/>
                <w:numId w:val="5"/>
              </w:numPr>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Komputer: Producent, PN, model</w:t>
            </w:r>
          </w:p>
          <w:p w14:paraId="5E368E57" w14:textId="77777777" w:rsidR="00CE692D" w:rsidRPr="00CE692D" w:rsidRDefault="00CE692D">
            <w:pPr>
              <w:pStyle w:val="paragraph"/>
              <w:numPr>
                <w:ilvl w:val="0"/>
                <w:numId w:val="5"/>
              </w:numPr>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BIOS: Wersja oraz data wydania Bios</w:t>
            </w:r>
          </w:p>
          <w:p w14:paraId="6DFF7CF7" w14:textId="77777777" w:rsidR="00CE692D" w:rsidRPr="00CE692D" w:rsidRDefault="00CE692D">
            <w:pPr>
              <w:pStyle w:val="paragraph"/>
              <w:numPr>
                <w:ilvl w:val="0"/>
                <w:numId w:val="5"/>
              </w:numPr>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Procesor: ilość rdzeni, wątków, obsługiwane instrukcje i pamięć cache</w:t>
            </w:r>
          </w:p>
          <w:p w14:paraId="7D69F601" w14:textId="77777777" w:rsidR="00CE692D" w:rsidRPr="00CE692D" w:rsidRDefault="00CE692D">
            <w:pPr>
              <w:pStyle w:val="paragraph"/>
              <w:numPr>
                <w:ilvl w:val="0"/>
                <w:numId w:val="5"/>
              </w:numPr>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lastRenderedPageBreak/>
              <w:t>Pamięć RAM: Ilość zainstalowanej pamięci RAM, producent oraz numer seryjny poszczególnych kości pamięci</w:t>
            </w:r>
          </w:p>
          <w:p w14:paraId="650F8251" w14:textId="77777777" w:rsidR="00CE692D" w:rsidRPr="00CE692D" w:rsidRDefault="00CE692D">
            <w:pPr>
              <w:pStyle w:val="paragraph"/>
              <w:numPr>
                <w:ilvl w:val="0"/>
                <w:numId w:val="5"/>
              </w:numPr>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xml:space="preserve">Dysk twardy:  model, numer seryjny, wersja </w:t>
            </w:r>
            <w:proofErr w:type="spellStart"/>
            <w:r w:rsidRPr="00CE692D">
              <w:rPr>
                <w:rFonts w:ascii="Arial" w:hAnsi="Arial" w:cs="Arial"/>
                <w:bCs/>
                <w:color w:val="000000"/>
              </w:rPr>
              <w:t>firmware</w:t>
            </w:r>
            <w:proofErr w:type="spellEnd"/>
            <w:r w:rsidRPr="00CE692D">
              <w:rPr>
                <w:rFonts w:ascii="Arial" w:hAnsi="Arial" w:cs="Arial"/>
                <w:bCs/>
                <w:color w:val="000000"/>
              </w:rPr>
              <w:t>, pojemność, prędkość obrotowa, temperatura pracy</w:t>
            </w:r>
          </w:p>
          <w:p w14:paraId="1F07444E" w14:textId="77777777" w:rsidR="00CE692D" w:rsidRPr="00CE692D" w:rsidRDefault="00CE692D">
            <w:pPr>
              <w:pStyle w:val="paragraph"/>
              <w:numPr>
                <w:ilvl w:val="0"/>
                <w:numId w:val="5"/>
              </w:numPr>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LCD: producent, model, rozmiar, rozdzielczość</w:t>
            </w:r>
          </w:p>
          <w:p w14:paraId="74D426DF" w14:textId="77777777" w:rsidR="00CE692D" w:rsidRPr="00CE692D" w:rsidRDefault="00CE692D">
            <w:pPr>
              <w:pStyle w:val="paragraph"/>
              <w:numPr>
                <w:ilvl w:val="0"/>
                <w:numId w:val="5"/>
              </w:numPr>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Napęd optyczny: producent, wspierane nośniki/tryby zapisu</w:t>
            </w:r>
          </w:p>
          <w:p w14:paraId="09E41E3E" w14:textId="77777777" w:rsid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System Diagnostyczny działający nawet w przypadku uszkodzenia dysku twardego z systemem operacyjnym komputera.</w:t>
            </w:r>
          </w:p>
          <w:p w14:paraId="0F68F34A" w14:textId="78403E9C" w:rsidR="00AE1BEF" w:rsidRPr="00AE1BEF" w:rsidRDefault="00CE692D" w:rsidP="00CE692D">
            <w:pPr>
              <w:pStyle w:val="paragraph"/>
              <w:spacing w:before="0" w:beforeAutospacing="0" w:after="0" w:afterAutospacing="0" w:line="24" w:lineRule="atLeast"/>
              <w:textAlignment w:val="baseline"/>
              <w:rPr>
                <w:rFonts w:ascii="Arial" w:hAnsi="Arial" w:cs="Arial"/>
                <w:b/>
                <w:color w:val="000000"/>
              </w:rPr>
            </w:pPr>
            <w:r w:rsidRPr="00AE1BEF">
              <w:rPr>
                <w:rFonts w:ascii="Arial" w:hAnsi="Arial" w:cs="Arial"/>
                <w:b/>
                <w:color w:val="000000"/>
              </w:rPr>
              <w:t>Certyfikaty i standardy</w:t>
            </w:r>
          </w:p>
          <w:p w14:paraId="484A0B4A" w14:textId="77777777" w:rsidR="00CE692D" w:rsidRPr="00CE692D" w:rsidRDefault="00CE692D" w:rsidP="00276CE7">
            <w:pPr>
              <w:pStyle w:val="paragraph"/>
              <w:numPr>
                <w:ilvl w:val="0"/>
                <w:numId w:val="6"/>
              </w:numPr>
              <w:tabs>
                <w:tab w:val="left" w:pos="707"/>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ab/>
              <w:t>Certyfikat ISO9001 dla producenta sprzętu</w:t>
            </w:r>
          </w:p>
          <w:p w14:paraId="5B9FF291" w14:textId="77777777" w:rsidR="00CE692D" w:rsidRPr="00CE692D" w:rsidRDefault="00CE692D" w:rsidP="00276CE7">
            <w:pPr>
              <w:pStyle w:val="paragraph"/>
              <w:numPr>
                <w:ilvl w:val="0"/>
                <w:numId w:val="6"/>
              </w:numPr>
              <w:tabs>
                <w:tab w:val="left" w:pos="707"/>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ab/>
              <w:t>Certyfikat ISO14001 dla producenta sprzętu</w:t>
            </w:r>
          </w:p>
          <w:p w14:paraId="222998F7" w14:textId="77777777" w:rsidR="00CE692D" w:rsidRPr="00CE692D" w:rsidRDefault="00CE692D" w:rsidP="00276CE7">
            <w:pPr>
              <w:pStyle w:val="paragraph"/>
              <w:numPr>
                <w:ilvl w:val="0"/>
                <w:numId w:val="6"/>
              </w:numPr>
              <w:tabs>
                <w:tab w:val="left" w:pos="707"/>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ab/>
              <w:t>Certyfikat ISO50001 dla producenta sprzętu</w:t>
            </w:r>
          </w:p>
          <w:p w14:paraId="30DE11F9" w14:textId="77777777" w:rsidR="00CE692D" w:rsidRPr="00CE692D" w:rsidRDefault="00CE692D" w:rsidP="00276CE7">
            <w:pPr>
              <w:pStyle w:val="paragraph"/>
              <w:numPr>
                <w:ilvl w:val="0"/>
                <w:numId w:val="6"/>
              </w:numPr>
              <w:tabs>
                <w:tab w:val="left" w:pos="707"/>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ab/>
              <w:t>Energy Star 8.0</w:t>
            </w:r>
          </w:p>
          <w:p w14:paraId="526459EB" w14:textId="77777777" w:rsidR="00CE692D" w:rsidRPr="00CE692D" w:rsidRDefault="00CE692D" w:rsidP="00276CE7">
            <w:pPr>
              <w:pStyle w:val="paragraph"/>
              <w:numPr>
                <w:ilvl w:val="0"/>
                <w:numId w:val="6"/>
              </w:numPr>
              <w:tabs>
                <w:tab w:val="left" w:pos="707"/>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ab/>
              <w:t>Deklaracja zgodności CE</w:t>
            </w:r>
          </w:p>
          <w:p w14:paraId="6EDA6BC1" w14:textId="77777777" w:rsidR="00CE692D" w:rsidRPr="00CE692D" w:rsidRDefault="00CE692D" w:rsidP="00276CE7">
            <w:pPr>
              <w:pStyle w:val="paragraph"/>
              <w:numPr>
                <w:ilvl w:val="0"/>
                <w:numId w:val="6"/>
              </w:numPr>
              <w:tabs>
                <w:tab w:val="left" w:pos="707"/>
              </w:tabs>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ab/>
              <w:t>EPEAT min. Silver</w:t>
            </w:r>
          </w:p>
          <w:p w14:paraId="4C64ADB8" w14:textId="77777777" w:rsidR="00CE692D" w:rsidRPr="002B35B0" w:rsidRDefault="00CE692D" w:rsidP="00276CE7">
            <w:pPr>
              <w:pStyle w:val="paragraph"/>
              <w:numPr>
                <w:ilvl w:val="0"/>
                <w:numId w:val="6"/>
              </w:numPr>
              <w:tabs>
                <w:tab w:val="left" w:pos="707"/>
              </w:tabs>
              <w:spacing w:before="0" w:beforeAutospacing="0" w:after="0" w:afterAutospacing="0" w:line="24" w:lineRule="atLeast"/>
              <w:textAlignment w:val="baseline"/>
              <w:rPr>
                <w:rFonts w:ascii="Arial" w:hAnsi="Arial" w:cs="Arial"/>
                <w:bCs/>
                <w:color w:val="000000"/>
                <w:lang w:val="en-US"/>
              </w:rPr>
            </w:pPr>
            <w:r w:rsidRPr="002B35B0">
              <w:rPr>
                <w:rFonts w:ascii="Arial" w:hAnsi="Arial" w:cs="Arial"/>
                <w:bCs/>
                <w:color w:val="000000"/>
                <w:lang w:val="en-US"/>
              </w:rPr>
              <w:tab/>
            </w:r>
            <w:proofErr w:type="spellStart"/>
            <w:r w:rsidRPr="002B35B0">
              <w:rPr>
                <w:rFonts w:ascii="Arial" w:hAnsi="Arial" w:cs="Arial"/>
                <w:bCs/>
                <w:color w:val="000000"/>
                <w:lang w:val="en-US"/>
              </w:rPr>
              <w:t>Ochrona</w:t>
            </w:r>
            <w:proofErr w:type="spellEnd"/>
            <w:r w:rsidRPr="002B35B0">
              <w:rPr>
                <w:rFonts w:ascii="Arial" w:hAnsi="Arial" w:cs="Arial"/>
                <w:bCs/>
                <w:color w:val="000000"/>
                <w:lang w:val="en-US"/>
              </w:rPr>
              <w:t xml:space="preserve"> </w:t>
            </w:r>
            <w:proofErr w:type="spellStart"/>
            <w:r w:rsidRPr="002B35B0">
              <w:rPr>
                <w:rFonts w:ascii="Arial" w:hAnsi="Arial" w:cs="Arial"/>
                <w:bCs/>
                <w:color w:val="000000"/>
                <w:lang w:val="en-US"/>
              </w:rPr>
              <w:t>oczu</w:t>
            </w:r>
            <w:proofErr w:type="spellEnd"/>
            <w:r w:rsidRPr="002B35B0">
              <w:rPr>
                <w:rFonts w:ascii="Arial" w:hAnsi="Arial" w:cs="Arial"/>
                <w:bCs/>
                <w:color w:val="000000"/>
                <w:lang w:val="en-US"/>
              </w:rPr>
              <w:t xml:space="preserve"> (min. Low Blue Light, Flicker Free, Ultra Low Noise)</w:t>
            </w:r>
          </w:p>
          <w:p w14:paraId="4D69472E" w14:textId="77777777" w:rsidR="00CE692D" w:rsidRDefault="00CE692D" w:rsidP="00276CE7">
            <w:pPr>
              <w:pStyle w:val="paragraph"/>
              <w:numPr>
                <w:ilvl w:val="0"/>
                <w:numId w:val="6"/>
              </w:numPr>
              <w:tabs>
                <w:tab w:val="left" w:pos="707"/>
              </w:tabs>
              <w:spacing w:before="0" w:beforeAutospacing="0" w:after="0" w:afterAutospacing="0" w:line="24" w:lineRule="atLeast"/>
              <w:textAlignment w:val="baseline"/>
              <w:rPr>
                <w:rFonts w:ascii="Arial" w:hAnsi="Arial" w:cs="Arial"/>
                <w:bCs/>
                <w:color w:val="000000"/>
              </w:rPr>
            </w:pPr>
            <w:r w:rsidRPr="002B35B0">
              <w:rPr>
                <w:rFonts w:ascii="Arial" w:hAnsi="Arial" w:cs="Arial"/>
                <w:bCs/>
                <w:color w:val="000000"/>
                <w:lang w:val="en-US"/>
              </w:rPr>
              <w:tab/>
            </w:r>
            <w:r w:rsidRPr="00CE692D">
              <w:rPr>
                <w:rFonts w:ascii="Arial" w:hAnsi="Arial" w:cs="Arial"/>
                <w:bCs/>
                <w:color w:val="000000"/>
              </w:rPr>
              <w:t xml:space="preserve">Potwierdzenie spełnienia kryteriów środowiskowych, w tym zgodności z dyrektywą </w:t>
            </w:r>
            <w:proofErr w:type="spellStart"/>
            <w:r w:rsidRPr="00CE692D">
              <w:rPr>
                <w:rFonts w:ascii="Arial" w:hAnsi="Arial" w:cs="Arial"/>
                <w:bCs/>
                <w:color w:val="000000"/>
              </w:rPr>
              <w:t>RoHS</w:t>
            </w:r>
            <w:proofErr w:type="spellEnd"/>
            <w:r w:rsidRPr="00CE692D">
              <w:rPr>
                <w:rFonts w:ascii="Arial" w:hAnsi="Arial" w:cs="Arial"/>
                <w:bCs/>
                <w:color w:val="000000"/>
              </w:rPr>
              <w:t xml:space="preserve"> Unii Europejskiej o eliminacji substancji niebezpiecznych w postaci oświadczenia producenta jednostk</w:t>
            </w:r>
            <w:r w:rsidR="00AE1BEF">
              <w:rPr>
                <w:rFonts w:ascii="Arial" w:hAnsi="Arial" w:cs="Arial"/>
                <w:bCs/>
                <w:color w:val="000000"/>
              </w:rPr>
              <w:t>i</w:t>
            </w:r>
          </w:p>
          <w:p w14:paraId="5ADC99A9" w14:textId="77777777" w:rsidR="00AE1BEF" w:rsidRPr="00AE1BEF" w:rsidRDefault="00CE692D" w:rsidP="00296153">
            <w:pPr>
              <w:pStyle w:val="paragraph"/>
              <w:spacing w:before="0" w:beforeAutospacing="0" w:after="0" w:afterAutospacing="0" w:line="24" w:lineRule="atLeast"/>
              <w:textAlignment w:val="baseline"/>
              <w:rPr>
                <w:rFonts w:ascii="Arial" w:hAnsi="Arial" w:cs="Arial"/>
                <w:b/>
                <w:color w:val="000000"/>
              </w:rPr>
            </w:pPr>
            <w:r w:rsidRPr="00AE1BEF">
              <w:rPr>
                <w:rFonts w:ascii="Arial" w:hAnsi="Arial" w:cs="Arial"/>
                <w:b/>
                <w:color w:val="000000"/>
              </w:rPr>
              <w:t>Waga/rozmiary urządzenia</w:t>
            </w:r>
            <w:r w:rsidRPr="00AE1BEF">
              <w:rPr>
                <w:rFonts w:ascii="Arial" w:hAnsi="Arial" w:cs="Arial"/>
                <w:b/>
                <w:color w:val="000000"/>
              </w:rPr>
              <w:tab/>
            </w:r>
          </w:p>
          <w:p w14:paraId="5BFFBC17"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Waga urządzenia bez podstawy max. 6</w:t>
            </w:r>
            <w:r w:rsidR="00AE1BEF">
              <w:rPr>
                <w:rFonts w:ascii="Arial" w:hAnsi="Arial" w:cs="Arial"/>
                <w:bCs/>
                <w:color w:val="000000"/>
              </w:rPr>
              <w:t xml:space="preserve"> </w:t>
            </w:r>
            <w:r w:rsidRPr="00CE692D">
              <w:rPr>
                <w:rFonts w:ascii="Arial" w:hAnsi="Arial" w:cs="Arial"/>
                <w:bCs/>
                <w:color w:val="000000"/>
              </w:rPr>
              <w:t>kg</w:t>
            </w:r>
            <w:r w:rsidR="00AE1BEF">
              <w:rPr>
                <w:rFonts w:ascii="Arial" w:hAnsi="Arial" w:cs="Arial"/>
                <w:bCs/>
                <w:color w:val="000000"/>
              </w:rPr>
              <w:t>, s</w:t>
            </w:r>
            <w:r w:rsidRPr="00CE692D">
              <w:rPr>
                <w:rFonts w:ascii="Arial" w:hAnsi="Arial" w:cs="Arial"/>
                <w:bCs/>
                <w:color w:val="000000"/>
              </w:rPr>
              <w:t>zerokość bez podstawy nie większa niż: 540</w:t>
            </w:r>
            <w:r w:rsidR="00AE1BEF">
              <w:rPr>
                <w:rFonts w:ascii="Arial" w:hAnsi="Arial" w:cs="Arial"/>
                <w:bCs/>
                <w:color w:val="000000"/>
              </w:rPr>
              <w:t xml:space="preserve"> </w:t>
            </w:r>
            <w:r w:rsidRPr="00CE692D">
              <w:rPr>
                <w:rFonts w:ascii="Arial" w:hAnsi="Arial" w:cs="Arial"/>
                <w:bCs/>
                <w:color w:val="000000"/>
              </w:rPr>
              <w:t>mm</w:t>
            </w:r>
          </w:p>
          <w:p w14:paraId="7CDF9412" w14:textId="77777777" w:rsidR="00AE1BEF" w:rsidRPr="00AE1BEF" w:rsidRDefault="00CE692D" w:rsidP="00296153">
            <w:pPr>
              <w:pStyle w:val="paragraph"/>
              <w:spacing w:before="0" w:beforeAutospacing="0" w:after="0" w:afterAutospacing="0" w:line="24" w:lineRule="atLeast"/>
              <w:textAlignment w:val="baseline"/>
              <w:rPr>
                <w:rFonts w:ascii="Arial" w:hAnsi="Arial" w:cs="Arial"/>
                <w:b/>
                <w:color w:val="000000"/>
              </w:rPr>
            </w:pPr>
            <w:r w:rsidRPr="00AE1BEF">
              <w:rPr>
                <w:rFonts w:ascii="Arial" w:hAnsi="Arial" w:cs="Arial"/>
                <w:b/>
                <w:color w:val="000000"/>
              </w:rPr>
              <w:t>Bezpieczeństwo i zdalne zarządzanie</w:t>
            </w:r>
          </w:p>
          <w:p w14:paraId="28406EF3"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xml:space="preserve">Złącze typu </w:t>
            </w:r>
            <w:proofErr w:type="spellStart"/>
            <w:r w:rsidRPr="00CE692D">
              <w:rPr>
                <w:rFonts w:ascii="Arial" w:hAnsi="Arial" w:cs="Arial"/>
                <w:bCs/>
                <w:color w:val="000000"/>
              </w:rPr>
              <w:t>Kensington</w:t>
            </w:r>
            <w:proofErr w:type="spellEnd"/>
            <w:r w:rsidRPr="00CE692D">
              <w:rPr>
                <w:rFonts w:ascii="Arial" w:hAnsi="Arial" w:cs="Arial"/>
                <w:bCs/>
                <w:color w:val="000000"/>
              </w:rPr>
              <w:t xml:space="preserve"> Lock</w:t>
            </w:r>
            <w:r w:rsidR="00AE1BEF">
              <w:rPr>
                <w:rFonts w:ascii="Arial" w:hAnsi="Arial" w:cs="Arial"/>
                <w:bCs/>
                <w:color w:val="000000"/>
              </w:rPr>
              <w:t>, m</w:t>
            </w:r>
            <w:r w:rsidRPr="00CE692D">
              <w:rPr>
                <w:rFonts w:ascii="Arial" w:hAnsi="Arial" w:cs="Arial"/>
                <w:bCs/>
                <w:color w:val="000000"/>
              </w:rPr>
              <w:t>ożliwość ustawienia portów USB w jednym z dwóch trybów:</w:t>
            </w:r>
          </w:p>
          <w:p w14:paraId="4AED3638" w14:textId="77777777" w:rsidR="00CE692D" w:rsidRPr="00CE692D" w:rsidRDefault="00CE692D">
            <w:pPr>
              <w:pStyle w:val="paragraph"/>
              <w:numPr>
                <w:ilvl w:val="0"/>
                <w:numId w:val="7"/>
              </w:numPr>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użytkownik może kopiować dane z urządzenia pamięci masowej podłączonego do pamięci USB na komputer, ale nie może kopiować danych z komputera na urządzenia pamięci masowej podłączone do portu USB</w:t>
            </w:r>
          </w:p>
          <w:p w14:paraId="0945E94D" w14:textId="77777777" w:rsidR="00CE692D" w:rsidRPr="00CE692D" w:rsidRDefault="00CE692D">
            <w:pPr>
              <w:pStyle w:val="paragraph"/>
              <w:numPr>
                <w:ilvl w:val="0"/>
                <w:numId w:val="7"/>
              </w:numPr>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xml:space="preserve">użytkownik nie może kopiować danych z urządzenia pamięci masowej podłączonego do portu USB na komputer oraz nie może kopiować danych z komputera na urządzenia pamięci masowej </w:t>
            </w:r>
          </w:p>
          <w:p w14:paraId="5A13D21D"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lastRenderedPageBreak/>
              <w:t>Wbudowana mechaniczna zasłona obiektywu kamery.</w:t>
            </w:r>
          </w:p>
          <w:p w14:paraId="457083A4" w14:textId="77777777" w:rsidR="00AE1BEF" w:rsidRPr="00AE1BEF" w:rsidRDefault="00CE692D" w:rsidP="00296153">
            <w:pPr>
              <w:pStyle w:val="paragraph"/>
              <w:spacing w:before="0" w:beforeAutospacing="0" w:after="0" w:afterAutospacing="0" w:line="24" w:lineRule="atLeast"/>
              <w:textAlignment w:val="baseline"/>
              <w:rPr>
                <w:rFonts w:ascii="Arial" w:hAnsi="Arial" w:cs="Arial"/>
                <w:b/>
                <w:color w:val="000000"/>
              </w:rPr>
            </w:pPr>
            <w:r w:rsidRPr="00AE1BEF">
              <w:rPr>
                <w:rFonts w:ascii="Arial" w:hAnsi="Arial" w:cs="Arial"/>
                <w:b/>
                <w:color w:val="000000"/>
              </w:rPr>
              <w:t>Gwarancja</w:t>
            </w:r>
            <w:r w:rsidRPr="00AE1BEF">
              <w:rPr>
                <w:rFonts w:ascii="Arial" w:hAnsi="Arial" w:cs="Arial"/>
                <w:b/>
                <w:color w:val="000000"/>
              </w:rPr>
              <w:tab/>
            </w:r>
          </w:p>
          <w:p w14:paraId="08771402" w14:textId="136D14B9" w:rsidR="00CE692D" w:rsidRPr="00CE692D" w:rsidRDefault="00CE2F22" w:rsidP="00CE692D">
            <w:pPr>
              <w:pStyle w:val="paragraph"/>
              <w:spacing w:before="0" w:beforeAutospacing="0" w:after="0" w:afterAutospacing="0" w:line="24" w:lineRule="atLeast"/>
              <w:textAlignment w:val="baseline"/>
              <w:rPr>
                <w:rFonts w:ascii="Arial" w:hAnsi="Arial" w:cs="Arial"/>
                <w:bCs/>
                <w:color w:val="000000"/>
              </w:rPr>
            </w:pPr>
            <w:r>
              <w:rPr>
                <w:rFonts w:ascii="Arial" w:hAnsi="Arial" w:cs="Arial"/>
                <w:bCs/>
                <w:color w:val="000000"/>
              </w:rPr>
              <w:t xml:space="preserve">min. </w:t>
            </w:r>
            <w:r w:rsidR="00CE692D" w:rsidRPr="00CE692D">
              <w:rPr>
                <w:rFonts w:ascii="Arial" w:hAnsi="Arial" w:cs="Arial"/>
                <w:bCs/>
                <w:color w:val="000000"/>
              </w:rPr>
              <w:t>3</w:t>
            </w:r>
            <w:r w:rsidR="00520522">
              <w:rPr>
                <w:rFonts w:ascii="Arial" w:hAnsi="Arial" w:cs="Arial"/>
                <w:bCs/>
                <w:color w:val="000000"/>
              </w:rPr>
              <w:t>6 miesięcy</w:t>
            </w:r>
            <w:r w:rsidR="00CE692D" w:rsidRPr="00CE692D">
              <w:rPr>
                <w:rFonts w:ascii="Arial" w:hAnsi="Arial" w:cs="Arial"/>
                <w:bCs/>
                <w:color w:val="000000"/>
              </w:rPr>
              <w:t xml:space="preserve"> świadczona w miejscu użytkowania sprzętu (on-</w:t>
            </w:r>
            <w:proofErr w:type="spellStart"/>
            <w:r w:rsidR="00CE692D" w:rsidRPr="00CE692D">
              <w:rPr>
                <w:rFonts w:ascii="Arial" w:hAnsi="Arial" w:cs="Arial"/>
                <w:bCs/>
                <w:color w:val="000000"/>
              </w:rPr>
              <w:t>site</w:t>
            </w:r>
            <w:proofErr w:type="spellEnd"/>
            <w:r w:rsidR="00CE692D" w:rsidRPr="00CE692D">
              <w:rPr>
                <w:rFonts w:ascii="Arial" w:hAnsi="Arial" w:cs="Arial"/>
                <w:bCs/>
                <w:color w:val="000000"/>
              </w:rPr>
              <w:t>)</w:t>
            </w:r>
            <w:r w:rsidR="00AE1BEF">
              <w:rPr>
                <w:rFonts w:ascii="Arial" w:hAnsi="Arial" w:cs="Arial"/>
                <w:bCs/>
                <w:color w:val="000000"/>
              </w:rPr>
              <w:t>, o</w:t>
            </w:r>
            <w:r w:rsidR="00CE692D" w:rsidRPr="00CE692D">
              <w:rPr>
                <w:rFonts w:ascii="Arial" w:hAnsi="Arial" w:cs="Arial"/>
                <w:bCs/>
                <w:color w:val="000000"/>
              </w:rPr>
              <w:t>świadczenie producenta komputera, że w przypadku niewywiązywania się z obowiązków gwarancyjnych oferenta lub firmy serwisującej, przejmie na siebie wszelkie zobowiązania związane z serwisem.</w:t>
            </w:r>
          </w:p>
          <w:p w14:paraId="5B4733A4" w14:textId="77777777" w:rsidR="00AE1BEF" w:rsidRPr="00AE1BEF" w:rsidRDefault="00CE692D" w:rsidP="00296153">
            <w:pPr>
              <w:pStyle w:val="paragraph"/>
              <w:spacing w:before="0" w:beforeAutospacing="0" w:after="0" w:afterAutospacing="0" w:line="24" w:lineRule="atLeast"/>
              <w:textAlignment w:val="baseline"/>
              <w:rPr>
                <w:rFonts w:ascii="Arial" w:hAnsi="Arial" w:cs="Arial"/>
                <w:b/>
                <w:color w:val="000000"/>
              </w:rPr>
            </w:pPr>
            <w:r w:rsidRPr="00AE1BEF">
              <w:rPr>
                <w:rFonts w:ascii="Arial" w:hAnsi="Arial" w:cs="Arial"/>
                <w:b/>
                <w:color w:val="000000"/>
              </w:rPr>
              <w:t>Wsparcie techniczne producenta</w:t>
            </w:r>
            <w:r w:rsidRPr="00AE1BEF">
              <w:rPr>
                <w:rFonts w:ascii="Arial" w:hAnsi="Arial" w:cs="Arial"/>
                <w:b/>
                <w:color w:val="000000"/>
              </w:rPr>
              <w:tab/>
            </w:r>
          </w:p>
          <w:p w14:paraId="55950D24" w14:textId="77777777" w:rsidR="00CE692D" w:rsidRPr="00CE692D" w:rsidRDefault="00CE692D" w:rsidP="00AE1BEF">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 xml:space="preserve">Bezpośredni kontakt z Autoryzowanym Partnerem Serwisowym Producenta (brak konieczności zgłaszania każdej usterki sprzętowej telefonicznie), mający na celu przyśpieszenie procesu diagnostyki i skrócenia czasu usunięcia usterki. </w:t>
            </w:r>
          </w:p>
          <w:p w14:paraId="522613DD" w14:textId="77777777" w:rsidR="00CE692D" w:rsidRPr="00CE692D" w:rsidRDefault="00CE692D" w:rsidP="00CE692D">
            <w:pPr>
              <w:pStyle w:val="paragraph"/>
              <w:spacing w:before="0" w:beforeAutospacing="0" w:after="0" w:afterAutospacing="0" w:line="24" w:lineRule="atLeast"/>
              <w:textAlignment w:val="baseline"/>
              <w:rPr>
                <w:rFonts w:ascii="Arial" w:hAnsi="Arial" w:cs="Arial"/>
                <w:bCs/>
                <w:color w:val="000000"/>
              </w:rPr>
            </w:pPr>
            <w:r w:rsidRPr="00CE692D">
              <w:rPr>
                <w:rFonts w:ascii="Arial" w:hAnsi="Arial" w:cs="Arial"/>
                <w:bCs/>
                <w:color w:val="000000"/>
              </w:rPr>
              <w:t>Aktualna lista Autoryzowanych Partnerów Serwisowych dostępna na stronie Producenta komputera</w:t>
            </w:r>
            <w:r w:rsidR="00AE1BEF">
              <w:rPr>
                <w:rFonts w:ascii="Arial" w:hAnsi="Arial" w:cs="Arial"/>
                <w:bCs/>
                <w:color w:val="000000"/>
              </w:rPr>
              <w:t>, m</w:t>
            </w:r>
            <w:r w:rsidRPr="00CE692D">
              <w:rPr>
                <w:rFonts w:ascii="Arial" w:hAnsi="Arial" w:cs="Arial"/>
                <w:bCs/>
                <w:color w:val="000000"/>
              </w:rPr>
              <w:t>ożliwość sprawdzenia aktualnego okresu i poziomu wsparcia technicznego dla urządzeń za pośrednictwem strony internetowej producenta</w:t>
            </w:r>
            <w:r w:rsidR="00AE1BEF">
              <w:rPr>
                <w:rFonts w:ascii="Arial" w:hAnsi="Arial" w:cs="Arial"/>
                <w:bCs/>
                <w:color w:val="000000"/>
              </w:rPr>
              <w:t>, m</w:t>
            </w:r>
            <w:r w:rsidRPr="00CE692D">
              <w:rPr>
                <w:rFonts w:ascii="Arial" w:hAnsi="Arial" w:cs="Arial"/>
                <w:bCs/>
                <w:color w:val="000000"/>
              </w:rPr>
              <w:t xml:space="preserve">ożliwość sprawdzenia konfiguracji sprzętowej komputera oraz warunków gwarancji po podaniu numeru seryjnego bezpośrednio na stronie producenta. </w:t>
            </w:r>
          </w:p>
          <w:p w14:paraId="478517DB"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b/>
                <w:bCs/>
                <w:sz w:val="24"/>
                <w:lang w:eastAsia="en-US"/>
              </w:rPr>
              <w:t>Microsoft Office 2024 zawierający pakiet biurowy (</w:t>
            </w:r>
            <w:r w:rsidRPr="00276CE7">
              <w:rPr>
                <w:rFonts w:ascii="Arial" w:eastAsia="Calibri" w:hAnsi="Arial" w:cs="Arial"/>
                <w:sz w:val="24"/>
                <w:lang w:eastAsia="en-US"/>
              </w:rPr>
              <w:t>Word, Excel, PowerPoint, Outlook) lub równoważny spełniający poniższe kryteria równoważności</w:t>
            </w:r>
          </w:p>
          <w:p w14:paraId="53B4D28E" w14:textId="77777777" w:rsidR="00276CE7" w:rsidRPr="00276CE7" w:rsidRDefault="00276CE7" w:rsidP="00276CE7">
            <w:pPr>
              <w:suppressAutoHyphens w:val="0"/>
              <w:autoSpaceDE/>
              <w:spacing w:line="24" w:lineRule="atLeast"/>
              <w:rPr>
                <w:rFonts w:ascii="Arial" w:eastAsia="Calibri" w:hAnsi="Arial" w:cs="Arial"/>
                <w:b/>
                <w:bCs/>
                <w:sz w:val="24"/>
                <w:lang w:eastAsia="en-US"/>
              </w:rPr>
            </w:pPr>
            <w:r w:rsidRPr="00276CE7">
              <w:rPr>
                <w:rFonts w:ascii="Arial" w:eastAsia="Calibri" w:hAnsi="Arial" w:cs="Arial"/>
                <w:b/>
                <w:bCs/>
                <w:sz w:val="24"/>
                <w:lang w:eastAsia="en-US"/>
              </w:rPr>
              <w:t xml:space="preserve">Nośnik </w:t>
            </w:r>
            <w:r w:rsidRPr="00276CE7">
              <w:rPr>
                <w:rFonts w:ascii="Arial" w:eastAsia="Calibri" w:hAnsi="Arial" w:cs="Arial"/>
                <w:sz w:val="24"/>
                <w:lang w:eastAsia="en-US"/>
              </w:rPr>
              <w:t>elektroniczny</w:t>
            </w:r>
          </w:p>
          <w:p w14:paraId="5AFE7145"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b/>
                <w:bCs/>
                <w:sz w:val="24"/>
                <w:lang w:eastAsia="en-US"/>
              </w:rPr>
              <w:t xml:space="preserve">Typ licencji </w:t>
            </w:r>
            <w:r w:rsidRPr="00276CE7">
              <w:rPr>
                <w:rFonts w:ascii="Arial" w:eastAsia="Calibri" w:hAnsi="Arial" w:cs="Arial"/>
                <w:sz w:val="24"/>
                <w:lang w:eastAsia="en-US"/>
              </w:rPr>
              <w:t>Nowa licencja</w:t>
            </w:r>
          </w:p>
          <w:p w14:paraId="6E4C3C2E"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b/>
                <w:bCs/>
                <w:sz w:val="24"/>
                <w:lang w:eastAsia="en-US"/>
              </w:rPr>
              <w:t xml:space="preserve">Okres licencji </w:t>
            </w:r>
            <w:r w:rsidRPr="00276CE7">
              <w:rPr>
                <w:rFonts w:ascii="Arial" w:eastAsia="Calibri" w:hAnsi="Arial" w:cs="Arial"/>
                <w:sz w:val="24"/>
                <w:lang w:eastAsia="en-US"/>
              </w:rPr>
              <w:t>Dożywotnia</w:t>
            </w:r>
          </w:p>
          <w:p w14:paraId="7DADA1ED" w14:textId="77777777" w:rsidR="00276CE7" w:rsidRPr="00276CE7" w:rsidRDefault="00276CE7" w:rsidP="00276CE7">
            <w:pPr>
              <w:suppressAutoHyphens w:val="0"/>
              <w:autoSpaceDE/>
              <w:spacing w:line="24" w:lineRule="atLeast"/>
              <w:rPr>
                <w:rFonts w:ascii="Arial" w:eastAsia="Calibri" w:hAnsi="Arial" w:cs="Arial"/>
                <w:b/>
                <w:bCs/>
                <w:sz w:val="24"/>
                <w:lang w:eastAsia="en-US"/>
              </w:rPr>
            </w:pPr>
            <w:r w:rsidRPr="00276CE7">
              <w:rPr>
                <w:rFonts w:ascii="Arial" w:eastAsia="Calibri" w:hAnsi="Arial" w:cs="Arial"/>
                <w:b/>
                <w:bCs/>
                <w:sz w:val="24"/>
                <w:lang w:eastAsia="en-US"/>
              </w:rPr>
              <w:t xml:space="preserve">Wersja językowa </w:t>
            </w:r>
            <w:r w:rsidRPr="00276CE7">
              <w:rPr>
                <w:rFonts w:ascii="Arial" w:eastAsia="Calibri" w:hAnsi="Arial" w:cs="Arial"/>
                <w:sz w:val="24"/>
                <w:lang w:eastAsia="en-US"/>
              </w:rPr>
              <w:t>Polska</w:t>
            </w:r>
          </w:p>
          <w:p w14:paraId="0929ECA0"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b/>
                <w:bCs/>
                <w:sz w:val="24"/>
                <w:lang w:eastAsia="en-US"/>
              </w:rPr>
              <w:t xml:space="preserve">Typ nośnika </w:t>
            </w:r>
            <w:r w:rsidRPr="00276CE7">
              <w:rPr>
                <w:rFonts w:ascii="Arial" w:eastAsia="Calibri" w:hAnsi="Arial" w:cs="Arial"/>
                <w:sz w:val="24"/>
                <w:lang w:eastAsia="en-US"/>
              </w:rPr>
              <w:t>Licencja z kluczem aktywacyjnym</w:t>
            </w:r>
          </w:p>
          <w:p w14:paraId="28675C6A"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b/>
                <w:bCs/>
                <w:sz w:val="24"/>
                <w:lang w:eastAsia="en-US"/>
              </w:rPr>
              <w:t xml:space="preserve">Platforma </w:t>
            </w:r>
            <w:r w:rsidRPr="00276CE7">
              <w:rPr>
                <w:rFonts w:ascii="Arial" w:eastAsia="Calibri" w:hAnsi="Arial" w:cs="Arial"/>
                <w:sz w:val="24"/>
                <w:lang w:eastAsia="en-US"/>
              </w:rPr>
              <w:t>Windows</w:t>
            </w:r>
          </w:p>
          <w:p w14:paraId="20512161"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b/>
                <w:bCs/>
                <w:sz w:val="24"/>
                <w:lang w:eastAsia="en-US"/>
              </w:rPr>
              <w:t xml:space="preserve">Wymagania systemowe </w:t>
            </w:r>
            <w:r w:rsidRPr="00276CE7">
              <w:rPr>
                <w:rFonts w:ascii="Arial" w:eastAsia="Calibri" w:hAnsi="Arial" w:cs="Arial"/>
                <w:sz w:val="24"/>
                <w:lang w:eastAsia="en-US"/>
              </w:rPr>
              <w:t>Windows 10 / Windows11</w:t>
            </w:r>
          </w:p>
          <w:p w14:paraId="637A5C08"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b/>
                <w:sz w:val="24"/>
                <w:lang w:eastAsia="en-US"/>
              </w:rPr>
              <w:t xml:space="preserve">Pakiet zintegrowanych aplikacji biurowych musi zawierać: </w:t>
            </w:r>
          </w:p>
          <w:p w14:paraId="682977EB" w14:textId="77777777" w:rsidR="00276CE7" w:rsidRPr="00276CE7" w:rsidRDefault="00276CE7" w:rsidP="00276CE7">
            <w:pPr>
              <w:suppressAutoHyphens w:val="0"/>
              <w:autoSpaceDE/>
              <w:spacing w:line="24" w:lineRule="atLeast"/>
              <w:rPr>
                <w:rFonts w:ascii="Arial" w:eastAsia="Calibri" w:hAnsi="Arial" w:cs="Arial"/>
                <w:b/>
                <w:sz w:val="24"/>
                <w:lang w:eastAsia="en-US"/>
              </w:rPr>
            </w:pPr>
            <w:r w:rsidRPr="00276CE7">
              <w:rPr>
                <w:rFonts w:ascii="Arial" w:eastAsia="Calibri" w:hAnsi="Arial" w:cs="Arial"/>
                <w:b/>
                <w:sz w:val="24"/>
                <w:lang w:eastAsia="en-US"/>
              </w:rPr>
              <w:t>Edytor tekstów, który musi umożliwiać:</w:t>
            </w:r>
          </w:p>
          <w:p w14:paraId="19EA6A7C"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sz w:val="24"/>
                <w:lang w:eastAsia="en-US"/>
              </w:rPr>
              <w:t xml:space="preserve">Edycję i formatowanie tekstu w języku polskim wraz z obsługą języka polskiego w zakresie sprawdzania pisowni i poprawności gramatycznej oraz funkcjonalnością słownika wyrazów bliskoznacznych i autokorekty. Edycję i formatowanie tekstu w języku angielskim wraz z obsługą języka angielskiego w zakresie sprawdzania </w:t>
            </w:r>
            <w:r w:rsidRPr="00276CE7">
              <w:rPr>
                <w:rFonts w:ascii="Arial" w:eastAsia="Calibri" w:hAnsi="Arial" w:cs="Arial"/>
                <w:sz w:val="24"/>
                <w:lang w:eastAsia="en-US"/>
              </w:rPr>
              <w:lastRenderedPageBreak/>
              <w:t>pisowni i poprawności gramatycznej oraz funkcjonalnością słownika wyrazów bliskoznacznych i autokorekty.</w:t>
            </w:r>
          </w:p>
          <w:p w14:paraId="5103D10A"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sz w:val="24"/>
                <w:lang w:eastAsia="en-US"/>
              </w:rPr>
              <w:t>Wstawianie oraz formatowanie tabel. Wstawianie oraz formatowanie obiektów graficznych. Wstawianie wykresów i tabel z arkusza kalkulacyjnego (wliczając tabele przestawne). Automatyczne numerowanie rozdziałów, punktów, akapitów, tabel i rysunków. Automatyczne tworzenie spisów treści. Formatowanie nagłówków i stopek stron. Śledzenie i porównywanie zmian wprowadzonych przez użytkowników w dokumencie. Zapamiętywanie i wskazywanie miejsca, w którym zakończona była edycja dokumentu przed jego uprzednim zamknięciem. Nagrywanie, tworzenie i edycję makr automatyzujących wykonywanie czynności. Określenie układu strony (pionowa/pozioma). Wydruk dokumentów. Wykonywanie korespondencji seryjnej bazując na danych adresowych pochodzących z</w:t>
            </w:r>
          </w:p>
          <w:p w14:paraId="1A775D1A"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sz w:val="24"/>
                <w:lang w:eastAsia="en-US"/>
              </w:rPr>
              <w:t>arkusza kalkulacyjnego i z narzędzia do zarządzania informacją prywatną. Pracę na dokumentach utworzonych przy pomocy Microsoft Word 2013, 2016 , 2019 i późniejsze z zapewnieniem bezproblemowej konwersji wszystkich elementów i atrybutów dokumentu. Zapis i edycję plików w formacie PDF. Zabezpieczenie dokumentów hasłem przed odczytem oraz przed wprowadzaniem</w:t>
            </w:r>
          </w:p>
          <w:p w14:paraId="703B7A92"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sz w:val="24"/>
                <w:lang w:eastAsia="en-US"/>
              </w:rPr>
              <w:t xml:space="preserve">modyfikacji. </w:t>
            </w:r>
          </w:p>
          <w:p w14:paraId="34DA21DC" w14:textId="77777777" w:rsidR="00276CE7" w:rsidRPr="00276CE7" w:rsidRDefault="00276CE7" w:rsidP="00276CE7">
            <w:pPr>
              <w:suppressAutoHyphens w:val="0"/>
              <w:autoSpaceDE/>
              <w:spacing w:line="24" w:lineRule="atLeast"/>
              <w:rPr>
                <w:rFonts w:ascii="Arial" w:eastAsia="Calibri" w:hAnsi="Arial" w:cs="Arial"/>
                <w:b/>
                <w:sz w:val="24"/>
                <w:lang w:eastAsia="en-US"/>
              </w:rPr>
            </w:pPr>
            <w:r w:rsidRPr="00276CE7">
              <w:rPr>
                <w:rFonts w:ascii="Arial" w:eastAsia="Calibri" w:hAnsi="Arial" w:cs="Arial"/>
                <w:b/>
                <w:sz w:val="24"/>
                <w:lang w:eastAsia="en-US"/>
              </w:rPr>
              <w:t>Arkusz kalkulacyjny, który musi umożliwiać:</w:t>
            </w:r>
          </w:p>
          <w:p w14:paraId="2F51C146"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sz w:val="24"/>
                <w:lang w:eastAsia="en-US"/>
              </w:rPr>
              <w:t>Tworzenie raportów tabelarycznych. Tworzenie wykresów liniowych (wraz linią trendu), słupkowych, kołowych. Tworzenie arkuszy kalkulacyjnych zawierających teksty, dane liczbowe oraz formuły przeprowadzające operacje matematyczne, logiczne, tekstowe, statystyczne oraz operacje na danych finansowych i na miarach czasu. Tworzenie raportów z zewnętrznych źródeł danych (inne arkusze kalkulacyjne, bazy danych zgodne z ODBC, pliki tekstowe, pliki XML).</w:t>
            </w:r>
          </w:p>
          <w:p w14:paraId="6E7077CA"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sz w:val="24"/>
                <w:lang w:eastAsia="en-US"/>
              </w:rPr>
              <w:t>Narzędzia wspomagające analizę statystyczną i finansową, analizę wariantową i rozwiązywanie problemów optymalizacyjnych. Tworzenie raportów tabeli przestawnych umożliwiających dynamiczną zmianę wymiarów oraz wykresów bazujących na danych z tabeli przestawnych.</w:t>
            </w:r>
          </w:p>
          <w:p w14:paraId="695F38FC" w14:textId="07F3A133"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sz w:val="24"/>
                <w:lang w:eastAsia="en-US"/>
              </w:rPr>
              <w:t xml:space="preserve">Wyszukiwanie i zamianę danych. Wykonywanie analiz danych przy użyciu formatowania warunkowego.  Nazywanie komórek arkusza i odwoływanie się w </w:t>
            </w:r>
            <w:r w:rsidRPr="00276CE7">
              <w:rPr>
                <w:rFonts w:ascii="Arial" w:eastAsia="Calibri" w:hAnsi="Arial" w:cs="Arial"/>
                <w:sz w:val="24"/>
                <w:lang w:eastAsia="en-US"/>
              </w:rPr>
              <w:lastRenderedPageBreak/>
              <w:t>formułach po takiej nazwie. Nagrywanie, tworzenie i edycję makr automatyzujących wykonywanie czynności. Formatowanie czasu, daty i wartości finansowych z polskim formatem. Zapis wielu arkuszy kalkulacyjnych w jednym pliku. Inteligentne uzupełnianie komórek w kolumnie według rozpoznanych wzorców, wraz</w:t>
            </w:r>
            <w:r w:rsidR="00CE2F22">
              <w:rPr>
                <w:rFonts w:ascii="Arial" w:eastAsia="Calibri" w:hAnsi="Arial" w:cs="Arial"/>
                <w:sz w:val="24"/>
                <w:lang w:eastAsia="en-US"/>
              </w:rPr>
              <w:t xml:space="preserve"> </w:t>
            </w:r>
            <w:r w:rsidRPr="00276CE7">
              <w:rPr>
                <w:rFonts w:ascii="Arial" w:eastAsia="Calibri" w:hAnsi="Arial" w:cs="Arial"/>
                <w:sz w:val="24"/>
                <w:lang w:eastAsia="en-US"/>
              </w:rPr>
              <w:t>z ich możliwością poprawiania poprzez modyfikację proponowanych formuł. Możliwość przedstawienia różnych wykresów przed ich finalnym wyborem (tylko po najechaniu znacznikiem myszy na dany rodzaj wykresu). Zachowanie pełnej zgodności z formatami plików utworzonych za pomocą oprogramowania Microsoft Excel 2013, 2016, 2019 i późniejsze, z uwzględnieniem poprawnej realizacji użytych w nich funkcji specjalnych i makropoleceń. Zabezpieczenie dokumentów hasłem przed odczytem oraz przed wprowadzaniem modyfikacji</w:t>
            </w:r>
          </w:p>
          <w:p w14:paraId="051A026D"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b/>
                <w:sz w:val="24"/>
                <w:lang w:eastAsia="en-US"/>
              </w:rPr>
              <w:t>Narzędzie do przygotowywania i prowadzenia prezentacji, które musi umożliwiać:</w:t>
            </w:r>
          </w:p>
          <w:p w14:paraId="51DBD222"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sz w:val="24"/>
                <w:lang w:eastAsia="en-US"/>
              </w:rPr>
              <w:t>Przygotowywanie prezentacji multimedialnych, które będą:</w:t>
            </w:r>
          </w:p>
          <w:p w14:paraId="79194794" w14:textId="77777777" w:rsidR="00276CE7" w:rsidRPr="00276CE7" w:rsidRDefault="00276CE7" w:rsidP="00276CE7">
            <w:pPr>
              <w:numPr>
                <w:ilvl w:val="0"/>
                <w:numId w:val="35"/>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Prezentowanie przy użyciu projektora multimedialnego.</w:t>
            </w:r>
          </w:p>
          <w:p w14:paraId="59DBE1D0" w14:textId="77777777" w:rsidR="00276CE7" w:rsidRPr="00276CE7" w:rsidRDefault="00276CE7" w:rsidP="00276CE7">
            <w:pPr>
              <w:numPr>
                <w:ilvl w:val="0"/>
                <w:numId w:val="35"/>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Drukowanie w formacie umożliwiającym robienie notatek.</w:t>
            </w:r>
          </w:p>
          <w:p w14:paraId="6372DBE0" w14:textId="77777777" w:rsidR="00276CE7" w:rsidRPr="00276CE7" w:rsidRDefault="00276CE7" w:rsidP="00276CE7">
            <w:pPr>
              <w:numPr>
                <w:ilvl w:val="0"/>
                <w:numId w:val="35"/>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Zapisanie jako prezentacja tylko do odczytu.</w:t>
            </w:r>
          </w:p>
          <w:p w14:paraId="486A0F1E" w14:textId="77777777" w:rsidR="00276CE7" w:rsidRPr="00276CE7" w:rsidRDefault="00276CE7" w:rsidP="00276CE7">
            <w:pPr>
              <w:numPr>
                <w:ilvl w:val="0"/>
                <w:numId w:val="35"/>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Nagrywanie narracji i dołączanie jej do prezentacji.</w:t>
            </w:r>
          </w:p>
          <w:p w14:paraId="27D2DD92" w14:textId="77777777" w:rsidR="00276CE7" w:rsidRPr="00276CE7" w:rsidRDefault="00276CE7" w:rsidP="00276CE7">
            <w:pPr>
              <w:numPr>
                <w:ilvl w:val="0"/>
                <w:numId w:val="35"/>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Opatrywanie slajdów notatkami dla prezentera.</w:t>
            </w:r>
          </w:p>
          <w:p w14:paraId="5F8B048D" w14:textId="77777777" w:rsidR="00276CE7" w:rsidRPr="00276CE7" w:rsidRDefault="00276CE7" w:rsidP="00276CE7">
            <w:pPr>
              <w:numPr>
                <w:ilvl w:val="0"/>
                <w:numId w:val="35"/>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Umieszczanie i formatowanie tekstów, obiektów graficznych, tabel, nagrań</w:t>
            </w:r>
          </w:p>
          <w:p w14:paraId="733A7F3E" w14:textId="77777777" w:rsidR="00276CE7" w:rsidRPr="00276CE7" w:rsidRDefault="00276CE7" w:rsidP="00276CE7">
            <w:pPr>
              <w:suppressAutoHyphens w:val="0"/>
              <w:autoSpaceDE/>
              <w:spacing w:line="24" w:lineRule="atLeast"/>
              <w:ind w:left="720"/>
              <w:rPr>
                <w:rFonts w:ascii="Arial" w:eastAsia="Calibri" w:hAnsi="Arial" w:cs="Arial"/>
                <w:sz w:val="24"/>
                <w:lang w:eastAsia="en-US"/>
              </w:rPr>
            </w:pPr>
            <w:r w:rsidRPr="00276CE7">
              <w:rPr>
                <w:rFonts w:ascii="Arial" w:eastAsia="Calibri" w:hAnsi="Arial" w:cs="Arial"/>
                <w:sz w:val="24"/>
                <w:lang w:eastAsia="en-US"/>
              </w:rPr>
              <w:t>dźwiękowych i wideo.</w:t>
            </w:r>
          </w:p>
          <w:p w14:paraId="26306E8D" w14:textId="77777777" w:rsidR="00276CE7" w:rsidRPr="00276CE7" w:rsidRDefault="00276CE7" w:rsidP="00276CE7">
            <w:pPr>
              <w:numPr>
                <w:ilvl w:val="0"/>
                <w:numId w:val="35"/>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Umieszczanie tabel i wykresów pochodzących z arkusza kalkulacyjnego.</w:t>
            </w:r>
          </w:p>
          <w:p w14:paraId="2B0DE8F9" w14:textId="77777777" w:rsidR="00276CE7" w:rsidRPr="00276CE7" w:rsidRDefault="00276CE7" w:rsidP="00276CE7">
            <w:pPr>
              <w:numPr>
                <w:ilvl w:val="0"/>
                <w:numId w:val="35"/>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Odświeżenie wykresu znajdującego się w prezentacji po zmianie danych w</w:t>
            </w:r>
          </w:p>
          <w:p w14:paraId="4FAF5273" w14:textId="77777777" w:rsidR="00276CE7" w:rsidRPr="00276CE7" w:rsidRDefault="00276CE7" w:rsidP="00276CE7">
            <w:pPr>
              <w:numPr>
                <w:ilvl w:val="0"/>
                <w:numId w:val="35"/>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 xml:space="preserve">źródłowym arkuszu kalkulacyjnym. </w:t>
            </w:r>
          </w:p>
          <w:p w14:paraId="13FAF63F" w14:textId="77777777" w:rsidR="00276CE7" w:rsidRPr="00276CE7" w:rsidRDefault="00276CE7" w:rsidP="00276CE7">
            <w:pPr>
              <w:numPr>
                <w:ilvl w:val="0"/>
                <w:numId w:val="35"/>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Możliwość tworzenia animacji obiektów i całych slajdów.</w:t>
            </w:r>
          </w:p>
          <w:p w14:paraId="1DC59B04" w14:textId="77777777" w:rsidR="00276CE7" w:rsidRPr="00276CE7" w:rsidRDefault="00276CE7" w:rsidP="00276CE7">
            <w:pPr>
              <w:numPr>
                <w:ilvl w:val="0"/>
                <w:numId w:val="35"/>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Prowadzenie prezentacji w trybie prezentera, gdzie slajdy są widoczne na</w:t>
            </w:r>
          </w:p>
          <w:p w14:paraId="40D8B0E9" w14:textId="77777777" w:rsidR="00276CE7" w:rsidRPr="00276CE7" w:rsidRDefault="00276CE7" w:rsidP="00276CE7">
            <w:pPr>
              <w:suppressAutoHyphens w:val="0"/>
              <w:autoSpaceDE/>
              <w:spacing w:line="24" w:lineRule="atLeast"/>
              <w:ind w:firstLine="360"/>
              <w:rPr>
                <w:rFonts w:ascii="Arial" w:eastAsia="Calibri" w:hAnsi="Arial" w:cs="Arial"/>
                <w:sz w:val="24"/>
                <w:lang w:eastAsia="en-US"/>
              </w:rPr>
            </w:pPr>
            <w:r w:rsidRPr="00276CE7">
              <w:rPr>
                <w:rFonts w:ascii="Arial" w:eastAsia="Calibri" w:hAnsi="Arial" w:cs="Arial"/>
                <w:sz w:val="24"/>
                <w:lang w:eastAsia="en-US"/>
              </w:rPr>
              <w:t>jednym monitorze lub projektorze, a na drugim widoczne są slajdy i notatki</w:t>
            </w:r>
          </w:p>
          <w:p w14:paraId="5407A6EC" w14:textId="77777777" w:rsidR="00276CE7" w:rsidRPr="00276CE7" w:rsidRDefault="00276CE7" w:rsidP="00276CE7">
            <w:pPr>
              <w:suppressAutoHyphens w:val="0"/>
              <w:autoSpaceDE/>
              <w:spacing w:line="24" w:lineRule="atLeast"/>
              <w:ind w:firstLine="360"/>
              <w:rPr>
                <w:rFonts w:ascii="Arial" w:eastAsia="Calibri" w:hAnsi="Arial" w:cs="Arial"/>
                <w:sz w:val="24"/>
                <w:lang w:eastAsia="en-US"/>
              </w:rPr>
            </w:pPr>
            <w:r w:rsidRPr="00276CE7">
              <w:rPr>
                <w:rFonts w:ascii="Arial" w:eastAsia="Calibri" w:hAnsi="Arial" w:cs="Arial"/>
                <w:sz w:val="24"/>
                <w:lang w:eastAsia="en-US"/>
              </w:rPr>
              <w:t>prezentera, z możliwością podglądu następnego slajdu.</w:t>
            </w:r>
          </w:p>
          <w:p w14:paraId="449B8220" w14:textId="77777777" w:rsidR="00276CE7" w:rsidRPr="00276CE7" w:rsidRDefault="00276CE7" w:rsidP="00276CE7">
            <w:pPr>
              <w:numPr>
                <w:ilvl w:val="0"/>
                <w:numId w:val="36"/>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Pełna zgodność z formatami plików utworzonych za pomocą oprogramowania</w:t>
            </w:r>
          </w:p>
          <w:p w14:paraId="1CDBF007" w14:textId="77777777" w:rsidR="00276CE7" w:rsidRPr="00276CE7" w:rsidRDefault="00276CE7" w:rsidP="00276CE7">
            <w:pPr>
              <w:suppressAutoHyphens w:val="0"/>
              <w:autoSpaceDE/>
              <w:spacing w:line="24" w:lineRule="atLeast"/>
              <w:ind w:firstLine="360"/>
              <w:rPr>
                <w:rFonts w:ascii="Arial" w:eastAsia="Calibri" w:hAnsi="Arial" w:cs="Arial"/>
                <w:sz w:val="24"/>
                <w:lang w:eastAsia="en-US"/>
              </w:rPr>
            </w:pPr>
            <w:r w:rsidRPr="00276CE7">
              <w:rPr>
                <w:rFonts w:ascii="Arial" w:eastAsia="Calibri" w:hAnsi="Arial" w:cs="Arial"/>
                <w:sz w:val="24"/>
                <w:lang w:eastAsia="en-US"/>
              </w:rPr>
              <w:t>MS PowerPoint 2013, 2016, 2019 i późniejsze.</w:t>
            </w:r>
          </w:p>
          <w:p w14:paraId="3C93ED52" w14:textId="77777777" w:rsidR="00276CE7" w:rsidRPr="00276CE7" w:rsidRDefault="00276CE7" w:rsidP="00276CE7">
            <w:pPr>
              <w:numPr>
                <w:ilvl w:val="0"/>
                <w:numId w:val="36"/>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lastRenderedPageBreak/>
              <w:t>Narzędzie do tworzenia drukowanych materiałów informacyjnych musi umożliwiać:</w:t>
            </w:r>
          </w:p>
          <w:p w14:paraId="12044626" w14:textId="77777777" w:rsidR="00276CE7" w:rsidRPr="00276CE7" w:rsidRDefault="00276CE7" w:rsidP="00276CE7">
            <w:pPr>
              <w:numPr>
                <w:ilvl w:val="0"/>
                <w:numId w:val="36"/>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Tworzenie i edycję drukowanych materiałów informacyjnych</w:t>
            </w:r>
          </w:p>
          <w:p w14:paraId="4903CDBC" w14:textId="77777777" w:rsidR="00276CE7" w:rsidRPr="00276CE7" w:rsidRDefault="00276CE7" w:rsidP="00276CE7">
            <w:pPr>
              <w:numPr>
                <w:ilvl w:val="0"/>
                <w:numId w:val="36"/>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Tworzenie materiałów przy użyciu dostępnych z narzędziem szablonów: broszur,</w:t>
            </w:r>
          </w:p>
          <w:p w14:paraId="31F88C66" w14:textId="77777777" w:rsidR="00276CE7" w:rsidRPr="00276CE7" w:rsidRDefault="00276CE7" w:rsidP="00276CE7">
            <w:pPr>
              <w:suppressAutoHyphens w:val="0"/>
              <w:autoSpaceDE/>
              <w:spacing w:line="24" w:lineRule="atLeast"/>
              <w:ind w:firstLine="360"/>
              <w:rPr>
                <w:rFonts w:ascii="Arial" w:eastAsia="Calibri" w:hAnsi="Arial" w:cs="Arial"/>
                <w:sz w:val="24"/>
                <w:lang w:eastAsia="en-US"/>
              </w:rPr>
            </w:pPr>
            <w:r w:rsidRPr="00276CE7">
              <w:rPr>
                <w:rFonts w:ascii="Arial" w:eastAsia="Calibri" w:hAnsi="Arial" w:cs="Arial"/>
                <w:sz w:val="24"/>
                <w:lang w:eastAsia="en-US"/>
              </w:rPr>
              <w:t>biuletynów, katalogów.</w:t>
            </w:r>
          </w:p>
          <w:p w14:paraId="272EFC7F" w14:textId="77777777" w:rsidR="00276CE7" w:rsidRPr="00276CE7" w:rsidRDefault="00276CE7" w:rsidP="00276CE7">
            <w:pPr>
              <w:numPr>
                <w:ilvl w:val="0"/>
                <w:numId w:val="37"/>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Edycję poszczególnych stron materiałów.</w:t>
            </w:r>
          </w:p>
          <w:p w14:paraId="50996D00" w14:textId="77777777" w:rsidR="00276CE7" w:rsidRPr="00276CE7" w:rsidRDefault="00276CE7" w:rsidP="00276CE7">
            <w:pPr>
              <w:numPr>
                <w:ilvl w:val="0"/>
                <w:numId w:val="37"/>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Podział treści na kolumny.</w:t>
            </w:r>
          </w:p>
          <w:p w14:paraId="28F7832D" w14:textId="77777777" w:rsidR="00276CE7" w:rsidRPr="00276CE7" w:rsidRDefault="00276CE7" w:rsidP="00276CE7">
            <w:pPr>
              <w:numPr>
                <w:ilvl w:val="0"/>
                <w:numId w:val="37"/>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Umieszczanie elementów graficznych.</w:t>
            </w:r>
          </w:p>
          <w:p w14:paraId="3A701796" w14:textId="77777777" w:rsidR="00276CE7" w:rsidRPr="00276CE7" w:rsidRDefault="00276CE7" w:rsidP="00276CE7">
            <w:pPr>
              <w:numPr>
                <w:ilvl w:val="0"/>
                <w:numId w:val="37"/>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Wykorzystanie mechanizmu korespondencji seryjnej.</w:t>
            </w:r>
          </w:p>
          <w:p w14:paraId="79459ED8" w14:textId="77777777" w:rsidR="00276CE7" w:rsidRPr="00276CE7" w:rsidRDefault="00276CE7" w:rsidP="00276CE7">
            <w:pPr>
              <w:numPr>
                <w:ilvl w:val="0"/>
                <w:numId w:val="37"/>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Płynne przesuwanie elementów po całej stronie publikacji.</w:t>
            </w:r>
          </w:p>
          <w:p w14:paraId="7EEBBE00" w14:textId="77777777" w:rsidR="00276CE7" w:rsidRPr="00276CE7" w:rsidRDefault="00276CE7" w:rsidP="00276CE7">
            <w:pPr>
              <w:numPr>
                <w:ilvl w:val="0"/>
                <w:numId w:val="37"/>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Eksport publikacji do formatu PDF oraz TIFF.</w:t>
            </w:r>
          </w:p>
          <w:p w14:paraId="34E4F7D1" w14:textId="77777777" w:rsidR="00276CE7" w:rsidRPr="00276CE7" w:rsidRDefault="00276CE7" w:rsidP="00276CE7">
            <w:pPr>
              <w:numPr>
                <w:ilvl w:val="0"/>
                <w:numId w:val="37"/>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Wydruk publikacji.</w:t>
            </w:r>
          </w:p>
          <w:p w14:paraId="4F03E378" w14:textId="77777777" w:rsidR="00276CE7" w:rsidRPr="00276CE7" w:rsidRDefault="00276CE7" w:rsidP="00276CE7">
            <w:pPr>
              <w:suppressAutoHyphens w:val="0"/>
              <w:autoSpaceDE/>
              <w:spacing w:line="24" w:lineRule="atLeast"/>
              <w:rPr>
                <w:rFonts w:ascii="Arial" w:eastAsia="Calibri" w:hAnsi="Arial" w:cs="Arial"/>
                <w:b/>
                <w:sz w:val="24"/>
                <w:lang w:eastAsia="en-US"/>
              </w:rPr>
            </w:pPr>
            <w:r w:rsidRPr="00276CE7">
              <w:rPr>
                <w:rFonts w:ascii="Arial" w:eastAsia="Calibri" w:hAnsi="Arial" w:cs="Arial"/>
                <w:b/>
                <w:sz w:val="24"/>
                <w:lang w:eastAsia="en-US"/>
              </w:rPr>
              <w:t xml:space="preserve">Narzędzie do zarządzania informacją prywatną (pocztą elektroniczną, kalendarzem, kontaktami i zadaniami), które musi umożliwiać: </w:t>
            </w:r>
          </w:p>
          <w:p w14:paraId="633A4490"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sz w:val="24"/>
                <w:lang w:eastAsia="en-US"/>
              </w:rPr>
              <w:t xml:space="preserve">Pobieranie i wysyłanie poczty elektronicznej z serwera pocztowego. </w:t>
            </w:r>
          </w:p>
          <w:p w14:paraId="4D653D93"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sz w:val="24"/>
                <w:lang w:eastAsia="en-US"/>
              </w:rPr>
              <w:t xml:space="preserve">Przechowywanie wiadomości na serwerze lub w lokalnym pliku tworzonym z zastosowaniem efektywnej kompresji danych. </w:t>
            </w:r>
          </w:p>
          <w:p w14:paraId="3FF81482"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sz w:val="24"/>
                <w:lang w:eastAsia="en-US"/>
              </w:rPr>
              <w:t xml:space="preserve">Filtrowanie niechcianej poczty elektronicznej (SPAM) oraz określanie listy zablokowanych i bezpiecznych nadawców. </w:t>
            </w:r>
          </w:p>
          <w:p w14:paraId="2B378C7B"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sz w:val="24"/>
                <w:lang w:eastAsia="en-US"/>
              </w:rPr>
              <w:t>Tworzenie katalogów, pozwalających katalogować pocztę elektroniczną.</w:t>
            </w:r>
          </w:p>
          <w:p w14:paraId="0D150894"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sz w:val="24"/>
                <w:lang w:eastAsia="en-US"/>
              </w:rPr>
              <w:t xml:space="preserve">Automatyczne grupowanie poczty o tym samym tytule. </w:t>
            </w:r>
          </w:p>
          <w:p w14:paraId="7AF6CA96"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sz w:val="24"/>
                <w:lang w:eastAsia="en-US"/>
              </w:rPr>
              <w:t xml:space="preserve">Tworzenie reguł przenoszących automatycznie nową pocztę elektroniczną do określonych katalogów bazując na słowach zawartych w tytule, adresie nadawcy i odbiorcy. </w:t>
            </w:r>
          </w:p>
          <w:p w14:paraId="68C6DEDE"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sz w:val="24"/>
                <w:lang w:eastAsia="en-US"/>
              </w:rPr>
              <w:t xml:space="preserve">Oflagowanie poczty elektronicznej z określeniem terminu przypomnienia, oddzielnie dla nadawcy i adresatów. </w:t>
            </w:r>
          </w:p>
          <w:p w14:paraId="3060C696"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sz w:val="24"/>
                <w:lang w:eastAsia="en-US"/>
              </w:rPr>
              <w:t xml:space="preserve">Mechanizm ustalania liczby wiadomości, które mają być synchronizowane lokalnie. </w:t>
            </w:r>
          </w:p>
          <w:p w14:paraId="0BAF3D77" w14:textId="77777777" w:rsidR="00276CE7" w:rsidRPr="00276CE7" w:rsidRDefault="00276CE7" w:rsidP="00276CE7">
            <w:pPr>
              <w:suppressAutoHyphens w:val="0"/>
              <w:autoSpaceDE/>
              <w:spacing w:line="24" w:lineRule="atLeast"/>
              <w:rPr>
                <w:rFonts w:ascii="Arial" w:eastAsia="Calibri" w:hAnsi="Arial" w:cs="Arial"/>
                <w:sz w:val="24"/>
                <w:lang w:eastAsia="en-US"/>
              </w:rPr>
            </w:pPr>
            <w:r w:rsidRPr="00276CE7">
              <w:rPr>
                <w:rFonts w:ascii="Arial" w:eastAsia="Calibri" w:hAnsi="Arial" w:cs="Arial"/>
                <w:sz w:val="24"/>
                <w:lang w:eastAsia="en-US"/>
              </w:rPr>
              <w:t>Zarządzanie kalendarzem:</w:t>
            </w:r>
          </w:p>
          <w:p w14:paraId="5CD5B0F5" w14:textId="77777777" w:rsidR="00276CE7" w:rsidRPr="00276CE7" w:rsidRDefault="00276CE7" w:rsidP="00276CE7">
            <w:pPr>
              <w:numPr>
                <w:ilvl w:val="0"/>
                <w:numId w:val="38"/>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t>Udostępnianie kalendarza innym użytkownikom z możliwością określania uprawnień użytkowników.</w:t>
            </w:r>
          </w:p>
          <w:p w14:paraId="0CF27FB9" w14:textId="77777777" w:rsidR="00276CE7" w:rsidRPr="00276CE7" w:rsidRDefault="00276CE7" w:rsidP="00276CE7">
            <w:pPr>
              <w:numPr>
                <w:ilvl w:val="0"/>
                <w:numId w:val="38"/>
              </w:numPr>
              <w:suppressAutoHyphens w:val="0"/>
              <w:autoSpaceDE/>
              <w:spacing w:line="24" w:lineRule="atLeast"/>
              <w:contextualSpacing/>
              <w:rPr>
                <w:rFonts w:ascii="Arial" w:eastAsia="Calibri" w:hAnsi="Arial" w:cs="Arial"/>
                <w:sz w:val="24"/>
                <w:lang w:eastAsia="en-US"/>
              </w:rPr>
            </w:pPr>
            <w:r w:rsidRPr="00276CE7">
              <w:rPr>
                <w:rFonts w:ascii="Arial" w:eastAsia="Calibri" w:hAnsi="Arial" w:cs="Arial"/>
                <w:sz w:val="24"/>
                <w:lang w:eastAsia="en-US"/>
              </w:rPr>
              <w:lastRenderedPageBreak/>
              <w:t xml:space="preserve">Przeglądanie kalendarza innych użytkowników. </w:t>
            </w:r>
          </w:p>
          <w:p w14:paraId="3F4F6F17" w14:textId="0BAD3A2E" w:rsidR="00251F69" w:rsidRPr="00CE2F22" w:rsidRDefault="00276CE7" w:rsidP="00251F69">
            <w:pPr>
              <w:numPr>
                <w:ilvl w:val="0"/>
                <w:numId w:val="38"/>
              </w:numPr>
              <w:suppressAutoHyphens w:val="0"/>
              <w:autoSpaceDE/>
              <w:spacing w:line="24" w:lineRule="atLeast"/>
              <w:contextualSpacing/>
              <w:rPr>
                <w:rFonts w:ascii="Arial" w:eastAsiaTheme="minorHAnsi" w:hAnsi="Arial" w:cs="Arial"/>
                <w:kern w:val="2"/>
                <w:sz w:val="24"/>
                <w:lang w:eastAsia="en-US"/>
                <w14:ligatures w14:val="standardContextual"/>
              </w:rPr>
            </w:pPr>
            <w:r w:rsidRPr="00276CE7">
              <w:rPr>
                <w:rFonts w:ascii="Arial" w:eastAsia="Calibri" w:hAnsi="Arial" w:cs="Arial"/>
                <w:sz w:val="24"/>
                <w:lang w:eastAsia="en-US"/>
              </w:rPr>
              <w:t>Zapraszanie uczestników na spotkanie, co po ich akceptacji powoduje automatyczne wprowadzenie spotkania w ich kalendarzach.</w:t>
            </w:r>
          </w:p>
          <w:p w14:paraId="44E5FD27" w14:textId="6C34FAC4" w:rsidR="00A244D6" w:rsidRPr="00156043" w:rsidRDefault="00A244D6" w:rsidP="001067B7">
            <w:pPr>
              <w:jc w:val="both"/>
              <w:rPr>
                <w:rFonts w:ascii="Arial" w:hAnsi="Arial" w:cs="Arial"/>
                <w:b/>
                <w:color w:val="FF0000"/>
              </w:rPr>
            </w:pPr>
          </w:p>
        </w:tc>
        <w:tc>
          <w:tcPr>
            <w:tcW w:w="2763" w:type="dxa"/>
            <w:tcBorders>
              <w:top w:val="single" w:sz="4" w:space="0" w:color="auto"/>
              <w:left w:val="single" w:sz="4" w:space="0" w:color="auto"/>
              <w:bottom w:val="single" w:sz="4" w:space="0" w:color="auto"/>
              <w:right w:val="single" w:sz="4" w:space="0" w:color="auto"/>
            </w:tcBorders>
          </w:tcPr>
          <w:p w14:paraId="5C058B67" w14:textId="77777777" w:rsidR="002F6A64" w:rsidRDefault="002F6A64" w:rsidP="00CF6FF1">
            <w:pPr>
              <w:spacing w:line="23" w:lineRule="atLeast"/>
              <w:ind w:right="2"/>
              <w:jc w:val="center"/>
              <w:rPr>
                <w:rFonts w:ascii="Arial" w:hAnsi="Arial" w:cs="Arial"/>
                <w:color w:val="000000"/>
                <w:sz w:val="24"/>
              </w:rPr>
            </w:pPr>
          </w:p>
          <w:p w14:paraId="5BC1C4CF" w14:textId="77777777" w:rsidR="002F6A64" w:rsidRDefault="002F6A64" w:rsidP="00CF6FF1">
            <w:pPr>
              <w:spacing w:line="23" w:lineRule="atLeast"/>
              <w:ind w:right="2"/>
              <w:jc w:val="center"/>
              <w:rPr>
                <w:rFonts w:ascii="Arial" w:hAnsi="Arial" w:cs="Arial"/>
                <w:color w:val="000000"/>
                <w:sz w:val="24"/>
              </w:rPr>
            </w:pPr>
          </w:p>
          <w:p w14:paraId="33A82399" w14:textId="08A0BC52" w:rsidR="003651C7" w:rsidRPr="00CF6FF1" w:rsidRDefault="003651C7" w:rsidP="00CF6FF1">
            <w:pPr>
              <w:spacing w:line="23" w:lineRule="atLeast"/>
              <w:ind w:right="2"/>
              <w:jc w:val="center"/>
              <w:rPr>
                <w:rFonts w:ascii="Arial" w:hAnsi="Arial" w:cs="Arial"/>
                <w:color w:val="000000"/>
                <w:sz w:val="24"/>
              </w:rPr>
            </w:pPr>
          </w:p>
        </w:tc>
      </w:tr>
      <w:tr w:rsidR="00156043" w:rsidRPr="00CF6FF1" w14:paraId="4ED59111" w14:textId="77777777" w:rsidTr="00F654A7">
        <w:trPr>
          <w:trHeight w:val="243"/>
        </w:trPr>
        <w:tc>
          <w:tcPr>
            <w:tcW w:w="14330" w:type="dxa"/>
            <w:gridSpan w:val="4"/>
            <w:tcBorders>
              <w:top w:val="single" w:sz="4" w:space="0" w:color="auto"/>
              <w:left w:val="single" w:sz="4" w:space="0" w:color="auto"/>
              <w:bottom w:val="single" w:sz="4" w:space="0" w:color="auto"/>
              <w:right w:val="single" w:sz="4" w:space="0" w:color="auto"/>
            </w:tcBorders>
          </w:tcPr>
          <w:p w14:paraId="737AF352" w14:textId="2F039675" w:rsidR="00156043" w:rsidRPr="00F625FD" w:rsidRDefault="007F3BF3" w:rsidP="00CF6FF1">
            <w:pPr>
              <w:spacing w:line="23" w:lineRule="atLeast"/>
              <w:ind w:right="2"/>
              <w:jc w:val="center"/>
              <w:rPr>
                <w:rFonts w:ascii="Arial" w:hAnsi="Arial" w:cs="Arial"/>
                <w:b/>
                <w:bCs/>
                <w:color w:val="000000"/>
                <w:sz w:val="32"/>
                <w:szCs w:val="32"/>
              </w:rPr>
            </w:pPr>
            <w:r w:rsidRPr="00F625FD">
              <w:rPr>
                <w:rFonts w:ascii="Arial" w:hAnsi="Arial" w:cs="Arial"/>
                <w:b/>
                <w:bCs/>
                <w:color w:val="000000"/>
                <w:sz w:val="32"/>
                <w:szCs w:val="32"/>
              </w:rPr>
              <w:lastRenderedPageBreak/>
              <w:t xml:space="preserve"> ZS w Jeżowem </w:t>
            </w:r>
          </w:p>
        </w:tc>
      </w:tr>
      <w:tr w:rsidR="00633818" w:rsidRPr="00CF6FF1" w14:paraId="70C5FF7F" w14:textId="77777777" w:rsidTr="00510B1A">
        <w:trPr>
          <w:trHeight w:val="880"/>
        </w:trPr>
        <w:tc>
          <w:tcPr>
            <w:tcW w:w="634" w:type="dxa"/>
            <w:tcBorders>
              <w:top w:val="single" w:sz="4" w:space="0" w:color="auto"/>
              <w:left w:val="single" w:sz="4" w:space="0" w:color="auto"/>
              <w:bottom w:val="single" w:sz="4" w:space="0" w:color="auto"/>
              <w:right w:val="single" w:sz="4" w:space="0" w:color="auto"/>
            </w:tcBorders>
          </w:tcPr>
          <w:p w14:paraId="722B11D0" w14:textId="3033ED7D" w:rsidR="004712C5" w:rsidRDefault="00E06F8D" w:rsidP="004712C5">
            <w:pPr>
              <w:spacing w:line="23" w:lineRule="atLeast"/>
              <w:jc w:val="center"/>
              <w:rPr>
                <w:rFonts w:ascii="Arial" w:hAnsi="Arial" w:cs="Arial"/>
                <w:color w:val="000000"/>
                <w:sz w:val="24"/>
              </w:rPr>
            </w:pPr>
            <w:r>
              <w:rPr>
                <w:rFonts w:ascii="Arial" w:hAnsi="Arial" w:cs="Arial"/>
                <w:color w:val="000000"/>
                <w:sz w:val="24"/>
              </w:rPr>
              <w:t>1</w:t>
            </w:r>
            <w:r w:rsidR="00F625FD">
              <w:rPr>
                <w:rFonts w:ascii="Arial" w:hAnsi="Arial" w:cs="Arial"/>
                <w:color w:val="000000"/>
                <w:sz w:val="24"/>
              </w:rPr>
              <w:t xml:space="preserve">. </w:t>
            </w:r>
          </w:p>
        </w:tc>
        <w:tc>
          <w:tcPr>
            <w:tcW w:w="1647" w:type="dxa"/>
            <w:tcBorders>
              <w:top w:val="single" w:sz="4" w:space="0" w:color="auto"/>
              <w:left w:val="single" w:sz="4" w:space="0" w:color="auto"/>
              <w:bottom w:val="single" w:sz="4" w:space="0" w:color="auto"/>
              <w:right w:val="single" w:sz="4" w:space="0" w:color="auto"/>
            </w:tcBorders>
          </w:tcPr>
          <w:p w14:paraId="79575431" w14:textId="10167C67" w:rsidR="004712C5" w:rsidRDefault="004712C5" w:rsidP="004712C5">
            <w:pPr>
              <w:spacing w:line="23" w:lineRule="atLeast"/>
              <w:rPr>
                <w:rFonts w:ascii="Arial" w:hAnsi="Arial" w:cs="Arial"/>
                <w:b/>
                <w:bCs/>
                <w:color w:val="000000"/>
                <w:sz w:val="24"/>
              </w:rPr>
            </w:pPr>
            <w:r>
              <w:rPr>
                <w:rFonts w:ascii="Arial" w:hAnsi="Arial" w:cs="Arial"/>
                <w:b/>
                <w:bCs/>
                <w:color w:val="000000"/>
                <w:sz w:val="24"/>
              </w:rPr>
              <w:t xml:space="preserve">Laptop </w:t>
            </w:r>
            <w:r w:rsidR="00510B1A">
              <w:rPr>
                <w:rFonts w:ascii="Arial" w:hAnsi="Arial" w:cs="Arial"/>
                <w:b/>
                <w:bCs/>
                <w:color w:val="000000"/>
                <w:sz w:val="24"/>
              </w:rPr>
              <w:t>– 11 szt.</w:t>
            </w:r>
          </w:p>
          <w:p w14:paraId="2645D0EA" w14:textId="77777777" w:rsidR="004712C5" w:rsidRDefault="004712C5" w:rsidP="004712C5">
            <w:pPr>
              <w:spacing w:line="23" w:lineRule="atLeast"/>
              <w:rPr>
                <w:rFonts w:ascii="Arial" w:hAnsi="Arial" w:cs="Arial"/>
                <w:b/>
                <w:bCs/>
                <w:color w:val="000000"/>
                <w:sz w:val="24"/>
              </w:rPr>
            </w:pPr>
          </w:p>
          <w:p w14:paraId="5F27AEB6" w14:textId="2B9E5DAD" w:rsidR="004712C5" w:rsidRDefault="004712C5" w:rsidP="004712C5">
            <w:pPr>
              <w:spacing w:line="23" w:lineRule="atLeast"/>
              <w:rPr>
                <w:rFonts w:ascii="Arial" w:hAnsi="Arial" w:cs="Arial"/>
                <w:b/>
                <w:bCs/>
                <w:color w:val="000000"/>
                <w:sz w:val="24"/>
              </w:rPr>
            </w:pPr>
            <w:r>
              <w:rPr>
                <w:rFonts w:ascii="Arial" w:hAnsi="Arial" w:cs="Arial"/>
                <w:b/>
                <w:bCs/>
                <w:color w:val="000000"/>
                <w:sz w:val="24"/>
              </w:rPr>
              <w:t xml:space="preserve"> </w:t>
            </w:r>
          </w:p>
          <w:p w14:paraId="10665B81" w14:textId="77777777" w:rsidR="00B13058" w:rsidRDefault="00B13058" w:rsidP="004712C5">
            <w:pPr>
              <w:spacing w:line="23" w:lineRule="atLeast"/>
              <w:rPr>
                <w:rFonts w:ascii="Arial" w:hAnsi="Arial" w:cs="Arial"/>
                <w:b/>
                <w:bCs/>
                <w:color w:val="000000"/>
                <w:sz w:val="24"/>
              </w:rPr>
            </w:pPr>
          </w:p>
          <w:p w14:paraId="41D1201B" w14:textId="77777777" w:rsidR="00B13058" w:rsidRDefault="00B13058" w:rsidP="004712C5">
            <w:pPr>
              <w:spacing w:line="23" w:lineRule="atLeast"/>
              <w:rPr>
                <w:rFonts w:ascii="Arial" w:hAnsi="Arial" w:cs="Arial"/>
                <w:b/>
                <w:bCs/>
                <w:color w:val="000000"/>
                <w:sz w:val="24"/>
              </w:rPr>
            </w:pPr>
          </w:p>
        </w:tc>
        <w:tc>
          <w:tcPr>
            <w:tcW w:w="9286" w:type="dxa"/>
            <w:tcBorders>
              <w:top w:val="single" w:sz="4" w:space="0" w:color="auto"/>
              <w:left w:val="single" w:sz="4" w:space="0" w:color="auto"/>
              <w:bottom w:val="single" w:sz="4" w:space="0" w:color="auto"/>
              <w:right w:val="single" w:sz="4" w:space="0" w:color="auto"/>
            </w:tcBorders>
          </w:tcPr>
          <w:p w14:paraId="0EC98726" w14:textId="77777777" w:rsidR="004712C5" w:rsidRPr="00A35CDB" w:rsidRDefault="004712C5" w:rsidP="004712C5">
            <w:pPr>
              <w:pStyle w:val="paragraph"/>
              <w:spacing w:before="0" w:beforeAutospacing="0" w:after="0" w:afterAutospacing="0" w:line="24" w:lineRule="atLeast"/>
              <w:textAlignment w:val="baseline"/>
              <w:rPr>
                <w:rFonts w:ascii="Arial" w:hAnsi="Arial" w:cs="Arial"/>
                <w:b/>
                <w:color w:val="000000"/>
              </w:rPr>
            </w:pPr>
            <w:r w:rsidRPr="00A35CDB">
              <w:rPr>
                <w:rFonts w:ascii="Arial" w:hAnsi="Arial" w:cs="Arial"/>
                <w:b/>
                <w:color w:val="000000"/>
              </w:rPr>
              <w:t>Komputer przenośny.</w:t>
            </w:r>
          </w:p>
          <w:p w14:paraId="64528063" w14:textId="41C644F7" w:rsidR="004712C5" w:rsidRPr="00A35CDB" w:rsidRDefault="004712C5" w:rsidP="004712C5">
            <w:pPr>
              <w:pStyle w:val="paragraph"/>
              <w:spacing w:before="0" w:beforeAutospacing="0" w:after="0" w:afterAutospacing="0" w:line="24" w:lineRule="atLeast"/>
              <w:textAlignment w:val="baseline"/>
              <w:rPr>
                <w:rFonts w:ascii="Arial" w:hAnsi="Arial" w:cs="Arial"/>
                <w:bCs/>
                <w:color w:val="000000"/>
              </w:rPr>
            </w:pPr>
            <w:r w:rsidRPr="00A35CDB">
              <w:rPr>
                <w:rFonts w:ascii="Arial" w:hAnsi="Arial" w:cs="Arial"/>
                <w:bCs/>
                <w:color w:val="000000"/>
              </w:rPr>
              <w:t>W ofercie należy podać nazwę producenta</w:t>
            </w:r>
            <w:r w:rsidR="00CE2F22">
              <w:rPr>
                <w:rFonts w:ascii="Arial" w:hAnsi="Arial" w:cs="Arial"/>
                <w:bCs/>
                <w:color w:val="000000"/>
              </w:rPr>
              <w:t xml:space="preserve">, </w:t>
            </w:r>
            <w:r w:rsidRPr="00A35CDB">
              <w:rPr>
                <w:rFonts w:ascii="Arial" w:hAnsi="Arial" w:cs="Arial"/>
                <w:bCs/>
                <w:color w:val="000000"/>
              </w:rPr>
              <w:t xml:space="preserve">model oferowanego sprzętu umożliwiający jednoznaczną identyfikację oferowanej konfiguracji. </w:t>
            </w:r>
          </w:p>
          <w:p w14:paraId="4C145006" w14:textId="77777777" w:rsidR="004712C5" w:rsidRPr="00A35CDB" w:rsidRDefault="004712C5" w:rsidP="004712C5">
            <w:pPr>
              <w:pStyle w:val="paragraph"/>
              <w:spacing w:before="0" w:beforeAutospacing="0" w:after="0" w:afterAutospacing="0" w:line="24" w:lineRule="atLeast"/>
              <w:textAlignment w:val="baseline"/>
              <w:rPr>
                <w:rFonts w:ascii="Arial" w:hAnsi="Arial" w:cs="Arial"/>
                <w:bCs/>
                <w:color w:val="000000"/>
              </w:rPr>
            </w:pPr>
            <w:r w:rsidRPr="00A35CDB">
              <w:rPr>
                <w:rFonts w:ascii="Arial" w:hAnsi="Arial" w:cs="Arial"/>
                <w:bCs/>
                <w:color w:val="000000"/>
              </w:rPr>
              <w:t xml:space="preserve">Nie dopuszcza się zaoferowania komputera </w:t>
            </w:r>
            <w:proofErr w:type="spellStart"/>
            <w:r w:rsidRPr="00A35CDB">
              <w:rPr>
                <w:rFonts w:ascii="Arial" w:hAnsi="Arial" w:cs="Arial"/>
                <w:bCs/>
                <w:color w:val="000000"/>
              </w:rPr>
              <w:t>refurbished</w:t>
            </w:r>
            <w:proofErr w:type="spellEnd"/>
            <w:r w:rsidRPr="00A35CDB">
              <w:rPr>
                <w:rFonts w:ascii="Arial" w:hAnsi="Arial" w:cs="Arial"/>
                <w:bCs/>
                <w:color w:val="000000"/>
              </w:rPr>
              <w:t>.</w:t>
            </w:r>
          </w:p>
          <w:p w14:paraId="424ECBE6" w14:textId="77777777" w:rsidR="004712C5" w:rsidRPr="00A35CDB" w:rsidRDefault="004712C5" w:rsidP="004712C5">
            <w:pPr>
              <w:pStyle w:val="paragraph"/>
              <w:spacing w:before="0" w:beforeAutospacing="0" w:after="0" w:afterAutospacing="0" w:line="24" w:lineRule="atLeast"/>
              <w:textAlignment w:val="baseline"/>
              <w:rPr>
                <w:rFonts w:ascii="Arial" w:hAnsi="Arial" w:cs="Arial"/>
                <w:bCs/>
                <w:color w:val="000000"/>
              </w:rPr>
            </w:pPr>
            <w:r w:rsidRPr="00A35CDB">
              <w:rPr>
                <w:rFonts w:ascii="Arial" w:hAnsi="Arial" w:cs="Arial"/>
                <w:bCs/>
                <w:color w:val="000000"/>
              </w:rPr>
              <w:t>Nie dopuszcza się modyfikacji na drodze Producent</w:t>
            </w:r>
            <w:r>
              <w:rPr>
                <w:rFonts w:ascii="Arial" w:hAnsi="Arial" w:cs="Arial"/>
                <w:bCs/>
                <w:color w:val="000000"/>
              </w:rPr>
              <w:t xml:space="preserve"> – </w:t>
            </w:r>
            <w:r w:rsidRPr="00A35CDB">
              <w:rPr>
                <w:rFonts w:ascii="Arial" w:hAnsi="Arial" w:cs="Arial"/>
                <w:bCs/>
                <w:color w:val="000000"/>
              </w:rPr>
              <w:t>Zamawiający.</w:t>
            </w:r>
          </w:p>
          <w:p w14:paraId="63F10899" w14:textId="3AD399CA" w:rsidR="004712C5" w:rsidRPr="00A35CDB" w:rsidRDefault="004712C5" w:rsidP="00296153">
            <w:pPr>
              <w:pStyle w:val="paragraph"/>
              <w:spacing w:before="0" w:beforeAutospacing="0" w:after="0" w:afterAutospacing="0" w:line="24" w:lineRule="atLeast"/>
              <w:textAlignment w:val="baseline"/>
              <w:rPr>
                <w:rFonts w:ascii="Arial" w:hAnsi="Arial" w:cs="Arial"/>
                <w:b/>
                <w:color w:val="000000"/>
              </w:rPr>
            </w:pPr>
            <w:r w:rsidRPr="00A35CDB">
              <w:rPr>
                <w:rFonts w:ascii="Arial" w:hAnsi="Arial" w:cs="Arial"/>
                <w:b/>
                <w:color w:val="000000"/>
              </w:rPr>
              <w:t xml:space="preserve">Procesor </w:t>
            </w:r>
          </w:p>
          <w:p w14:paraId="30E3D1D0" w14:textId="77777777" w:rsidR="004712C5" w:rsidRPr="006539C4" w:rsidRDefault="004712C5" w:rsidP="004712C5">
            <w:pPr>
              <w:spacing w:line="24" w:lineRule="atLeast"/>
              <w:outlineLvl w:val="0"/>
              <w:rPr>
                <w:rFonts w:ascii="Arial" w:hAnsi="Arial" w:cs="Arial"/>
                <w:sz w:val="24"/>
              </w:rPr>
            </w:pPr>
            <w:r w:rsidRPr="006539C4">
              <w:rPr>
                <w:rFonts w:ascii="Arial" w:hAnsi="Arial" w:cs="Arial"/>
                <w:sz w:val="24"/>
              </w:rPr>
              <w:t xml:space="preserve">Procesor wielordzeniowy ze zintegrowaną grafiką, zaprojektowany do pracy w komputerach przenośnych klasy x86, Intel i5-13420H lub równoważny na poziomie wydajności liczonej w punktach na podstawie </w:t>
            </w:r>
            <w:proofErr w:type="spellStart"/>
            <w:r w:rsidRPr="006539C4">
              <w:rPr>
                <w:rFonts w:ascii="Arial" w:hAnsi="Arial" w:cs="Arial"/>
                <w:sz w:val="24"/>
              </w:rPr>
              <w:t>PerformanceTest</w:t>
            </w:r>
            <w:proofErr w:type="spellEnd"/>
            <w:r w:rsidRPr="006539C4">
              <w:rPr>
                <w:rFonts w:ascii="Arial" w:hAnsi="Arial" w:cs="Arial"/>
                <w:sz w:val="24"/>
              </w:rPr>
              <w:t xml:space="preserve"> w teście CPU Mark według wyników opublikowanych na http://www.cpubenchmark.net/. Wykonawca w składanej ofercie winien podać dokładny model oferowanego podzespołu.</w:t>
            </w:r>
          </w:p>
          <w:p w14:paraId="2EF4F88C" w14:textId="77777777" w:rsidR="004712C5" w:rsidRDefault="004712C5" w:rsidP="004712C5">
            <w:pPr>
              <w:pStyle w:val="paragraph"/>
              <w:spacing w:before="0" w:beforeAutospacing="0" w:after="0" w:afterAutospacing="0" w:line="24" w:lineRule="atLeast"/>
              <w:textAlignment w:val="baseline"/>
              <w:rPr>
                <w:rFonts w:ascii="Arial" w:hAnsi="Arial" w:cs="Arial"/>
              </w:rPr>
            </w:pPr>
            <w:r w:rsidRPr="006539C4">
              <w:rPr>
                <w:rFonts w:ascii="Arial" w:hAnsi="Arial" w:cs="Arial"/>
              </w:rPr>
              <w:t>Procesor wykonany w litografii nie większej niż 10nm</w:t>
            </w:r>
          </w:p>
          <w:p w14:paraId="06EFE07D" w14:textId="5E29C0E8" w:rsidR="004712C5" w:rsidRDefault="004712C5" w:rsidP="00296153">
            <w:pPr>
              <w:pStyle w:val="paragraph"/>
              <w:spacing w:before="0" w:beforeAutospacing="0" w:after="0" w:afterAutospacing="0" w:line="24" w:lineRule="atLeast"/>
              <w:textAlignment w:val="baseline"/>
              <w:rPr>
                <w:rFonts w:ascii="Arial" w:hAnsi="Arial" w:cs="Arial"/>
                <w:b/>
                <w:bCs/>
              </w:rPr>
            </w:pPr>
            <w:r w:rsidRPr="00516468">
              <w:rPr>
                <w:rFonts w:ascii="Arial" w:hAnsi="Arial" w:cs="Arial"/>
                <w:b/>
                <w:bCs/>
              </w:rPr>
              <w:t xml:space="preserve">Pamięć operacyjna RAM </w:t>
            </w:r>
          </w:p>
          <w:p w14:paraId="3B83D5C8" w14:textId="77777777" w:rsidR="004712C5" w:rsidRDefault="004712C5" w:rsidP="004712C5">
            <w:pPr>
              <w:pStyle w:val="paragraph"/>
              <w:spacing w:before="0" w:beforeAutospacing="0" w:after="0" w:afterAutospacing="0" w:line="24" w:lineRule="atLeast"/>
              <w:textAlignment w:val="baseline"/>
              <w:rPr>
                <w:rFonts w:ascii="Arial" w:hAnsi="Arial" w:cs="Arial"/>
              </w:rPr>
            </w:pPr>
            <w:r>
              <w:rPr>
                <w:rFonts w:ascii="Arial" w:hAnsi="Arial" w:cs="Arial"/>
              </w:rPr>
              <w:t>M</w:t>
            </w:r>
            <w:r w:rsidRPr="00516468">
              <w:rPr>
                <w:rFonts w:ascii="Arial" w:hAnsi="Arial" w:cs="Arial"/>
              </w:rPr>
              <w:t>in</w:t>
            </w:r>
            <w:r>
              <w:rPr>
                <w:rFonts w:ascii="Arial" w:hAnsi="Arial" w:cs="Arial"/>
              </w:rPr>
              <w:t>.</w:t>
            </w:r>
            <w:r w:rsidRPr="00516468">
              <w:rPr>
                <w:rFonts w:ascii="Arial" w:hAnsi="Arial" w:cs="Arial"/>
              </w:rPr>
              <w:t xml:space="preserve"> 16GB, rodzaj pamięci DDR4 min. 3200MHz</w:t>
            </w:r>
          </w:p>
          <w:p w14:paraId="4BAD203D" w14:textId="3C308037" w:rsidR="004712C5" w:rsidRPr="00516468" w:rsidRDefault="004712C5" w:rsidP="00296153">
            <w:pPr>
              <w:pStyle w:val="paragraph"/>
              <w:spacing w:before="0" w:beforeAutospacing="0" w:after="0" w:afterAutospacing="0" w:line="24" w:lineRule="atLeast"/>
              <w:textAlignment w:val="baseline"/>
              <w:rPr>
                <w:rFonts w:ascii="Arial" w:hAnsi="Arial" w:cs="Arial"/>
                <w:b/>
                <w:bCs/>
              </w:rPr>
            </w:pPr>
            <w:r w:rsidRPr="00516468">
              <w:rPr>
                <w:rFonts w:ascii="Arial" w:hAnsi="Arial" w:cs="Arial"/>
                <w:b/>
                <w:bCs/>
              </w:rPr>
              <w:t xml:space="preserve">Parametry pamięci masowej </w:t>
            </w:r>
          </w:p>
          <w:p w14:paraId="4BBAA20B" w14:textId="77777777" w:rsidR="004712C5" w:rsidRDefault="004712C5" w:rsidP="004712C5">
            <w:pPr>
              <w:pStyle w:val="paragraph"/>
              <w:spacing w:before="0" w:beforeAutospacing="0" w:after="0" w:afterAutospacing="0" w:line="24" w:lineRule="atLeast"/>
              <w:textAlignment w:val="baseline"/>
              <w:rPr>
                <w:rFonts w:ascii="Arial" w:hAnsi="Arial" w:cs="Arial"/>
              </w:rPr>
            </w:pPr>
            <w:r>
              <w:rPr>
                <w:rFonts w:ascii="Arial" w:hAnsi="Arial" w:cs="Arial"/>
              </w:rPr>
              <w:t>m</w:t>
            </w:r>
            <w:r w:rsidRPr="00516468">
              <w:rPr>
                <w:rFonts w:ascii="Arial" w:hAnsi="Arial" w:cs="Arial"/>
              </w:rPr>
              <w:t>in</w:t>
            </w:r>
            <w:r>
              <w:rPr>
                <w:rFonts w:ascii="Arial" w:hAnsi="Arial" w:cs="Arial"/>
              </w:rPr>
              <w:t>.</w:t>
            </w:r>
            <w:r w:rsidRPr="00516468">
              <w:rPr>
                <w:rFonts w:ascii="Arial" w:hAnsi="Arial" w:cs="Arial"/>
              </w:rPr>
              <w:t xml:space="preserve"> 512GB SSD </w:t>
            </w:r>
            <w:proofErr w:type="spellStart"/>
            <w:r w:rsidRPr="00516468">
              <w:rPr>
                <w:rFonts w:ascii="Arial" w:hAnsi="Arial" w:cs="Arial"/>
              </w:rPr>
              <w:t>NVMe</w:t>
            </w:r>
            <w:proofErr w:type="spellEnd"/>
            <w:r w:rsidRPr="00516468">
              <w:rPr>
                <w:rFonts w:ascii="Arial" w:hAnsi="Arial" w:cs="Arial"/>
              </w:rPr>
              <w:t>, zawierający RECOVERY umożliwiające odtworzenie systemu operacyjnego fabrycznie zainstalowanego na komputerze po awarii. Możliwość rozbudowy do konfiguracji dwudyskowej w oparciu o dysk M.2 SSD oraz 2,5”. Dopuszcza się również rozwiązania posiadające 2 złącza M.2 dla dysków SSD.</w:t>
            </w:r>
          </w:p>
          <w:p w14:paraId="51E770B0" w14:textId="4FECD88B" w:rsidR="004712C5" w:rsidRPr="00516468" w:rsidRDefault="004712C5" w:rsidP="00296153">
            <w:pPr>
              <w:pStyle w:val="paragraph"/>
              <w:spacing w:before="0" w:beforeAutospacing="0" w:after="0" w:afterAutospacing="0" w:line="24" w:lineRule="atLeast"/>
              <w:textAlignment w:val="baseline"/>
              <w:rPr>
                <w:rFonts w:ascii="Arial" w:hAnsi="Arial" w:cs="Arial"/>
                <w:b/>
                <w:bCs/>
              </w:rPr>
            </w:pPr>
            <w:r w:rsidRPr="00516468">
              <w:rPr>
                <w:rFonts w:ascii="Arial" w:hAnsi="Arial" w:cs="Arial"/>
                <w:b/>
                <w:bCs/>
              </w:rPr>
              <w:t xml:space="preserve">Karta graficzna </w:t>
            </w:r>
          </w:p>
          <w:p w14:paraId="36DAF0F8" w14:textId="77777777" w:rsidR="004712C5" w:rsidRDefault="004712C5" w:rsidP="004712C5">
            <w:pPr>
              <w:pStyle w:val="paragraph"/>
              <w:spacing w:before="0" w:beforeAutospacing="0" w:after="0" w:afterAutospacing="0" w:line="24" w:lineRule="atLeast"/>
              <w:textAlignment w:val="baseline"/>
              <w:rPr>
                <w:rFonts w:ascii="Arial" w:hAnsi="Arial" w:cs="Arial"/>
              </w:rPr>
            </w:pPr>
            <w:r>
              <w:rPr>
                <w:rFonts w:ascii="Arial" w:hAnsi="Arial" w:cs="Arial"/>
              </w:rPr>
              <w:t xml:space="preserve">Zintegrowana </w:t>
            </w:r>
          </w:p>
          <w:p w14:paraId="085B3C8E" w14:textId="139F4C8E" w:rsidR="004712C5" w:rsidRDefault="004712C5" w:rsidP="00296153">
            <w:pPr>
              <w:pStyle w:val="paragraph"/>
              <w:spacing w:before="0" w:beforeAutospacing="0" w:after="0" w:afterAutospacing="0" w:line="24" w:lineRule="atLeast"/>
              <w:textAlignment w:val="baseline"/>
              <w:rPr>
                <w:rFonts w:ascii="Arial" w:hAnsi="Arial" w:cs="Arial"/>
              </w:rPr>
            </w:pPr>
            <w:r w:rsidRPr="00516468">
              <w:rPr>
                <w:rFonts w:ascii="Arial" w:hAnsi="Arial" w:cs="Arial"/>
                <w:b/>
                <w:bCs/>
              </w:rPr>
              <w:t>Wyposażenie multimedialne</w:t>
            </w:r>
          </w:p>
          <w:p w14:paraId="2F2EBAA0" w14:textId="77777777" w:rsidR="004712C5" w:rsidRDefault="004712C5" w:rsidP="004712C5">
            <w:pPr>
              <w:pStyle w:val="paragraph"/>
              <w:spacing w:before="0" w:beforeAutospacing="0" w:after="0" w:afterAutospacing="0" w:line="24" w:lineRule="atLeast"/>
              <w:textAlignment w:val="baseline"/>
              <w:rPr>
                <w:rFonts w:ascii="Arial" w:hAnsi="Arial" w:cs="Arial"/>
              </w:rPr>
            </w:pPr>
            <w:r w:rsidRPr="00516468">
              <w:rPr>
                <w:rFonts w:ascii="Arial" w:hAnsi="Arial" w:cs="Arial"/>
              </w:rPr>
              <w:lastRenderedPageBreak/>
              <w:t>Wbudowana karta dźwiękowa zgodna z HD Audio, wbudowane głośniki stereo Dolby Audio min 2x1.5W, wbudowany mikrofon, sterowanie głośnością głośników za pośrednictwem wydzielonych klawiszy funkcyjnych na klawiaturze, wydzielony przycisk funkcyjny do natychmiastowego wyciszania głośników oraz mikrofonu (</w:t>
            </w:r>
            <w:proofErr w:type="spellStart"/>
            <w:r w:rsidRPr="00516468">
              <w:rPr>
                <w:rFonts w:ascii="Arial" w:hAnsi="Arial" w:cs="Arial"/>
              </w:rPr>
              <w:t>mute</w:t>
            </w:r>
            <w:proofErr w:type="spellEnd"/>
            <w:r w:rsidRPr="00516468">
              <w:rPr>
                <w:rFonts w:ascii="Arial" w:hAnsi="Arial" w:cs="Arial"/>
              </w:rPr>
              <w:t>), wbudowana kamera internetowa z mechaniczną przesłoną.</w:t>
            </w:r>
          </w:p>
          <w:p w14:paraId="2EBA57F4" w14:textId="5257D415" w:rsidR="004712C5" w:rsidRDefault="004712C5" w:rsidP="00296153">
            <w:pPr>
              <w:pStyle w:val="paragraph"/>
              <w:spacing w:before="0" w:beforeAutospacing="0" w:after="0" w:afterAutospacing="0" w:line="24" w:lineRule="atLeast"/>
              <w:textAlignment w:val="baseline"/>
              <w:rPr>
                <w:rFonts w:ascii="Arial" w:hAnsi="Arial" w:cs="Arial"/>
                <w:b/>
                <w:bCs/>
              </w:rPr>
            </w:pPr>
            <w:r w:rsidRPr="00516468">
              <w:rPr>
                <w:rFonts w:ascii="Arial" w:hAnsi="Arial" w:cs="Arial"/>
                <w:b/>
                <w:bCs/>
              </w:rPr>
              <w:t xml:space="preserve">Obudowa </w:t>
            </w:r>
          </w:p>
          <w:p w14:paraId="3DCCFE96" w14:textId="77777777" w:rsidR="004712C5" w:rsidRDefault="004712C5" w:rsidP="004712C5">
            <w:pPr>
              <w:pStyle w:val="paragraph"/>
              <w:spacing w:before="0" w:beforeAutospacing="0" w:after="0" w:afterAutospacing="0" w:line="24" w:lineRule="atLeast"/>
              <w:textAlignment w:val="baseline"/>
              <w:rPr>
                <w:rFonts w:ascii="Arial" w:hAnsi="Arial" w:cs="Arial"/>
              </w:rPr>
            </w:pPr>
            <w:r w:rsidRPr="00516468">
              <w:rPr>
                <w:rFonts w:ascii="Arial" w:hAnsi="Arial" w:cs="Arial"/>
              </w:rPr>
              <w:t xml:space="preserve">Obudowa wyposażona w zawiasy metalowe. Nie dopuszcza się </w:t>
            </w:r>
            <w:proofErr w:type="spellStart"/>
            <w:r w:rsidRPr="00516468">
              <w:rPr>
                <w:rFonts w:ascii="Arial" w:hAnsi="Arial" w:cs="Arial"/>
              </w:rPr>
              <w:t>demontowalnych</w:t>
            </w:r>
            <w:proofErr w:type="spellEnd"/>
            <w:r w:rsidRPr="00516468">
              <w:rPr>
                <w:rFonts w:ascii="Arial" w:hAnsi="Arial" w:cs="Arial"/>
              </w:rPr>
              <w:t xml:space="preserve"> zasłon kamery. Kąt otwarcia matrycy min. 176 stopni. W obudowę wbudowane co najmniej 2 diody sygnalizujące stan naładowania akumulatora oraz pracę dysku twardego lub stan pracy komputera.</w:t>
            </w:r>
          </w:p>
          <w:p w14:paraId="7C4F9D40" w14:textId="75DC49E7" w:rsidR="004712C5" w:rsidRPr="00516468" w:rsidRDefault="004712C5" w:rsidP="00296153">
            <w:pPr>
              <w:pStyle w:val="paragraph"/>
              <w:spacing w:before="0" w:beforeAutospacing="0" w:after="0" w:afterAutospacing="0" w:line="24" w:lineRule="atLeast"/>
              <w:textAlignment w:val="baseline"/>
              <w:rPr>
                <w:rFonts w:ascii="Arial" w:hAnsi="Arial" w:cs="Arial"/>
                <w:b/>
                <w:bCs/>
              </w:rPr>
            </w:pPr>
            <w:r w:rsidRPr="00516468">
              <w:rPr>
                <w:rFonts w:ascii="Arial" w:hAnsi="Arial" w:cs="Arial"/>
                <w:b/>
                <w:bCs/>
              </w:rPr>
              <w:t xml:space="preserve">Płyta główna </w:t>
            </w:r>
          </w:p>
          <w:p w14:paraId="15509B83" w14:textId="77777777" w:rsidR="004712C5" w:rsidRDefault="004712C5" w:rsidP="004712C5">
            <w:pPr>
              <w:pStyle w:val="paragraph"/>
              <w:spacing w:before="0" w:beforeAutospacing="0" w:after="0" w:afterAutospacing="0" w:line="24" w:lineRule="atLeast"/>
              <w:textAlignment w:val="baseline"/>
              <w:rPr>
                <w:rFonts w:ascii="Arial" w:hAnsi="Arial" w:cs="Arial"/>
              </w:rPr>
            </w:pPr>
            <w:r w:rsidRPr="00516468">
              <w:rPr>
                <w:rFonts w:ascii="Arial" w:hAnsi="Arial" w:cs="Arial"/>
              </w:rPr>
              <w:t xml:space="preserve">Zaprojektowana i wyprodukowana przez producenta komputera wyposażona w interfejs SATA III (6 </w:t>
            </w:r>
            <w:proofErr w:type="spellStart"/>
            <w:r w:rsidRPr="00516468">
              <w:rPr>
                <w:rFonts w:ascii="Arial" w:hAnsi="Arial" w:cs="Arial"/>
              </w:rPr>
              <w:t>Gb</w:t>
            </w:r>
            <w:proofErr w:type="spellEnd"/>
            <w:r w:rsidRPr="00516468">
              <w:rPr>
                <w:rFonts w:ascii="Arial" w:hAnsi="Arial" w:cs="Arial"/>
              </w:rPr>
              <w:t>/s) do obsługi dysków twardych. Płyta główna i konstrukcja laptopa wspierająca konfiguracje dwu dyskową SSD M.2 + HDD 2,5’’.</w:t>
            </w:r>
          </w:p>
          <w:p w14:paraId="506A9C6C" w14:textId="598F2F16" w:rsidR="004712C5" w:rsidRPr="00516468" w:rsidRDefault="004712C5" w:rsidP="00296153">
            <w:pPr>
              <w:pStyle w:val="paragraph"/>
              <w:spacing w:before="0" w:beforeAutospacing="0" w:after="0" w:afterAutospacing="0" w:line="24" w:lineRule="atLeast"/>
              <w:textAlignment w:val="baseline"/>
              <w:rPr>
                <w:rFonts w:ascii="Arial" w:hAnsi="Arial" w:cs="Arial"/>
                <w:b/>
                <w:bCs/>
              </w:rPr>
            </w:pPr>
            <w:r w:rsidRPr="00516468">
              <w:rPr>
                <w:rFonts w:ascii="Arial" w:hAnsi="Arial" w:cs="Arial"/>
                <w:b/>
                <w:bCs/>
              </w:rPr>
              <w:t xml:space="preserve">Zgodność z systemami operacyjnymi </w:t>
            </w:r>
          </w:p>
          <w:p w14:paraId="24FFBF0A" w14:textId="63A3A5DA" w:rsidR="004712C5" w:rsidRDefault="004712C5" w:rsidP="004712C5">
            <w:pPr>
              <w:pStyle w:val="paragraph"/>
              <w:spacing w:before="0" w:beforeAutospacing="0" w:after="0" w:afterAutospacing="0" w:line="24" w:lineRule="atLeast"/>
              <w:textAlignment w:val="baseline"/>
              <w:rPr>
                <w:rFonts w:ascii="Arial" w:hAnsi="Arial" w:cs="Arial"/>
              </w:rPr>
            </w:pPr>
            <w:r w:rsidRPr="00516468">
              <w:rPr>
                <w:rFonts w:ascii="Arial" w:hAnsi="Arial" w:cs="Arial"/>
              </w:rPr>
              <w:t>Oferowany model komputera musi poprawnie współpracować z zamawianym systemem operacyjnym (jako potwierdzenie poprawnej współpracy Wykonawca dołączy dokument w postaci wydruku potwierdzający certyfikację rodziny produktów bez względu na rodzaj obudowy, dodatkowo potwierdzony przez producenta oferowanego komputera</w:t>
            </w:r>
            <w:r w:rsidR="006716F7">
              <w:rPr>
                <w:rFonts w:ascii="Arial" w:hAnsi="Arial" w:cs="Arial"/>
              </w:rPr>
              <w:t xml:space="preserve"> przy dostarczaniu sprzętu</w:t>
            </w:r>
            <w:r w:rsidRPr="00516468">
              <w:rPr>
                <w:rFonts w:ascii="Arial" w:hAnsi="Arial" w:cs="Arial"/>
              </w:rPr>
              <w:t>).</w:t>
            </w:r>
          </w:p>
          <w:p w14:paraId="0250BA61" w14:textId="414A67A2" w:rsidR="004712C5" w:rsidRPr="00516468" w:rsidRDefault="004712C5" w:rsidP="00296153">
            <w:pPr>
              <w:pStyle w:val="paragraph"/>
              <w:spacing w:before="0" w:beforeAutospacing="0" w:after="0" w:afterAutospacing="0" w:line="24" w:lineRule="atLeast"/>
              <w:textAlignment w:val="baseline"/>
              <w:rPr>
                <w:rFonts w:ascii="Arial" w:hAnsi="Arial" w:cs="Arial"/>
                <w:b/>
                <w:bCs/>
              </w:rPr>
            </w:pPr>
            <w:r w:rsidRPr="00516468">
              <w:rPr>
                <w:rFonts w:ascii="Arial" w:hAnsi="Arial" w:cs="Arial"/>
                <w:b/>
                <w:bCs/>
              </w:rPr>
              <w:t xml:space="preserve">Bezpieczeństwo </w:t>
            </w:r>
          </w:p>
          <w:p w14:paraId="6E0AC33F" w14:textId="77777777" w:rsidR="004712C5" w:rsidRDefault="004712C5" w:rsidP="004712C5">
            <w:pPr>
              <w:pStyle w:val="paragraph"/>
              <w:spacing w:before="0" w:beforeAutospacing="0" w:after="0" w:afterAutospacing="0" w:line="24" w:lineRule="atLeast"/>
              <w:textAlignment w:val="baseline"/>
              <w:rPr>
                <w:rFonts w:ascii="Arial" w:hAnsi="Arial" w:cs="Arial"/>
              </w:rPr>
            </w:pPr>
            <w:r w:rsidRPr="00516468">
              <w:rPr>
                <w:rFonts w:ascii="Arial" w:hAnsi="Arial" w:cs="Arial"/>
              </w:rPr>
              <w:t>Zintegrowany układ TPM2.0</w:t>
            </w:r>
          </w:p>
          <w:p w14:paraId="2DF147F1" w14:textId="3C3EC68A" w:rsidR="004712C5" w:rsidRPr="00516468" w:rsidRDefault="004712C5" w:rsidP="00296153">
            <w:pPr>
              <w:pStyle w:val="paragraph"/>
              <w:spacing w:before="0" w:beforeAutospacing="0" w:after="0" w:afterAutospacing="0" w:line="24" w:lineRule="atLeast"/>
              <w:textAlignment w:val="baseline"/>
              <w:rPr>
                <w:rFonts w:ascii="Arial" w:hAnsi="Arial" w:cs="Arial"/>
              </w:rPr>
            </w:pPr>
            <w:r w:rsidRPr="00516468">
              <w:rPr>
                <w:rFonts w:ascii="Arial" w:hAnsi="Arial" w:cs="Arial"/>
                <w:b/>
                <w:bCs/>
              </w:rPr>
              <w:t>Wirtualizacja</w:t>
            </w:r>
            <w:r w:rsidRPr="00516468">
              <w:rPr>
                <w:rFonts w:ascii="Arial" w:hAnsi="Arial" w:cs="Arial"/>
              </w:rPr>
              <w:t xml:space="preserve"> </w:t>
            </w:r>
          </w:p>
          <w:p w14:paraId="1C61C34B" w14:textId="77777777" w:rsidR="004712C5" w:rsidRDefault="004712C5" w:rsidP="004712C5">
            <w:pPr>
              <w:pStyle w:val="paragraph"/>
              <w:spacing w:before="0" w:beforeAutospacing="0" w:after="0" w:afterAutospacing="0" w:line="24" w:lineRule="atLeast"/>
              <w:textAlignment w:val="baseline"/>
              <w:rPr>
                <w:rFonts w:ascii="Arial" w:hAnsi="Arial" w:cs="Arial"/>
              </w:rPr>
            </w:pPr>
            <w:r w:rsidRPr="00516468">
              <w:rPr>
                <w:rFonts w:ascii="Arial" w:hAnsi="Arial" w:cs="Arial"/>
              </w:rPr>
              <w:t>Sprzętowe wsparcie technologii wirtualizacji realizowane łącznie w procesorze, chipsecie płyty głównej oraz w BIOS systemu (możliwość włączenia/wyłączenia sprzętowego wsparcia wirtualizacji).</w:t>
            </w:r>
          </w:p>
          <w:p w14:paraId="6D8DC672" w14:textId="38C64462" w:rsidR="004712C5" w:rsidRPr="00516468" w:rsidRDefault="004712C5" w:rsidP="00296153">
            <w:pPr>
              <w:pStyle w:val="paragraph"/>
              <w:spacing w:before="0" w:beforeAutospacing="0" w:after="0" w:afterAutospacing="0" w:line="24" w:lineRule="atLeast"/>
              <w:textAlignment w:val="baseline"/>
              <w:rPr>
                <w:rFonts w:ascii="Arial" w:hAnsi="Arial" w:cs="Arial"/>
                <w:b/>
                <w:bCs/>
              </w:rPr>
            </w:pPr>
            <w:r w:rsidRPr="00516468">
              <w:rPr>
                <w:rFonts w:ascii="Arial" w:hAnsi="Arial" w:cs="Arial"/>
                <w:b/>
                <w:bCs/>
              </w:rPr>
              <w:t>BIOS</w:t>
            </w:r>
          </w:p>
          <w:p w14:paraId="7302F813" w14:textId="77777777" w:rsidR="004712C5" w:rsidRPr="006539C4" w:rsidRDefault="004712C5" w:rsidP="004712C5">
            <w:pPr>
              <w:spacing w:line="24" w:lineRule="atLeast"/>
              <w:rPr>
                <w:rFonts w:ascii="Arial" w:hAnsi="Arial" w:cs="Arial"/>
                <w:bCs/>
                <w:sz w:val="24"/>
              </w:rPr>
            </w:pPr>
            <w:r w:rsidRPr="006539C4">
              <w:rPr>
                <w:rFonts w:ascii="Arial" w:hAnsi="Arial" w:cs="Arial"/>
                <w:bCs/>
                <w:sz w:val="24"/>
              </w:rPr>
              <w:t>BIOS zgodny ze specyfikacją UEFI.</w:t>
            </w:r>
          </w:p>
          <w:p w14:paraId="53F3EA0F" w14:textId="77777777" w:rsidR="004712C5" w:rsidRPr="006539C4" w:rsidRDefault="004712C5" w:rsidP="004712C5">
            <w:pPr>
              <w:spacing w:line="24" w:lineRule="atLeast"/>
              <w:rPr>
                <w:rFonts w:ascii="Arial" w:hAnsi="Arial" w:cs="Arial"/>
                <w:bCs/>
                <w:sz w:val="24"/>
              </w:rPr>
            </w:pPr>
            <w:r w:rsidRPr="006539C4">
              <w:rPr>
                <w:rFonts w:ascii="Arial" w:hAnsi="Arial" w:cs="Arial"/>
                <w:bCs/>
                <w:sz w:val="24"/>
              </w:rPr>
              <w:t>Możliwość odczytania z BIOS bez uruchamiania systemu operacyjnego z dysku twardego komputera lub innych podłączonych do niego urządzeń zewnętrznych następujących informacji:</w:t>
            </w:r>
          </w:p>
          <w:p w14:paraId="4F6736B6" w14:textId="77777777" w:rsidR="004712C5" w:rsidRPr="006539C4" w:rsidRDefault="004712C5" w:rsidP="004712C5">
            <w:pPr>
              <w:spacing w:line="24" w:lineRule="atLeast"/>
              <w:rPr>
                <w:rFonts w:ascii="Arial" w:hAnsi="Arial" w:cs="Arial"/>
                <w:bCs/>
                <w:sz w:val="24"/>
              </w:rPr>
            </w:pPr>
            <w:r w:rsidRPr="006539C4">
              <w:rPr>
                <w:rFonts w:ascii="Arial" w:hAnsi="Arial" w:cs="Arial"/>
                <w:bCs/>
                <w:sz w:val="24"/>
              </w:rPr>
              <w:lastRenderedPageBreak/>
              <w:t xml:space="preserve">- wersji BIOS </w:t>
            </w:r>
          </w:p>
          <w:p w14:paraId="45AAC839" w14:textId="77777777" w:rsidR="004712C5" w:rsidRPr="006539C4" w:rsidRDefault="004712C5" w:rsidP="004712C5">
            <w:pPr>
              <w:spacing w:line="24" w:lineRule="atLeast"/>
              <w:rPr>
                <w:rFonts w:ascii="Arial" w:hAnsi="Arial" w:cs="Arial"/>
                <w:bCs/>
                <w:sz w:val="24"/>
              </w:rPr>
            </w:pPr>
            <w:r w:rsidRPr="006539C4">
              <w:rPr>
                <w:rFonts w:ascii="Arial" w:hAnsi="Arial" w:cs="Arial"/>
                <w:bCs/>
                <w:sz w:val="24"/>
              </w:rPr>
              <w:t>- nr seryjnym komputera</w:t>
            </w:r>
          </w:p>
          <w:p w14:paraId="43CFFFF5" w14:textId="77777777" w:rsidR="004712C5" w:rsidRPr="006539C4" w:rsidRDefault="004712C5" w:rsidP="004712C5">
            <w:pPr>
              <w:spacing w:line="24" w:lineRule="atLeast"/>
              <w:rPr>
                <w:rFonts w:ascii="Arial" w:hAnsi="Arial" w:cs="Arial"/>
                <w:bCs/>
                <w:sz w:val="24"/>
              </w:rPr>
            </w:pPr>
            <w:r w:rsidRPr="006539C4">
              <w:rPr>
                <w:rFonts w:ascii="Arial" w:hAnsi="Arial" w:cs="Arial"/>
                <w:bCs/>
                <w:sz w:val="24"/>
              </w:rPr>
              <w:t>- ilości pamięci RAM</w:t>
            </w:r>
          </w:p>
          <w:p w14:paraId="1D9B3E43" w14:textId="77777777" w:rsidR="004712C5" w:rsidRPr="006539C4" w:rsidRDefault="004712C5" w:rsidP="004712C5">
            <w:pPr>
              <w:spacing w:line="24" w:lineRule="atLeast"/>
              <w:rPr>
                <w:rFonts w:ascii="Arial" w:hAnsi="Arial" w:cs="Arial"/>
                <w:bCs/>
                <w:sz w:val="24"/>
              </w:rPr>
            </w:pPr>
            <w:r w:rsidRPr="006539C4">
              <w:rPr>
                <w:rFonts w:ascii="Arial" w:hAnsi="Arial" w:cs="Arial"/>
                <w:bCs/>
                <w:sz w:val="24"/>
              </w:rPr>
              <w:t>- typie procesora</w:t>
            </w:r>
          </w:p>
          <w:p w14:paraId="67B0452A" w14:textId="77777777" w:rsidR="004712C5" w:rsidRPr="006539C4" w:rsidRDefault="004712C5" w:rsidP="004712C5">
            <w:pPr>
              <w:spacing w:line="24" w:lineRule="atLeast"/>
              <w:rPr>
                <w:rFonts w:ascii="Arial" w:hAnsi="Arial" w:cs="Arial"/>
                <w:bCs/>
                <w:sz w:val="24"/>
              </w:rPr>
            </w:pPr>
            <w:r w:rsidRPr="006539C4">
              <w:rPr>
                <w:rFonts w:ascii="Arial" w:hAnsi="Arial" w:cs="Arial"/>
                <w:bCs/>
                <w:sz w:val="24"/>
              </w:rPr>
              <w:t>- zainstalowanym dysku</w:t>
            </w:r>
          </w:p>
          <w:p w14:paraId="705A3844" w14:textId="77777777" w:rsidR="004712C5" w:rsidRPr="006539C4" w:rsidRDefault="004712C5" w:rsidP="004712C5">
            <w:pPr>
              <w:spacing w:line="24" w:lineRule="atLeast"/>
              <w:rPr>
                <w:rFonts w:ascii="Arial" w:hAnsi="Arial" w:cs="Arial"/>
                <w:bCs/>
                <w:sz w:val="24"/>
              </w:rPr>
            </w:pPr>
            <w:r w:rsidRPr="006539C4">
              <w:rPr>
                <w:rFonts w:ascii="Arial" w:hAnsi="Arial" w:cs="Arial"/>
                <w:bCs/>
                <w:sz w:val="24"/>
              </w:rPr>
              <w:t>- o zintegrowanej w BIOS licencji na system operacyjny</w:t>
            </w:r>
          </w:p>
          <w:p w14:paraId="502D8B01" w14:textId="77777777" w:rsidR="004712C5" w:rsidRPr="006539C4" w:rsidRDefault="004712C5" w:rsidP="004712C5">
            <w:pPr>
              <w:spacing w:line="24" w:lineRule="atLeast"/>
              <w:rPr>
                <w:rFonts w:ascii="Arial" w:hAnsi="Arial" w:cs="Arial"/>
                <w:bCs/>
                <w:sz w:val="24"/>
              </w:rPr>
            </w:pPr>
            <w:r w:rsidRPr="006539C4">
              <w:rPr>
                <w:rFonts w:ascii="Arial" w:hAnsi="Arial" w:cs="Arial"/>
                <w:bCs/>
                <w:sz w:val="24"/>
              </w:rPr>
              <w:t xml:space="preserve">- odczytania z BIOS nazwy producenta komputera oraz modelu lub konfiguracji zaoferowanej jednostki. Nie dopuszcza się wykorzystania pól </w:t>
            </w:r>
            <w:proofErr w:type="spellStart"/>
            <w:r w:rsidRPr="006539C4">
              <w:rPr>
                <w:rFonts w:ascii="Arial" w:hAnsi="Arial" w:cs="Arial"/>
                <w:bCs/>
                <w:sz w:val="24"/>
              </w:rPr>
              <w:t>Asset</w:t>
            </w:r>
            <w:proofErr w:type="spellEnd"/>
            <w:r w:rsidRPr="006539C4">
              <w:rPr>
                <w:rFonts w:ascii="Arial" w:hAnsi="Arial" w:cs="Arial"/>
                <w:bCs/>
                <w:sz w:val="24"/>
              </w:rPr>
              <w:t xml:space="preserve"> TAG w BIOS do propagacji w/w informacji</w:t>
            </w:r>
          </w:p>
          <w:p w14:paraId="7E3A7A67" w14:textId="77777777" w:rsidR="004712C5" w:rsidRPr="006539C4" w:rsidRDefault="004712C5" w:rsidP="004712C5">
            <w:pPr>
              <w:spacing w:line="24" w:lineRule="atLeast"/>
              <w:rPr>
                <w:rFonts w:ascii="Arial" w:hAnsi="Arial" w:cs="Arial"/>
                <w:bCs/>
                <w:sz w:val="24"/>
              </w:rPr>
            </w:pPr>
            <w:r w:rsidRPr="006539C4">
              <w:rPr>
                <w:rFonts w:ascii="Arial" w:hAnsi="Arial" w:cs="Arial"/>
                <w:bCs/>
                <w:sz w:val="24"/>
              </w:rPr>
              <w:t>Administrator z poziomu BIOS musi mieć możliwość wykonania poniższych czynności</w:t>
            </w:r>
            <w:r>
              <w:rPr>
                <w:rFonts w:ascii="Arial" w:hAnsi="Arial" w:cs="Arial"/>
                <w:bCs/>
                <w:sz w:val="24"/>
              </w:rPr>
              <w:t xml:space="preserve"> (m</w:t>
            </w:r>
            <w:r w:rsidRPr="006539C4">
              <w:rPr>
                <w:rFonts w:ascii="Arial" w:hAnsi="Arial" w:cs="Arial"/>
                <w:bCs/>
                <w:sz w:val="24"/>
              </w:rPr>
              <w:t>ożliwość ustawienia</w:t>
            </w:r>
            <w:r>
              <w:rPr>
                <w:rFonts w:ascii="Arial" w:hAnsi="Arial" w:cs="Arial"/>
                <w:bCs/>
                <w:sz w:val="24"/>
              </w:rPr>
              <w:t>)</w:t>
            </w:r>
            <w:r w:rsidRPr="006539C4">
              <w:rPr>
                <w:rFonts w:ascii="Arial" w:hAnsi="Arial" w:cs="Arial"/>
                <w:bCs/>
                <w:sz w:val="24"/>
              </w:rPr>
              <w:t>:</w:t>
            </w:r>
          </w:p>
          <w:p w14:paraId="2476C7D7" w14:textId="77777777" w:rsidR="004712C5" w:rsidRPr="006539C4" w:rsidRDefault="004712C5" w:rsidP="004712C5">
            <w:pPr>
              <w:spacing w:line="24" w:lineRule="atLeast"/>
              <w:rPr>
                <w:rFonts w:ascii="Arial" w:hAnsi="Arial" w:cs="Arial"/>
                <w:bCs/>
                <w:sz w:val="24"/>
              </w:rPr>
            </w:pPr>
            <w:r w:rsidRPr="006539C4">
              <w:rPr>
                <w:rFonts w:ascii="Arial" w:hAnsi="Arial" w:cs="Arial"/>
                <w:bCs/>
                <w:sz w:val="24"/>
              </w:rPr>
              <w:t>- hasła dla twardego dysku</w:t>
            </w:r>
          </w:p>
          <w:p w14:paraId="7BDD57D9" w14:textId="77777777" w:rsidR="004712C5" w:rsidRPr="006539C4" w:rsidRDefault="004712C5" w:rsidP="004712C5">
            <w:pPr>
              <w:spacing w:line="24" w:lineRule="atLeast"/>
              <w:rPr>
                <w:rFonts w:ascii="Arial" w:hAnsi="Arial" w:cs="Arial"/>
                <w:bCs/>
                <w:sz w:val="24"/>
              </w:rPr>
            </w:pPr>
            <w:r w:rsidRPr="006539C4">
              <w:rPr>
                <w:rFonts w:ascii="Arial" w:hAnsi="Arial" w:cs="Arial"/>
                <w:bCs/>
                <w:sz w:val="24"/>
              </w:rPr>
              <w:t>- hasła Administratora oraz Użytkownika</w:t>
            </w:r>
          </w:p>
          <w:p w14:paraId="75800A61" w14:textId="77777777" w:rsidR="004712C5" w:rsidRPr="006539C4" w:rsidRDefault="004712C5" w:rsidP="004712C5">
            <w:pPr>
              <w:spacing w:line="24" w:lineRule="atLeast"/>
              <w:rPr>
                <w:rFonts w:ascii="Arial" w:hAnsi="Arial" w:cs="Arial"/>
                <w:bCs/>
                <w:sz w:val="24"/>
              </w:rPr>
            </w:pPr>
            <w:r w:rsidRPr="006539C4">
              <w:rPr>
                <w:rFonts w:ascii="Arial" w:hAnsi="Arial" w:cs="Arial"/>
                <w:bCs/>
                <w:sz w:val="24"/>
              </w:rPr>
              <w:t xml:space="preserve">- kolejności </w:t>
            </w:r>
            <w:proofErr w:type="spellStart"/>
            <w:r w:rsidRPr="006539C4">
              <w:rPr>
                <w:rFonts w:ascii="Arial" w:hAnsi="Arial" w:cs="Arial"/>
                <w:bCs/>
                <w:sz w:val="24"/>
              </w:rPr>
              <w:t>bootowania</w:t>
            </w:r>
            <w:proofErr w:type="spellEnd"/>
          </w:p>
          <w:p w14:paraId="4C1B1077" w14:textId="77777777" w:rsidR="004712C5" w:rsidRPr="006539C4" w:rsidRDefault="004712C5" w:rsidP="004712C5">
            <w:pPr>
              <w:spacing w:line="24" w:lineRule="atLeast"/>
              <w:rPr>
                <w:rFonts w:ascii="Arial" w:hAnsi="Arial" w:cs="Arial"/>
                <w:bCs/>
                <w:sz w:val="24"/>
              </w:rPr>
            </w:pPr>
            <w:r w:rsidRPr="006539C4">
              <w:rPr>
                <w:rFonts w:ascii="Arial" w:hAnsi="Arial" w:cs="Arial"/>
                <w:bCs/>
                <w:sz w:val="24"/>
              </w:rPr>
              <w:t xml:space="preserve">- włączania/wyłączania </w:t>
            </w:r>
            <w:proofErr w:type="spellStart"/>
            <w:r w:rsidRPr="006539C4">
              <w:rPr>
                <w:rFonts w:ascii="Arial" w:hAnsi="Arial" w:cs="Arial"/>
                <w:bCs/>
                <w:sz w:val="24"/>
              </w:rPr>
              <w:t>WiFi</w:t>
            </w:r>
            <w:proofErr w:type="spellEnd"/>
          </w:p>
          <w:p w14:paraId="45538E5B" w14:textId="77777777" w:rsidR="004712C5" w:rsidRPr="006539C4" w:rsidRDefault="004712C5" w:rsidP="004712C5">
            <w:pPr>
              <w:spacing w:line="24" w:lineRule="atLeast"/>
              <w:rPr>
                <w:rFonts w:ascii="Arial" w:hAnsi="Arial" w:cs="Arial"/>
                <w:bCs/>
                <w:sz w:val="24"/>
              </w:rPr>
            </w:pPr>
            <w:r w:rsidRPr="006539C4">
              <w:rPr>
                <w:rFonts w:ascii="Arial" w:hAnsi="Arial" w:cs="Arial"/>
                <w:bCs/>
                <w:sz w:val="24"/>
              </w:rPr>
              <w:t>- włączania/wyłączania wirtualizacji</w:t>
            </w:r>
          </w:p>
          <w:p w14:paraId="31890CD4" w14:textId="77777777" w:rsidR="004712C5" w:rsidRPr="006539C4" w:rsidRDefault="004712C5" w:rsidP="004712C5">
            <w:pPr>
              <w:spacing w:line="24" w:lineRule="atLeast"/>
              <w:rPr>
                <w:rFonts w:ascii="Arial" w:hAnsi="Arial" w:cs="Arial"/>
                <w:bCs/>
                <w:sz w:val="24"/>
              </w:rPr>
            </w:pPr>
            <w:r w:rsidRPr="006539C4">
              <w:rPr>
                <w:rFonts w:ascii="Arial" w:hAnsi="Arial" w:cs="Arial"/>
                <w:bCs/>
                <w:sz w:val="24"/>
              </w:rPr>
              <w:t>- włączania/wyłączania wgrania starszej wersji BIOS</w:t>
            </w:r>
          </w:p>
          <w:p w14:paraId="71BDFDB3" w14:textId="77777777" w:rsidR="004712C5" w:rsidRPr="006539C4" w:rsidRDefault="004712C5" w:rsidP="004712C5">
            <w:pPr>
              <w:spacing w:line="24" w:lineRule="atLeast"/>
              <w:rPr>
                <w:rFonts w:ascii="Arial" w:hAnsi="Arial" w:cs="Arial"/>
                <w:bCs/>
                <w:sz w:val="24"/>
              </w:rPr>
            </w:pPr>
            <w:r w:rsidRPr="006539C4">
              <w:rPr>
                <w:rFonts w:ascii="Arial" w:hAnsi="Arial" w:cs="Arial"/>
                <w:bCs/>
                <w:sz w:val="24"/>
              </w:rPr>
              <w:t>- sposobu działania klawiszy F1-F12 (normalna praca/skróty)</w:t>
            </w:r>
          </w:p>
          <w:p w14:paraId="20BAB051" w14:textId="77777777" w:rsidR="004712C5" w:rsidRPr="006539C4" w:rsidRDefault="004712C5" w:rsidP="004712C5">
            <w:pPr>
              <w:spacing w:line="24" w:lineRule="atLeast"/>
              <w:rPr>
                <w:rFonts w:ascii="Arial" w:hAnsi="Arial" w:cs="Arial"/>
                <w:bCs/>
                <w:sz w:val="24"/>
              </w:rPr>
            </w:pPr>
            <w:r w:rsidRPr="006539C4">
              <w:rPr>
                <w:rFonts w:ascii="Arial" w:hAnsi="Arial" w:cs="Arial"/>
                <w:bCs/>
                <w:sz w:val="24"/>
              </w:rPr>
              <w:t>- trybu wydajności lub chłodzenia</w:t>
            </w:r>
          </w:p>
          <w:p w14:paraId="350AE9AB" w14:textId="77777777" w:rsidR="004712C5" w:rsidRPr="006539C4" w:rsidRDefault="004712C5" w:rsidP="004712C5">
            <w:pPr>
              <w:spacing w:line="24" w:lineRule="atLeast"/>
              <w:rPr>
                <w:rFonts w:ascii="Arial" w:hAnsi="Arial" w:cs="Arial"/>
                <w:bCs/>
                <w:sz w:val="24"/>
              </w:rPr>
            </w:pPr>
            <w:r w:rsidRPr="006539C4">
              <w:rPr>
                <w:rFonts w:ascii="Arial" w:hAnsi="Arial" w:cs="Arial"/>
                <w:bCs/>
                <w:sz w:val="24"/>
              </w:rPr>
              <w:t xml:space="preserve">W przypadku występowania na klawiaturze przycisku </w:t>
            </w:r>
            <w:proofErr w:type="spellStart"/>
            <w:r w:rsidRPr="006539C4">
              <w:rPr>
                <w:rFonts w:ascii="Arial" w:hAnsi="Arial" w:cs="Arial"/>
                <w:bCs/>
                <w:sz w:val="24"/>
              </w:rPr>
              <w:t>Fn</w:t>
            </w:r>
            <w:proofErr w:type="spellEnd"/>
            <w:r w:rsidRPr="006539C4">
              <w:rPr>
                <w:rFonts w:ascii="Arial" w:hAnsi="Arial" w:cs="Arial"/>
                <w:bCs/>
                <w:sz w:val="24"/>
              </w:rPr>
              <w:t xml:space="preserve"> wymaga się funkcjonalności w BIOS umożliwiającej zamianę funkcji pomiędzy klawiszami </w:t>
            </w:r>
            <w:proofErr w:type="spellStart"/>
            <w:r w:rsidRPr="006539C4">
              <w:rPr>
                <w:rFonts w:ascii="Arial" w:hAnsi="Arial" w:cs="Arial"/>
                <w:bCs/>
                <w:sz w:val="24"/>
              </w:rPr>
              <w:t>Ctrl</w:t>
            </w:r>
            <w:proofErr w:type="spellEnd"/>
            <w:r w:rsidRPr="006539C4">
              <w:rPr>
                <w:rFonts w:ascii="Arial" w:hAnsi="Arial" w:cs="Arial"/>
                <w:bCs/>
                <w:sz w:val="24"/>
              </w:rPr>
              <w:t xml:space="preserve"> i </w:t>
            </w:r>
            <w:proofErr w:type="spellStart"/>
            <w:r w:rsidRPr="006539C4">
              <w:rPr>
                <w:rFonts w:ascii="Arial" w:hAnsi="Arial" w:cs="Arial"/>
                <w:bCs/>
                <w:sz w:val="24"/>
              </w:rPr>
              <w:t>Fn</w:t>
            </w:r>
            <w:proofErr w:type="spellEnd"/>
            <w:r w:rsidRPr="006539C4">
              <w:rPr>
                <w:rFonts w:ascii="Arial" w:hAnsi="Arial" w:cs="Arial"/>
                <w:bCs/>
                <w:sz w:val="24"/>
              </w:rPr>
              <w:t xml:space="preserve">, tak aby użytkownik nie musiał zmieniać swoich przyzwyczajeń umiejscowienia przycisków </w:t>
            </w:r>
            <w:proofErr w:type="spellStart"/>
            <w:r w:rsidRPr="006539C4">
              <w:rPr>
                <w:rFonts w:ascii="Arial" w:hAnsi="Arial" w:cs="Arial"/>
                <w:bCs/>
                <w:sz w:val="24"/>
              </w:rPr>
              <w:t>Ctrl</w:t>
            </w:r>
            <w:proofErr w:type="spellEnd"/>
            <w:r w:rsidRPr="006539C4">
              <w:rPr>
                <w:rFonts w:ascii="Arial" w:hAnsi="Arial" w:cs="Arial"/>
                <w:bCs/>
                <w:sz w:val="24"/>
              </w:rPr>
              <w:t xml:space="preserve"> i </w:t>
            </w:r>
            <w:proofErr w:type="spellStart"/>
            <w:r w:rsidRPr="006539C4">
              <w:rPr>
                <w:rFonts w:ascii="Arial" w:hAnsi="Arial" w:cs="Arial"/>
                <w:bCs/>
                <w:sz w:val="24"/>
              </w:rPr>
              <w:t>Fn</w:t>
            </w:r>
            <w:proofErr w:type="spellEnd"/>
            <w:r w:rsidRPr="006539C4">
              <w:rPr>
                <w:rFonts w:ascii="Arial" w:hAnsi="Arial" w:cs="Arial"/>
                <w:bCs/>
                <w:sz w:val="24"/>
              </w:rPr>
              <w:t>, co wpływa na komfort obsługi.</w:t>
            </w:r>
          </w:p>
          <w:p w14:paraId="7EB32194" w14:textId="77777777" w:rsidR="004712C5" w:rsidRPr="006539C4" w:rsidRDefault="004712C5" w:rsidP="004712C5">
            <w:pPr>
              <w:spacing w:line="24" w:lineRule="atLeast"/>
              <w:rPr>
                <w:rFonts w:ascii="Arial" w:hAnsi="Arial" w:cs="Arial"/>
                <w:bCs/>
                <w:sz w:val="24"/>
              </w:rPr>
            </w:pPr>
            <w:r w:rsidRPr="006539C4">
              <w:rPr>
                <w:rFonts w:ascii="Arial" w:hAnsi="Arial" w:cs="Arial"/>
                <w:bCs/>
                <w:sz w:val="24"/>
              </w:rPr>
              <w:t>Przy ustawionym haśle Administratora, zalogowany Użytkownik do BIOS musi mieć możliwość zmiany własnego hasła. Nie dopuszcza się możliwości edycji ustawień wpływających na bezpieczeństwo urządzenia.</w:t>
            </w:r>
          </w:p>
          <w:p w14:paraId="391C3083" w14:textId="77777777" w:rsidR="004712C5" w:rsidRDefault="004712C5" w:rsidP="004712C5">
            <w:pPr>
              <w:pStyle w:val="paragraph"/>
              <w:spacing w:before="0" w:beforeAutospacing="0" w:after="0" w:afterAutospacing="0" w:line="24" w:lineRule="atLeast"/>
              <w:textAlignment w:val="baseline"/>
              <w:rPr>
                <w:rFonts w:ascii="Arial" w:hAnsi="Arial" w:cs="Arial"/>
                <w:bCs/>
              </w:rPr>
            </w:pPr>
            <w:r w:rsidRPr="006539C4">
              <w:rPr>
                <w:rFonts w:ascii="Arial" w:hAnsi="Arial" w:cs="Arial"/>
                <w:bCs/>
              </w:rPr>
              <w:t xml:space="preserve">Możliwość ustawienia portów USB w trybie „no BOOT”, czyli podczas startu komputer nie wykrywa urządzeń </w:t>
            </w:r>
            <w:proofErr w:type="spellStart"/>
            <w:r w:rsidRPr="006539C4">
              <w:rPr>
                <w:rFonts w:ascii="Arial" w:hAnsi="Arial" w:cs="Arial"/>
                <w:bCs/>
              </w:rPr>
              <w:t>bootujących</w:t>
            </w:r>
            <w:proofErr w:type="spellEnd"/>
            <w:r w:rsidRPr="006539C4">
              <w:rPr>
                <w:rFonts w:ascii="Arial" w:hAnsi="Arial" w:cs="Arial"/>
                <w:bCs/>
              </w:rPr>
              <w:t xml:space="preserve"> typu USB, natomiast po uruchomieniu systemu operacyjnego porty USB są aktywne.</w:t>
            </w:r>
          </w:p>
          <w:p w14:paraId="097DF446" w14:textId="30F56664" w:rsidR="004712C5" w:rsidRPr="004D64B8" w:rsidRDefault="004712C5" w:rsidP="00296153">
            <w:pPr>
              <w:pStyle w:val="paragraph"/>
              <w:spacing w:before="0" w:beforeAutospacing="0" w:after="0" w:afterAutospacing="0" w:line="24" w:lineRule="atLeast"/>
              <w:textAlignment w:val="baseline"/>
              <w:rPr>
                <w:rFonts w:ascii="Arial" w:hAnsi="Arial" w:cs="Arial"/>
                <w:b/>
                <w:bCs/>
              </w:rPr>
            </w:pPr>
            <w:r w:rsidRPr="004D64B8">
              <w:rPr>
                <w:rFonts w:ascii="Arial" w:hAnsi="Arial" w:cs="Arial"/>
                <w:b/>
                <w:bCs/>
              </w:rPr>
              <w:t xml:space="preserve">Ekran </w:t>
            </w:r>
          </w:p>
          <w:p w14:paraId="4010DD5F" w14:textId="77777777" w:rsidR="004712C5" w:rsidRDefault="004712C5" w:rsidP="004712C5">
            <w:pPr>
              <w:pStyle w:val="paragraph"/>
              <w:spacing w:before="0" w:beforeAutospacing="0" w:after="0" w:afterAutospacing="0" w:line="24" w:lineRule="atLeast"/>
              <w:textAlignment w:val="baseline"/>
              <w:rPr>
                <w:rFonts w:ascii="Arial" w:hAnsi="Arial" w:cs="Arial"/>
              </w:rPr>
            </w:pPr>
            <w:r w:rsidRPr="004D64B8">
              <w:rPr>
                <w:rFonts w:ascii="Arial" w:hAnsi="Arial" w:cs="Arial"/>
              </w:rPr>
              <w:lastRenderedPageBreak/>
              <w:t xml:space="preserve">Matryca 15,6” z podświetleniem w technologii LED, powłoka antyrefleksyjna </w:t>
            </w:r>
            <w:proofErr w:type="spellStart"/>
            <w:r w:rsidRPr="004D64B8">
              <w:rPr>
                <w:rFonts w:ascii="Arial" w:hAnsi="Arial" w:cs="Arial"/>
              </w:rPr>
              <w:t>Anti-Glare</w:t>
            </w:r>
            <w:proofErr w:type="spellEnd"/>
            <w:r w:rsidRPr="004D64B8">
              <w:rPr>
                <w:rFonts w:ascii="Arial" w:hAnsi="Arial" w:cs="Arial"/>
              </w:rPr>
              <w:t>, rozdzielczość: FHD 1920x1080, jasność min. 250nits.</w:t>
            </w:r>
          </w:p>
          <w:p w14:paraId="62096B56" w14:textId="36A1AE35" w:rsidR="004712C5" w:rsidRDefault="004712C5" w:rsidP="00296153">
            <w:pPr>
              <w:pStyle w:val="paragraph"/>
              <w:spacing w:before="0" w:beforeAutospacing="0" w:after="0" w:afterAutospacing="0" w:line="24" w:lineRule="atLeast"/>
              <w:textAlignment w:val="baseline"/>
              <w:rPr>
                <w:rFonts w:ascii="Arial" w:hAnsi="Arial" w:cs="Arial"/>
              </w:rPr>
            </w:pPr>
            <w:r w:rsidRPr="004D64B8">
              <w:rPr>
                <w:rFonts w:ascii="Arial" w:hAnsi="Arial" w:cs="Arial"/>
                <w:b/>
                <w:bCs/>
              </w:rPr>
              <w:t xml:space="preserve">Interfejsy / </w:t>
            </w:r>
            <w:r>
              <w:rPr>
                <w:rFonts w:ascii="Arial" w:hAnsi="Arial" w:cs="Arial"/>
                <w:b/>
                <w:bCs/>
              </w:rPr>
              <w:t>k</w:t>
            </w:r>
            <w:r w:rsidRPr="004D64B8">
              <w:rPr>
                <w:rFonts w:ascii="Arial" w:hAnsi="Arial" w:cs="Arial"/>
                <w:b/>
                <w:bCs/>
              </w:rPr>
              <w:t>omunikacja</w:t>
            </w:r>
            <w:r w:rsidRPr="004D64B8">
              <w:rPr>
                <w:rFonts w:ascii="Arial" w:hAnsi="Arial" w:cs="Arial"/>
              </w:rPr>
              <w:tab/>
            </w:r>
          </w:p>
          <w:p w14:paraId="1E67BCAD" w14:textId="77777777" w:rsidR="004712C5" w:rsidRPr="00516468" w:rsidRDefault="004712C5" w:rsidP="004712C5">
            <w:pPr>
              <w:pStyle w:val="paragraph"/>
              <w:spacing w:before="0" w:beforeAutospacing="0" w:after="0" w:afterAutospacing="0" w:line="24" w:lineRule="atLeast"/>
              <w:textAlignment w:val="baseline"/>
              <w:rPr>
                <w:rFonts w:ascii="Arial" w:hAnsi="Arial" w:cs="Arial"/>
              </w:rPr>
            </w:pPr>
            <w:r>
              <w:rPr>
                <w:rFonts w:ascii="Arial" w:hAnsi="Arial" w:cs="Arial"/>
              </w:rPr>
              <w:t>m</w:t>
            </w:r>
            <w:r w:rsidRPr="004D64B8">
              <w:rPr>
                <w:rFonts w:ascii="Arial" w:hAnsi="Arial" w:cs="Arial"/>
              </w:rPr>
              <w:t>in. 3 porty USB z czego min. 2</w:t>
            </w:r>
            <w:r>
              <w:rPr>
                <w:rFonts w:ascii="Arial" w:hAnsi="Arial" w:cs="Arial"/>
              </w:rPr>
              <w:t xml:space="preserve"> </w:t>
            </w:r>
            <w:r w:rsidRPr="004D64B8">
              <w:rPr>
                <w:rFonts w:ascii="Arial" w:hAnsi="Arial" w:cs="Arial"/>
              </w:rPr>
              <w:t>x</w:t>
            </w:r>
            <w:r>
              <w:rPr>
                <w:rFonts w:ascii="Arial" w:hAnsi="Arial" w:cs="Arial"/>
              </w:rPr>
              <w:t xml:space="preserve"> </w:t>
            </w:r>
            <w:r w:rsidRPr="004D64B8">
              <w:rPr>
                <w:rFonts w:ascii="Arial" w:hAnsi="Arial" w:cs="Arial"/>
              </w:rPr>
              <w:t xml:space="preserve">USB 3.2, min. 1 złącze typu C (z funkcją Power Delivery i </w:t>
            </w:r>
            <w:proofErr w:type="spellStart"/>
            <w:r w:rsidRPr="004D64B8">
              <w:rPr>
                <w:rFonts w:ascii="Arial" w:hAnsi="Arial" w:cs="Arial"/>
              </w:rPr>
              <w:t>DisplayPort</w:t>
            </w:r>
            <w:proofErr w:type="spellEnd"/>
            <w:r w:rsidRPr="004D64B8">
              <w:rPr>
                <w:rFonts w:ascii="Arial" w:hAnsi="Arial" w:cs="Arial"/>
              </w:rPr>
              <w:t xml:space="preserve"> 1.2), złącze słuchawek i złącze mikrofonu typu COMBO, RJ45, złącze HDMI</w:t>
            </w:r>
          </w:p>
          <w:p w14:paraId="0CBE0B0C" w14:textId="7B840348" w:rsidR="004712C5" w:rsidRPr="004D64B8" w:rsidRDefault="004712C5" w:rsidP="00296153">
            <w:pPr>
              <w:pStyle w:val="paragraph"/>
              <w:spacing w:before="0" w:beforeAutospacing="0" w:after="0" w:afterAutospacing="0" w:line="24" w:lineRule="atLeast"/>
              <w:textAlignment w:val="baseline"/>
              <w:rPr>
                <w:rFonts w:ascii="Arial" w:hAnsi="Arial" w:cs="Arial"/>
                <w:b/>
                <w:bCs/>
              </w:rPr>
            </w:pPr>
            <w:r w:rsidRPr="004D64B8">
              <w:rPr>
                <w:rFonts w:ascii="Arial" w:hAnsi="Arial" w:cs="Arial"/>
                <w:b/>
                <w:bCs/>
              </w:rPr>
              <w:t>Karta sieciowa WLAN</w:t>
            </w:r>
            <w:r w:rsidRPr="004D64B8">
              <w:rPr>
                <w:rFonts w:ascii="Arial" w:hAnsi="Arial" w:cs="Arial"/>
                <w:b/>
                <w:bCs/>
              </w:rPr>
              <w:tab/>
            </w:r>
          </w:p>
          <w:p w14:paraId="71BA88CC" w14:textId="77777777" w:rsidR="004712C5" w:rsidRDefault="004712C5" w:rsidP="004712C5">
            <w:pPr>
              <w:pStyle w:val="paragraph"/>
              <w:spacing w:before="0" w:beforeAutospacing="0" w:after="0" w:afterAutospacing="0" w:line="24" w:lineRule="atLeast"/>
              <w:textAlignment w:val="baseline"/>
              <w:rPr>
                <w:rFonts w:ascii="Arial" w:hAnsi="Arial" w:cs="Arial"/>
              </w:rPr>
            </w:pPr>
            <w:r w:rsidRPr="004D64B8">
              <w:rPr>
                <w:rFonts w:ascii="Arial" w:hAnsi="Arial" w:cs="Arial"/>
              </w:rPr>
              <w:t>Wbudowana karta sieciowa, pracująca w standardzie AC 2x2</w:t>
            </w:r>
            <w:r>
              <w:rPr>
                <w:rFonts w:ascii="Arial" w:hAnsi="Arial" w:cs="Arial"/>
              </w:rPr>
              <w:t xml:space="preserve">, </w:t>
            </w:r>
            <w:r w:rsidRPr="004D64B8">
              <w:rPr>
                <w:rFonts w:ascii="Arial" w:hAnsi="Arial" w:cs="Arial"/>
              </w:rPr>
              <w:t>Bluetooth 5.1</w:t>
            </w:r>
          </w:p>
          <w:p w14:paraId="1C1EF837" w14:textId="77699284" w:rsidR="004712C5" w:rsidRPr="004D64B8" w:rsidRDefault="004712C5" w:rsidP="00296153">
            <w:pPr>
              <w:pStyle w:val="paragraph"/>
              <w:spacing w:before="0" w:beforeAutospacing="0" w:after="0" w:afterAutospacing="0" w:line="24" w:lineRule="atLeast"/>
              <w:textAlignment w:val="baseline"/>
              <w:rPr>
                <w:rFonts w:ascii="Arial" w:hAnsi="Arial" w:cs="Arial"/>
                <w:b/>
                <w:bCs/>
              </w:rPr>
            </w:pPr>
            <w:r w:rsidRPr="004D64B8">
              <w:rPr>
                <w:rFonts w:ascii="Arial" w:hAnsi="Arial" w:cs="Arial"/>
                <w:b/>
                <w:bCs/>
              </w:rPr>
              <w:t>Klawiatura</w:t>
            </w:r>
            <w:r w:rsidRPr="004D64B8">
              <w:rPr>
                <w:rFonts w:ascii="Arial" w:hAnsi="Arial" w:cs="Arial"/>
                <w:b/>
                <w:bCs/>
              </w:rPr>
              <w:tab/>
            </w:r>
          </w:p>
          <w:p w14:paraId="52676795" w14:textId="77777777" w:rsidR="00BF0269" w:rsidRDefault="00BF0269" w:rsidP="004712C5">
            <w:pPr>
              <w:pStyle w:val="paragraph"/>
              <w:spacing w:before="0" w:beforeAutospacing="0" w:after="0" w:afterAutospacing="0" w:line="24" w:lineRule="atLeast"/>
              <w:textAlignment w:val="baseline"/>
              <w:rPr>
                <w:rFonts w:ascii="Arial" w:hAnsi="Arial" w:cs="Arial"/>
              </w:rPr>
            </w:pPr>
            <w:r>
              <w:rPr>
                <w:rFonts w:ascii="Arial" w:hAnsi="Arial" w:cs="Arial"/>
              </w:rPr>
              <w:t>U</w:t>
            </w:r>
            <w:r w:rsidR="004712C5" w:rsidRPr="004D64B8">
              <w:rPr>
                <w:rFonts w:ascii="Arial" w:hAnsi="Arial" w:cs="Arial"/>
              </w:rPr>
              <w:t xml:space="preserve">kład </w:t>
            </w:r>
            <w:r>
              <w:rPr>
                <w:rFonts w:ascii="Arial" w:hAnsi="Arial" w:cs="Arial"/>
              </w:rPr>
              <w:t>QWERTY</w:t>
            </w:r>
            <w:r w:rsidR="004712C5" w:rsidRPr="004D64B8">
              <w:rPr>
                <w:rFonts w:ascii="Arial" w:hAnsi="Arial" w:cs="Arial"/>
              </w:rPr>
              <w:t xml:space="preserve">, odporna na zalanie. </w:t>
            </w:r>
          </w:p>
          <w:p w14:paraId="0C8580A4" w14:textId="77777777" w:rsidR="00470D7A" w:rsidRDefault="00470D7A" w:rsidP="00296153">
            <w:pPr>
              <w:pStyle w:val="paragraph"/>
              <w:spacing w:before="0" w:beforeAutospacing="0" w:after="0" w:afterAutospacing="0" w:line="24" w:lineRule="atLeast"/>
              <w:textAlignment w:val="baseline"/>
              <w:rPr>
                <w:rFonts w:ascii="Arial" w:hAnsi="Arial" w:cs="Arial"/>
                <w:b/>
                <w:bCs/>
              </w:rPr>
            </w:pPr>
          </w:p>
          <w:p w14:paraId="38344387" w14:textId="12E8EAD4" w:rsidR="004712C5" w:rsidRPr="004D64B8" w:rsidRDefault="004712C5" w:rsidP="00296153">
            <w:pPr>
              <w:pStyle w:val="paragraph"/>
              <w:spacing w:before="0" w:beforeAutospacing="0" w:after="0" w:afterAutospacing="0" w:line="24" w:lineRule="atLeast"/>
              <w:textAlignment w:val="baseline"/>
              <w:rPr>
                <w:rFonts w:ascii="Arial" w:hAnsi="Arial" w:cs="Arial"/>
                <w:b/>
                <w:bCs/>
              </w:rPr>
            </w:pPr>
            <w:r w:rsidRPr="004D64B8">
              <w:rPr>
                <w:rFonts w:ascii="Arial" w:hAnsi="Arial" w:cs="Arial"/>
                <w:b/>
                <w:bCs/>
              </w:rPr>
              <w:t>Wbudowany akumulator</w:t>
            </w:r>
            <w:r w:rsidRPr="004D64B8">
              <w:rPr>
                <w:rFonts w:ascii="Arial" w:hAnsi="Arial" w:cs="Arial"/>
                <w:b/>
                <w:bCs/>
              </w:rPr>
              <w:tab/>
            </w:r>
          </w:p>
          <w:p w14:paraId="480F5B9F" w14:textId="77777777" w:rsidR="004712C5" w:rsidRDefault="004712C5" w:rsidP="004712C5">
            <w:pPr>
              <w:pStyle w:val="paragraph"/>
              <w:spacing w:before="0" w:beforeAutospacing="0" w:after="0" w:afterAutospacing="0" w:line="24" w:lineRule="atLeast"/>
              <w:textAlignment w:val="baseline"/>
              <w:rPr>
                <w:rFonts w:ascii="Arial" w:hAnsi="Arial" w:cs="Arial"/>
              </w:rPr>
            </w:pPr>
            <w:r w:rsidRPr="004D64B8">
              <w:rPr>
                <w:rFonts w:ascii="Arial" w:hAnsi="Arial" w:cs="Arial"/>
              </w:rPr>
              <w:t xml:space="preserve">Pozwalający na nieprzerwaną pracę urządzenia przez min. 6 godzin, wg </w:t>
            </w:r>
            <w:proofErr w:type="spellStart"/>
            <w:r w:rsidRPr="004D64B8">
              <w:rPr>
                <w:rFonts w:ascii="Arial" w:hAnsi="Arial" w:cs="Arial"/>
              </w:rPr>
              <w:t>MobileMark</w:t>
            </w:r>
            <w:proofErr w:type="spellEnd"/>
            <w:r w:rsidRPr="004D64B8">
              <w:rPr>
                <w:rFonts w:ascii="Arial" w:hAnsi="Arial" w:cs="Arial"/>
              </w:rPr>
              <w:t xml:space="preserve"> 2018</w:t>
            </w:r>
          </w:p>
          <w:p w14:paraId="103ACAD7" w14:textId="0DAF4BBB" w:rsidR="004712C5" w:rsidRPr="004D64B8" w:rsidRDefault="004712C5" w:rsidP="00296153">
            <w:pPr>
              <w:pStyle w:val="paragraph"/>
              <w:spacing w:before="0" w:beforeAutospacing="0" w:after="0" w:afterAutospacing="0" w:line="24" w:lineRule="atLeast"/>
              <w:textAlignment w:val="baseline"/>
              <w:rPr>
                <w:rFonts w:ascii="Arial" w:hAnsi="Arial" w:cs="Arial"/>
                <w:b/>
                <w:bCs/>
              </w:rPr>
            </w:pPr>
            <w:r w:rsidRPr="004D64B8">
              <w:rPr>
                <w:rFonts w:ascii="Arial" w:hAnsi="Arial" w:cs="Arial"/>
                <w:b/>
                <w:bCs/>
              </w:rPr>
              <w:t>Zasilacz</w:t>
            </w:r>
            <w:r w:rsidRPr="004D64B8">
              <w:rPr>
                <w:rFonts w:ascii="Arial" w:hAnsi="Arial" w:cs="Arial"/>
                <w:b/>
                <w:bCs/>
              </w:rPr>
              <w:tab/>
            </w:r>
          </w:p>
          <w:p w14:paraId="3A84590C" w14:textId="77777777" w:rsidR="004712C5" w:rsidRDefault="004712C5" w:rsidP="004712C5">
            <w:pPr>
              <w:pStyle w:val="paragraph"/>
              <w:spacing w:before="0" w:beforeAutospacing="0" w:after="0" w:afterAutospacing="0" w:line="24" w:lineRule="atLeast"/>
              <w:textAlignment w:val="baseline"/>
              <w:rPr>
                <w:rFonts w:ascii="Arial" w:hAnsi="Arial" w:cs="Arial"/>
              </w:rPr>
            </w:pPr>
            <w:r w:rsidRPr="004D64B8">
              <w:rPr>
                <w:rFonts w:ascii="Arial" w:hAnsi="Arial" w:cs="Arial"/>
              </w:rPr>
              <w:t>Zasilacz zewnętrzny 65W</w:t>
            </w:r>
          </w:p>
          <w:p w14:paraId="0258EB05" w14:textId="6C5D9441" w:rsidR="004712C5" w:rsidRPr="004D64B8" w:rsidRDefault="004712C5" w:rsidP="000C4C20">
            <w:pPr>
              <w:pStyle w:val="paragraph"/>
              <w:spacing w:before="0" w:beforeAutospacing="0" w:after="0" w:afterAutospacing="0" w:line="24" w:lineRule="atLeast"/>
              <w:textAlignment w:val="baseline"/>
              <w:rPr>
                <w:rFonts w:ascii="Arial" w:hAnsi="Arial" w:cs="Arial"/>
                <w:b/>
                <w:bCs/>
              </w:rPr>
            </w:pPr>
            <w:r w:rsidRPr="004D64B8">
              <w:rPr>
                <w:rFonts w:ascii="Arial" w:hAnsi="Arial" w:cs="Arial"/>
                <w:b/>
                <w:bCs/>
              </w:rPr>
              <w:t>Certyfikaty, oświadczenia i standardy</w:t>
            </w:r>
          </w:p>
          <w:p w14:paraId="283CC123" w14:textId="229FEEB7" w:rsidR="004712C5" w:rsidRPr="004D64B8" w:rsidRDefault="004712C5" w:rsidP="004712C5">
            <w:pPr>
              <w:pStyle w:val="paragraph"/>
              <w:spacing w:before="0" w:beforeAutospacing="0" w:after="0" w:afterAutospacing="0" w:line="24" w:lineRule="atLeast"/>
              <w:textAlignment w:val="baseline"/>
              <w:rPr>
                <w:rFonts w:ascii="Arial" w:hAnsi="Arial" w:cs="Arial"/>
              </w:rPr>
            </w:pPr>
            <w:r w:rsidRPr="004D64B8">
              <w:rPr>
                <w:rFonts w:ascii="Arial" w:hAnsi="Arial" w:cs="Arial"/>
              </w:rPr>
              <w:t xml:space="preserve">Certyfikat ISO9001 dla producenta sprzętu </w:t>
            </w:r>
          </w:p>
          <w:p w14:paraId="3DCA1689" w14:textId="6C95A756" w:rsidR="004712C5" w:rsidRPr="004D64B8" w:rsidRDefault="004712C5" w:rsidP="004712C5">
            <w:pPr>
              <w:pStyle w:val="paragraph"/>
              <w:spacing w:before="0" w:beforeAutospacing="0" w:after="0" w:afterAutospacing="0" w:line="24" w:lineRule="atLeast"/>
              <w:textAlignment w:val="baseline"/>
              <w:rPr>
                <w:rFonts w:ascii="Arial" w:hAnsi="Arial" w:cs="Arial"/>
              </w:rPr>
            </w:pPr>
            <w:r w:rsidRPr="004D64B8">
              <w:rPr>
                <w:rFonts w:ascii="Arial" w:hAnsi="Arial" w:cs="Arial"/>
              </w:rPr>
              <w:t xml:space="preserve">Certyfikat ISO14001 dla producenta sprzętu </w:t>
            </w:r>
          </w:p>
          <w:p w14:paraId="0CCF66CE" w14:textId="44418BAC" w:rsidR="004712C5" w:rsidRPr="004D64B8" w:rsidRDefault="004712C5" w:rsidP="004712C5">
            <w:pPr>
              <w:pStyle w:val="paragraph"/>
              <w:spacing w:before="0" w:beforeAutospacing="0" w:after="0" w:afterAutospacing="0" w:line="24" w:lineRule="atLeast"/>
              <w:textAlignment w:val="baseline"/>
              <w:rPr>
                <w:rFonts w:ascii="Arial" w:hAnsi="Arial" w:cs="Arial"/>
              </w:rPr>
            </w:pPr>
            <w:r w:rsidRPr="004D64B8">
              <w:rPr>
                <w:rFonts w:ascii="Arial" w:hAnsi="Arial" w:cs="Arial"/>
              </w:rPr>
              <w:t xml:space="preserve">Certyfikat ISO50001 dla producenta sprzętu </w:t>
            </w:r>
          </w:p>
          <w:p w14:paraId="0BA7A8EF" w14:textId="21982206" w:rsidR="004712C5" w:rsidRPr="004D64B8" w:rsidRDefault="004712C5" w:rsidP="004712C5">
            <w:pPr>
              <w:pStyle w:val="paragraph"/>
              <w:spacing w:before="0" w:beforeAutospacing="0" w:after="0" w:afterAutospacing="0" w:line="24" w:lineRule="atLeast"/>
              <w:textAlignment w:val="baseline"/>
              <w:rPr>
                <w:rFonts w:ascii="Arial" w:hAnsi="Arial" w:cs="Arial"/>
              </w:rPr>
            </w:pPr>
            <w:r w:rsidRPr="004D64B8">
              <w:rPr>
                <w:rFonts w:ascii="Arial" w:hAnsi="Arial" w:cs="Arial"/>
              </w:rPr>
              <w:t xml:space="preserve">Deklaracja zgodności CE </w:t>
            </w:r>
          </w:p>
          <w:p w14:paraId="3A087FDD" w14:textId="77777777" w:rsidR="004712C5" w:rsidRDefault="004712C5" w:rsidP="004712C5">
            <w:pPr>
              <w:pStyle w:val="paragraph"/>
              <w:spacing w:before="0" w:beforeAutospacing="0" w:after="0" w:afterAutospacing="0" w:line="24" w:lineRule="atLeast"/>
              <w:textAlignment w:val="baseline"/>
              <w:rPr>
                <w:rFonts w:ascii="Arial" w:hAnsi="Arial" w:cs="Arial"/>
              </w:rPr>
            </w:pPr>
            <w:r w:rsidRPr="004D64B8">
              <w:rPr>
                <w:rFonts w:ascii="Arial" w:hAnsi="Arial" w:cs="Arial"/>
              </w:rPr>
              <w:t xml:space="preserve">Potwierdzenie spełnienia kryteriów środowiskowych, w tym zgodności z dyrektywą </w:t>
            </w:r>
            <w:proofErr w:type="spellStart"/>
            <w:r w:rsidRPr="004D64B8">
              <w:rPr>
                <w:rFonts w:ascii="Arial" w:hAnsi="Arial" w:cs="Arial"/>
              </w:rPr>
              <w:t>RoHS</w:t>
            </w:r>
            <w:proofErr w:type="spellEnd"/>
            <w:r w:rsidRPr="004D64B8">
              <w:rPr>
                <w:rFonts w:ascii="Arial" w:hAnsi="Arial" w:cs="Arial"/>
              </w:rPr>
              <w:t xml:space="preserve"> Unii Europejskiej o eliminacji substancji niebezpiecznych w postaci oświadczenia producenta odnoszący się do zaoferowanej jednostki</w:t>
            </w:r>
          </w:p>
          <w:p w14:paraId="731E0D1C" w14:textId="37AFCBE3" w:rsidR="004712C5" w:rsidRPr="004D64B8" w:rsidRDefault="004712C5" w:rsidP="000C4C20">
            <w:pPr>
              <w:pStyle w:val="paragraph"/>
              <w:spacing w:before="0" w:beforeAutospacing="0" w:after="0" w:afterAutospacing="0" w:line="24" w:lineRule="atLeast"/>
              <w:textAlignment w:val="baseline"/>
              <w:rPr>
                <w:rFonts w:ascii="Arial" w:hAnsi="Arial" w:cs="Arial"/>
                <w:b/>
                <w:bCs/>
              </w:rPr>
            </w:pPr>
            <w:r w:rsidRPr="004D64B8">
              <w:rPr>
                <w:rFonts w:ascii="Arial" w:hAnsi="Arial" w:cs="Arial"/>
                <w:b/>
                <w:bCs/>
              </w:rPr>
              <w:t>Waga</w:t>
            </w:r>
            <w:r w:rsidRPr="004D64B8">
              <w:rPr>
                <w:rFonts w:ascii="Arial" w:hAnsi="Arial" w:cs="Arial"/>
                <w:b/>
                <w:bCs/>
              </w:rPr>
              <w:tab/>
            </w:r>
          </w:p>
          <w:p w14:paraId="62E9E47B" w14:textId="77777777" w:rsidR="004712C5" w:rsidRDefault="004712C5" w:rsidP="004712C5">
            <w:pPr>
              <w:pStyle w:val="paragraph"/>
              <w:spacing w:before="0" w:beforeAutospacing="0" w:after="0" w:afterAutospacing="0" w:line="24" w:lineRule="atLeast"/>
              <w:textAlignment w:val="baseline"/>
              <w:rPr>
                <w:rFonts w:ascii="Arial" w:hAnsi="Arial" w:cs="Arial"/>
              </w:rPr>
            </w:pPr>
            <w:r w:rsidRPr="004D64B8">
              <w:rPr>
                <w:rFonts w:ascii="Arial" w:hAnsi="Arial" w:cs="Arial"/>
              </w:rPr>
              <w:t>Waga urządzenia z baterią podstawową maksimum 1.7</w:t>
            </w:r>
            <w:r>
              <w:rPr>
                <w:rFonts w:ascii="Arial" w:hAnsi="Arial" w:cs="Arial"/>
              </w:rPr>
              <w:t xml:space="preserve"> </w:t>
            </w:r>
            <w:r w:rsidRPr="004D64B8">
              <w:rPr>
                <w:rFonts w:ascii="Arial" w:hAnsi="Arial" w:cs="Arial"/>
              </w:rPr>
              <w:t>kg</w:t>
            </w:r>
          </w:p>
          <w:p w14:paraId="41EF1F85" w14:textId="3D789A54" w:rsidR="004712C5" w:rsidRDefault="004712C5" w:rsidP="000C4C20">
            <w:pPr>
              <w:pStyle w:val="paragraph"/>
              <w:spacing w:before="0" w:beforeAutospacing="0" w:after="0" w:afterAutospacing="0" w:line="24" w:lineRule="atLeast"/>
              <w:textAlignment w:val="baseline"/>
              <w:rPr>
                <w:rFonts w:ascii="Arial" w:hAnsi="Arial" w:cs="Arial"/>
              </w:rPr>
            </w:pPr>
            <w:r w:rsidRPr="004D64B8">
              <w:rPr>
                <w:rFonts w:ascii="Arial" w:hAnsi="Arial" w:cs="Arial"/>
                <w:b/>
                <w:bCs/>
              </w:rPr>
              <w:t>System operacyjny</w:t>
            </w:r>
            <w:r w:rsidRPr="004D64B8">
              <w:rPr>
                <w:rFonts w:ascii="Arial" w:hAnsi="Arial" w:cs="Arial"/>
              </w:rPr>
              <w:t xml:space="preserve"> </w:t>
            </w:r>
          </w:p>
          <w:p w14:paraId="0D990D2F" w14:textId="77777777" w:rsidR="004712C5" w:rsidRPr="004D64B8" w:rsidRDefault="004712C5" w:rsidP="004712C5">
            <w:pPr>
              <w:pStyle w:val="paragraph"/>
              <w:spacing w:before="0" w:beforeAutospacing="0" w:after="0" w:afterAutospacing="0" w:line="24" w:lineRule="atLeast"/>
              <w:textAlignment w:val="baseline"/>
              <w:rPr>
                <w:rFonts w:ascii="Arial" w:hAnsi="Arial" w:cs="Arial"/>
              </w:rPr>
            </w:pPr>
            <w:r w:rsidRPr="004D64B8">
              <w:rPr>
                <w:rFonts w:ascii="Arial" w:hAnsi="Arial" w:cs="Arial"/>
              </w:rPr>
              <w:t>Microsoft Windows 11 Pro 64 bit lub inny system operacyjny klasy PC, który spełnia następujące wymagania poprzez wbudowane mechanizmy, bez użycia dodatkowych aplikacji:</w:t>
            </w:r>
          </w:p>
          <w:p w14:paraId="439B6BB6" w14:textId="77777777" w:rsidR="004712C5" w:rsidRPr="004D64B8" w:rsidRDefault="004712C5" w:rsidP="00BF0269">
            <w:pPr>
              <w:pStyle w:val="paragraph"/>
              <w:tabs>
                <w:tab w:val="left" w:pos="213"/>
              </w:tabs>
              <w:spacing w:before="0" w:beforeAutospacing="0" w:after="0" w:afterAutospacing="0" w:line="24" w:lineRule="atLeast"/>
              <w:textAlignment w:val="baseline"/>
              <w:rPr>
                <w:rFonts w:ascii="Arial" w:hAnsi="Arial" w:cs="Arial"/>
              </w:rPr>
            </w:pPr>
            <w:r w:rsidRPr="004D64B8">
              <w:rPr>
                <w:rFonts w:ascii="Arial" w:hAnsi="Arial" w:cs="Arial"/>
              </w:rPr>
              <w:t>1.</w:t>
            </w:r>
            <w:r w:rsidRPr="004D64B8">
              <w:rPr>
                <w:rFonts w:ascii="Arial" w:hAnsi="Arial" w:cs="Arial"/>
              </w:rPr>
              <w:tab/>
              <w:t>Dostępne dwa rodzaje graficznego interfejsu użytkownika:</w:t>
            </w:r>
          </w:p>
          <w:p w14:paraId="3C800254" w14:textId="77777777" w:rsidR="004712C5" w:rsidRPr="004D64B8" w:rsidRDefault="004712C5">
            <w:pPr>
              <w:pStyle w:val="paragraph"/>
              <w:numPr>
                <w:ilvl w:val="1"/>
                <w:numId w:val="23"/>
              </w:numPr>
              <w:spacing w:before="0" w:beforeAutospacing="0" w:after="0" w:afterAutospacing="0" w:line="24" w:lineRule="atLeast"/>
              <w:ind w:left="638" w:hanging="283"/>
              <w:textAlignment w:val="baseline"/>
              <w:rPr>
                <w:rFonts w:ascii="Arial" w:hAnsi="Arial" w:cs="Arial"/>
              </w:rPr>
            </w:pPr>
            <w:r w:rsidRPr="004D64B8">
              <w:rPr>
                <w:rFonts w:ascii="Arial" w:hAnsi="Arial" w:cs="Arial"/>
              </w:rPr>
              <w:lastRenderedPageBreak/>
              <w:t>Klasyczny, umożliwiający obsługę przy pomocy klawiatury i myszy,</w:t>
            </w:r>
          </w:p>
          <w:p w14:paraId="15E628DC" w14:textId="77777777" w:rsidR="004712C5" w:rsidRPr="004D64B8" w:rsidRDefault="004712C5">
            <w:pPr>
              <w:pStyle w:val="paragraph"/>
              <w:numPr>
                <w:ilvl w:val="1"/>
                <w:numId w:val="23"/>
              </w:numPr>
              <w:spacing w:before="0" w:beforeAutospacing="0" w:after="0" w:afterAutospacing="0" w:line="24" w:lineRule="atLeast"/>
              <w:ind w:left="638" w:hanging="283"/>
              <w:textAlignment w:val="baseline"/>
              <w:rPr>
                <w:rFonts w:ascii="Arial" w:hAnsi="Arial" w:cs="Arial"/>
              </w:rPr>
            </w:pPr>
            <w:r w:rsidRPr="004D64B8">
              <w:rPr>
                <w:rFonts w:ascii="Arial" w:hAnsi="Arial" w:cs="Arial"/>
              </w:rPr>
              <w:t>Dotykowy umożliwiający sterowanie dotykiem na urządzeniach typu tablet lub monitorach dotykowych</w:t>
            </w:r>
          </w:p>
          <w:p w14:paraId="39BA3951" w14:textId="77777777" w:rsidR="004712C5" w:rsidRPr="004D64B8" w:rsidRDefault="004712C5" w:rsidP="00BF0269">
            <w:pPr>
              <w:pStyle w:val="paragraph"/>
              <w:tabs>
                <w:tab w:val="left" w:pos="213"/>
              </w:tabs>
              <w:spacing w:before="0" w:beforeAutospacing="0" w:after="0" w:afterAutospacing="0" w:line="24" w:lineRule="atLeast"/>
              <w:textAlignment w:val="baseline"/>
              <w:rPr>
                <w:rFonts w:ascii="Arial" w:hAnsi="Arial" w:cs="Arial"/>
              </w:rPr>
            </w:pPr>
            <w:r w:rsidRPr="004D64B8">
              <w:rPr>
                <w:rFonts w:ascii="Arial" w:hAnsi="Arial" w:cs="Arial"/>
              </w:rPr>
              <w:t>2.</w:t>
            </w:r>
            <w:r w:rsidRPr="004D64B8">
              <w:rPr>
                <w:rFonts w:ascii="Arial" w:hAnsi="Arial" w:cs="Arial"/>
              </w:rPr>
              <w:tab/>
              <w:t>Funkcje związane z obsługą komputerów typu tablet, z wbudowanym modułem „uczenia się” pisma użytkownika – obsługa języka polskiego</w:t>
            </w:r>
          </w:p>
          <w:p w14:paraId="3835B783" w14:textId="77777777" w:rsidR="004712C5" w:rsidRPr="004D64B8" w:rsidRDefault="004712C5" w:rsidP="00BF0269">
            <w:pPr>
              <w:pStyle w:val="paragraph"/>
              <w:tabs>
                <w:tab w:val="left" w:pos="213"/>
              </w:tabs>
              <w:spacing w:before="0" w:beforeAutospacing="0" w:after="0" w:afterAutospacing="0" w:line="24" w:lineRule="atLeast"/>
              <w:textAlignment w:val="baseline"/>
              <w:rPr>
                <w:rFonts w:ascii="Arial" w:hAnsi="Arial" w:cs="Arial"/>
              </w:rPr>
            </w:pPr>
            <w:r w:rsidRPr="004D64B8">
              <w:rPr>
                <w:rFonts w:ascii="Arial" w:hAnsi="Arial" w:cs="Arial"/>
              </w:rPr>
              <w:t>3.</w:t>
            </w:r>
            <w:r w:rsidRPr="004D64B8">
              <w:rPr>
                <w:rFonts w:ascii="Arial" w:hAnsi="Arial" w:cs="Arial"/>
              </w:rPr>
              <w:tab/>
              <w:t>Interfejs użytkownika dostępny w wielu językach do wyboru – w tym polskim i angielskim</w:t>
            </w:r>
          </w:p>
          <w:p w14:paraId="7FCDE352" w14:textId="77777777" w:rsidR="004712C5" w:rsidRPr="004D64B8" w:rsidRDefault="004712C5" w:rsidP="00BF0269">
            <w:pPr>
              <w:pStyle w:val="paragraph"/>
              <w:tabs>
                <w:tab w:val="left" w:pos="213"/>
              </w:tabs>
              <w:spacing w:before="0" w:beforeAutospacing="0" w:after="0" w:afterAutospacing="0" w:line="24" w:lineRule="atLeast"/>
              <w:textAlignment w:val="baseline"/>
              <w:rPr>
                <w:rFonts w:ascii="Arial" w:hAnsi="Arial" w:cs="Arial"/>
              </w:rPr>
            </w:pPr>
            <w:r w:rsidRPr="004D64B8">
              <w:rPr>
                <w:rFonts w:ascii="Arial" w:hAnsi="Arial" w:cs="Arial"/>
              </w:rPr>
              <w:t>4.</w:t>
            </w:r>
            <w:r w:rsidRPr="004D64B8">
              <w:rPr>
                <w:rFonts w:ascii="Arial" w:hAnsi="Arial" w:cs="Arial"/>
              </w:rPr>
              <w:tab/>
              <w:t>Możliwość tworzenia pulpitów wirtualnych, przenoszenia aplikacji pomiędzy pulpitami i przełączanie się pomiędzy pulpitami za pomocą skrótów klawiaturowych lub GUI.</w:t>
            </w:r>
          </w:p>
          <w:p w14:paraId="1896AC9D" w14:textId="77777777" w:rsidR="004712C5" w:rsidRPr="004D64B8" w:rsidRDefault="004712C5" w:rsidP="00BF0269">
            <w:pPr>
              <w:pStyle w:val="paragraph"/>
              <w:tabs>
                <w:tab w:val="left" w:pos="213"/>
              </w:tabs>
              <w:spacing w:before="0" w:beforeAutospacing="0" w:after="0" w:afterAutospacing="0" w:line="24" w:lineRule="atLeast"/>
              <w:textAlignment w:val="baseline"/>
              <w:rPr>
                <w:rFonts w:ascii="Arial" w:hAnsi="Arial" w:cs="Arial"/>
              </w:rPr>
            </w:pPr>
            <w:r w:rsidRPr="004D64B8">
              <w:rPr>
                <w:rFonts w:ascii="Arial" w:hAnsi="Arial" w:cs="Arial"/>
              </w:rPr>
              <w:t>5.</w:t>
            </w:r>
            <w:r w:rsidRPr="004D64B8">
              <w:rPr>
                <w:rFonts w:ascii="Arial" w:hAnsi="Arial" w:cs="Arial"/>
              </w:rPr>
              <w:tab/>
              <w:t>Wbudowane w system operacyjny minimum dwie przeglądarki Internetowe</w:t>
            </w:r>
          </w:p>
          <w:p w14:paraId="6768C532" w14:textId="77777777" w:rsidR="004712C5" w:rsidRPr="004D64B8" w:rsidRDefault="004712C5" w:rsidP="00BF0269">
            <w:pPr>
              <w:pStyle w:val="paragraph"/>
              <w:tabs>
                <w:tab w:val="left" w:pos="213"/>
              </w:tabs>
              <w:spacing w:before="0" w:beforeAutospacing="0" w:after="0" w:afterAutospacing="0" w:line="24" w:lineRule="atLeast"/>
              <w:textAlignment w:val="baseline"/>
              <w:rPr>
                <w:rFonts w:ascii="Arial" w:hAnsi="Arial" w:cs="Arial"/>
              </w:rPr>
            </w:pPr>
            <w:r w:rsidRPr="004D64B8">
              <w:rPr>
                <w:rFonts w:ascii="Arial" w:hAnsi="Arial" w:cs="Arial"/>
              </w:rPr>
              <w:t>6.</w:t>
            </w:r>
            <w:r w:rsidRPr="004D64B8">
              <w:rPr>
                <w:rFonts w:ascii="Arial" w:hAnsi="Arial" w:cs="Arial"/>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3961F7EA" w14:textId="77777777" w:rsidR="004712C5" w:rsidRPr="004D64B8" w:rsidRDefault="004712C5" w:rsidP="00BF0269">
            <w:pPr>
              <w:pStyle w:val="paragraph"/>
              <w:tabs>
                <w:tab w:val="left" w:pos="213"/>
              </w:tabs>
              <w:spacing w:before="0" w:beforeAutospacing="0" w:after="0" w:afterAutospacing="0" w:line="24" w:lineRule="atLeast"/>
              <w:textAlignment w:val="baseline"/>
              <w:rPr>
                <w:rFonts w:ascii="Arial" w:hAnsi="Arial" w:cs="Arial"/>
              </w:rPr>
            </w:pPr>
            <w:r w:rsidRPr="004D64B8">
              <w:rPr>
                <w:rFonts w:ascii="Arial" w:hAnsi="Arial" w:cs="Arial"/>
              </w:rPr>
              <w:t>7.</w:t>
            </w:r>
            <w:r w:rsidRPr="004D64B8">
              <w:rPr>
                <w:rFonts w:ascii="Arial" w:hAnsi="Arial" w:cs="Arial"/>
              </w:rPr>
              <w:tab/>
              <w:t>Zlokalizowane w języku polskim, co najmniej następujące elementy: menu, pomoc, komunikaty systemowe, menedżer plików.</w:t>
            </w:r>
          </w:p>
          <w:p w14:paraId="7E70A34C" w14:textId="77777777" w:rsidR="004712C5" w:rsidRPr="004D64B8" w:rsidRDefault="004712C5" w:rsidP="00BF0269">
            <w:pPr>
              <w:pStyle w:val="paragraph"/>
              <w:tabs>
                <w:tab w:val="left" w:pos="213"/>
              </w:tabs>
              <w:spacing w:before="0" w:beforeAutospacing="0" w:after="0" w:afterAutospacing="0" w:line="24" w:lineRule="atLeast"/>
              <w:textAlignment w:val="baseline"/>
              <w:rPr>
                <w:rFonts w:ascii="Arial" w:hAnsi="Arial" w:cs="Arial"/>
              </w:rPr>
            </w:pPr>
            <w:r w:rsidRPr="004D64B8">
              <w:rPr>
                <w:rFonts w:ascii="Arial" w:hAnsi="Arial" w:cs="Arial"/>
              </w:rPr>
              <w:t>8.</w:t>
            </w:r>
            <w:r w:rsidRPr="004D64B8">
              <w:rPr>
                <w:rFonts w:ascii="Arial" w:hAnsi="Arial" w:cs="Arial"/>
              </w:rPr>
              <w:tab/>
              <w:t>Graficzne środowisko instalacji i konfiguracji dostępne w języku polskim</w:t>
            </w:r>
          </w:p>
          <w:p w14:paraId="42358BE7" w14:textId="77777777" w:rsidR="004712C5" w:rsidRPr="004D64B8" w:rsidRDefault="004712C5" w:rsidP="00BF0269">
            <w:pPr>
              <w:pStyle w:val="paragraph"/>
              <w:tabs>
                <w:tab w:val="left" w:pos="213"/>
              </w:tabs>
              <w:spacing w:before="0" w:beforeAutospacing="0" w:after="0" w:afterAutospacing="0" w:line="24" w:lineRule="atLeast"/>
              <w:textAlignment w:val="baseline"/>
              <w:rPr>
                <w:rFonts w:ascii="Arial" w:hAnsi="Arial" w:cs="Arial"/>
              </w:rPr>
            </w:pPr>
            <w:r w:rsidRPr="004D64B8">
              <w:rPr>
                <w:rFonts w:ascii="Arial" w:hAnsi="Arial" w:cs="Arial"/>
              </w:rPr>
              <w:t>9.</w:t>
            </w:r>
            <w:r w:rsidRPr="004D64B8">
              <w:rPr>
                <w:rFonts w:ascii="Arial" w:hAnsi="Arial" w:cs="Arial"/>
              </w:rPr>
              <w:tab/>
              <w:t>Wbudowany system pomocy w języku polskim.</w:t>
            </w:r>
          </w:p>
          <w:p w14:paraId="1B44E8F9" w14:textId="77777777" w:rsidR="004712C5" w:rsidRPr="004D64B8" w:rsidRDefault="004712C5" w:rsidP="00BF0269">
            <w:pPr>
              <w:pStyle w:val="paragraph"/>
              <w:tabs>
                <w:tab w:val="left" w:pos="213"/>
                <w:tab w:val="left" w:pos="355"/>
              </w:tabs>
              <w:spacing w:before="0" w:beforeAutospacing="0" w:after="0" w:afterAutospacing="0" w:line="24" w:lineRule="atLeast"/>
              <w:textAlignment w:val="baseline"/>
              <w:rPr>
                <w:rFonts w:ascii="Arial" w:hAnsi="Arial" w:cs="Arial"/>
              </w:rPr>
            </w:pPr>
            <w:r w:rsidRPr="004D64B8">
              <w:rPr>
                <w:rFonts w:ascii="Arial" w:hAnsi="Arial" w:cs="Arial"/>
              </w:rPr>
              <w:t>10.</w:t>
            </w:r>
            <w:r w:rsidRPr="004D64B8">
              <w:rPr>
                <w:rFonts w:ascii="Arial" w:hAnsi="Arial" w:cs="Arial"/>
              </w:rPr>
              <w:tab/>
              <w:t>Możliwość przystosowania stanowiska dla osób niepełnosprawnych (np. słabo widzących).</w:t>
            </w:r>
          </w:p>
          <w:p w14:paraId="3DAA59F2" w14:textId="77777777" w:rsidR="004712C5" w:rsidRPr="004D64B8" w:rsidRDefault="004712C5" w:rsidP="00BF0269">
            <w:pPr>
              <w:pStyle w:val="paragraph"/>
              <w:tabs>
                <w:tab w:val="left" w:pos="213"/>
                <w:tab w:val="left" w:pos="355"/>
              </w:tabs>
              <w:spacing w:before="0" w:beforeAutospacing="0" w:after="0" w:afterAutospacing="0" w:line="24" w:lineRule="atLeast"/>
              <w:textAlignment w:val="baseline"/>
              <w:rPr>
                <w:rFonts w:ascii="Arial" w:hAnsi="Arial" w:cs="Arial"/>
              </w:rPr>
            </w:pPr>
            <w:r w:rsidRPr="004D64B8">
              <w:rPr>
                <w:rFonts w:ascii="Arial" w:hAnsi="Arial" w:cs="Arial"/>
              </w:rPr>
              <w:t>11.</w:t>
            </w:r>
            <w:r w:rsidRPr="004D64B8">
              <w:rPr>
                <w:rFonts w:ascii="Arial" w:hAnsi="Arial" w:cs="Arial"/>
              </w:rPr>
              <w:tab/>
              <w:t>Możliwość dokonywania aktualizacji i poprawek systemu poprzez mechanizm zarządzany przez administratora systemu Zamawiającego.</w:t>
            </w:r>
          </w:p>
          <w:p w14:paraId="4B496950" w14:textId="77777777" w:rsidR="004712C5" w:rsidRPr="004D64B8" w:rsidRDefault="004712C5" w:rsidP="00BF0269">
            <w:pPr>
              <w:pStyle w:val="paragraph"/>
              <w:tabs>
                <w:tab w:val="left" w:pos="213"/>
                <w:tab w:val="left" w:pos="355"/>
              </w:tabs>
              <w:spacing w:before="0" w:beforeAutospacing="0" w:after="0" w:afterAutospacing="0" w:line="24" w:lineRule="atLeast"/>
              <w:textAlignment w:val="baseline"/>
              <w:rPr>
                <w:rFonts w:ascii="Arial" w:hAnsi="Arial" w:cs="Arial"/>
              </w:rPr>
            </w:pPr>
            <w:r w:rsidRPr="004D64B8">
              <w:rPr>
                <w:rFonts w:ascii="Arial" w:hAnsi="Arial" w:cs="Arial"/>
              </w:rPr>
              <w:t>12.</w:t>
            </w:r>
            <w:r w:rsidRPr="004D64B8">
              <w:rPr>
                <w:rFonts w:ascii="Arial" w:hAnsi="Arial" w:cs="Arial"/>
              </w:rPr>
              <w:tab/>
              <w:t xml:space="preserve">Możliwość dostarczania poprawek do systemu operacyjnego w modelu </w:t>
            </w:r>
            <w:proofErr w:type="spellStart"/>
            <w:r w:rsidRPr="004D64B8">
              <w:rPr>
                <w:rFonts w:ascii="Arial" w:hAnsi="Arial" w:cs="Arial"/>
              </w:rPr>
              <w:t>peer</w:t>
            </w:r>
            <w:proofErr w:type="spellEnd"/>
            <w:r w:rsidRPr="004D64B8">
              <w:rPr>
                <w:rFonts w:ascii="Arial" w:hAnsi="Arial" w:cs="Arial"/>
              </w:rPr>
              <w:t>-to-</w:t>
            </w:r>
            <w:proofErr w:type="spellStart"/>
            <w:r w:rsidRPr="004D64B8">
              <w:rPr>
                <w:rFonts w:ascii="Arial" w:hAnsi="Arial" w:cs="Arial"/>
              </w:rPr>
              <w:t>peer</w:t>
            </w:r>
            <w:proofErr w:type="spellEnd"/>
            <w:r w:rsidRPr="004D64B8">
              <w:rPr>
                <w:rFonts w:ascii="Arial" w:hAnsi="Arial" w:cs="Arial"/>
              </w:rPr>
              <w:t>.</w:t>
            </w:r>
          </w:p>
          <w:p w14:paraId="5A59F814" w14:textId="77777777" w:rsidR="004712C5" w:rsidRPr="004D64B8" w:rsidRDefault="004712C5" w:rsidP="00BF0269">
            <w:pPr>
              <w:pStyle w:val="paragraph"/>
              <w:tabs>
                <w:tab w:val="left" w:pos="213"/>
                <w:tab w:val="left" w:pos="355"/>
              </w:tabs>
              <w:spacing w:before="0" w:beforeAutospacing="0" w:after="0" w:afterAutospacing="0" w:line="24" w:lineRule="atLeast"/>
              <w:textAlignment w:val="baseline"/>
              <w:rPr>
                <w:rFonts w:ascii="Arial" w:hAnsi="Arial" w:cs="Arial"/>
              </w:rPr>
            </w:pPr>
            <w:r w:rsidRPr="004D64B8">
              <w:rPr>
                <w:rFonts w:ascii="Arial" w:hAnsi="Arial" w:cs="Arial"/>
              </w:rPr>
              <w:t>13.</w:t>
            </w:r>
            <w:r w:rsidRPr="004D64B8">
              <w:rPr>
                <w:rFonts w:ascii="Arial" w:hAnsi="Arial" w:cs="Arial"/>
              </w:rPr>
              <w:tab/>
              <w:t>Możliwość sterowania czasem dostarczania nowych wersji systemu operacyjnego, możliwość centralnego opóźniania dostarczania nowej wersji o minimum 4 miesiące.</w:t>
            </w:r>
          </w:p>
          <w:p w14:paraId="488F052F" w14:textId="77777777" w:rsidR="004712C5" w:rsidRPr="004D64B8" w:rsidRDefault="004712C5" w:rsidP="00BF0269">
            <w:pPr>
              <w:pStyle w:val="paragraph"/>
              <w:tabs>
                <w:tab w:val="left" w:pos="213"/>
                <w:tab w:val="left" w:pos="355"/>
              </w:tabs>
              <w:spacing w:before="0" w:beforeAutospacing="0" w:after="0" w:afterAutospacing="0" w:line="24" w:lineRule="atLeast"/>
              <w:textAlignment w:val="baseline"/>
              <w:rPr>
                <w:rFonts w:ascii="Arial" w:hAnsi="Arial" w:cs="Arial"/>
              </w:rPr>
            </w:pPr>
            <w:r w:rsidRPr="004D64B8">
              <w:rPr>
                <w:rFonts w:ascii="Arial" w:hAnsi="Arial" w:cs="Arial"/>
              </w:rPr>
              <w:t>14.</w:t>
            </w:r>
            <w:r w:rsidRPr="004D64B8">
              <w:rPr>
                <w:rFonts w:ascii="Arial" w:hAnsi="Arial" w:cs="Arial"/>
              </w:rPr>
              <w:tab/>
              <w:t>Zabezpieczony hasłem hierarchiczny dostęp do systemu, konta i profile użytkowników zarządzane zdalnie; praca systemu w trybie ochrony kont użytkowników.</w:t>
            </w:r>
          </w:p>
          <w:p w14:paraId="31C6C7D3" w14:textId="77777777" w:rsidR="004712C5" w:rsidRPr="004D64B8" w:rsidRDefault="004712C5" w:rsidP="00BF0269">
            <w:pPr>
              <w:pStyle w:val="paragraph"/>
              <w:tabs>
                <w:tab w:val="left" w:pos="213"/>
                <w:tab w:val="left" w:pos="355"/>
              </w:tabs>
              <w:spacing w:before="0" w:beforeAutospacing="0" w:after="0" w:afterAutospacing="0" w:line="24" w:lineRule="atLeast"/>
              <w:textAlignment w:val="baseline"/>
              <w:rPr>
                <w:rFonts w:ascii="Arial" w:hAnsi="Arial" w:cs="Arial"/>
              </w:rPr>
            </w:pPr>
            <w:r w:rsidRPr="004D64B8">
              <w:rPr>
                <w:rFonts w:ascii="Arial" w:hAnsi="Arial" w:cs="Arial"/>
              </w:rPr>
              <w:t>15.</w:t>
            </w:r>
            <w:r w:rsidRPr="004D64B8">
              <w:rPr>
                <w:rFonts w:ascii="Arial" w:hAnsi="Arial" w:cs="Arial"/>
              </w:rPr>
              <w:tab/>
              <w:t>Możliwość dołączenia systemu do usługi katalogowej on-</w:t>
            </w:r>
            <w:proofErr w:type="spellStart"/>
            <w:r w:rsidRPr="004D64B8">
              <w:rPr>
                <w:rFonts w:ascii="Arial" w:hAnsi="Arial" w:cs="Arial"/>
              </w:rPr>
              <w:t>premise</w:t>
            </w:r>
            <w:proofErr w:type="spellEnd"/>
            <w:r w:rsidRPr="004D64B8">
              <w:rPr>
                <w:rFonts w:ascii="Arial" w:hAnsi="Arial" w:cs="Arial"/>
              </w:rPr>
              <w:t xml:space="preserve"> lub w chmurze.</w:t>
            </w:r>
          </w:p>
          <w:p w14:paraId="31ECA4C6" w14:textId="77777777" w:rsidR="004712C5" w:rsidRPr="004D64B8" w:rsidRDefault="004712C5" w:rsidP="00BF0269">
            <w:pPr>
              <w:pStyle w:val="paragraph"/>
              <w:tabs>
                <w:tab w:val="left" w:pos="213"/>
                <w:tab w:val="left" w:pos="355"/>
              </w:tabs>
              <w:spacing w:before="0" w:beforeAutospacing="0" w:after="0" w:afterAutospacing="0" w:line="24" w:lineRule="atLeast"/>
              <w:textAlignment w:val="baseline"/>
              <w:rPr>
                <w:rFonts w:ascii="Arial" w:hAnsi="Arial" w:cs="Arial"/>
              </w:rPr>
            </w:pPr>
            <w:r w:rsidRPr="004D64B8">
              <w:rPr>
                <w:rFonts w:ascii="Arial" w:hAnsi="Arial" w:cs="Arial"/>
              </w:rPr>
              <w:lastRenderedPageBreak/>
              <w:t>16.</w:t>
            </w:r>
            <w:r w:rsidRPr="004D64B8">
              <w:rPr>
                <w:rFonts w:ascii="Arial" w:hAnsi="Arial" w:cs="Arial"/>
              </w:rPr>
              <w:tab/>
              <w:t>Umożliwienie zablokowania urządzenia w ramach danego konta tylko do uruchamiania wybranej aplikacji - tryb "kiosk".</w:t>
            </w:r>
          </w:p>
          <w:p w14:paraId="5E79FF78" w14:textId="77777777" w:rsidR="004712C5" w:rsidRPr="004D64B8" w:rsidRDefault="004712C5" w:rsidP="00BF0269">
            <w:pPr>
              <w:pStyle w:val="paragraph"/>
              <w:tabs>
                <w:tab w:val="left" w:pos="213"/>
                <w:tab w:val="left" w:pos="355"/>
              </w:tabs>
              <w:spacing w:before="0" w:beforeAutospacing="0" w:after="0" w:afterAutospacing="0" w:line="24" w:lineRule="atLeast"/>
              <w:textAlignment w:val="baseline"/>
              <w:rPr>
                <w:rFonts w:ascii="Arial" w:hAnsi="Arial" w:cs="Arial"/>
              </w:rPr>
            </w:pPr>
            <w:r w:rsidRPr="004D64B8">
              <w:rPr>
                <w:rFonts w:ascii="Arial" w:hAnsi="Arial" w:cs="Arial"/>
              </w:rPr>
              <w:t>17.</w:t>
            </w:r>
            <w:r w:rsidRPr="004D64B8">
              <w:rPr>
                <w:rFonts w:ascii="Arial" w:hAnsi="Arial" w:cs="Arial"/>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094A79A3" w14:textId="77777777" w:rsidR="004712C5" w:rsidRPr="004D64B8" w:rsidRDefault="004712C5" w:rsidP="00BF0269">
            <w:pPr>
              <w:pStyle w:val="paragraph"/>
              <w:tabs>
                <w:tab w:val="left" w:pos="213"/>
                <w:tab w:val="left" w:pos="355"/>
              </w:tabs>
              <w:spacing w:before="0" w:beforeAutospacing="0" w:after="0" w:afterAutospacing="0" w:line="24" w:lineRule="atLeast"/>
              <w:textAlignment w:val="baseline"/>
              <w:rPr>
                <w:rFonts w:ascii="Arial" w:hAnsi="Arial" w:cs="Arial"/>
              </w:rPr>
            </w:pPr>
            <w:r w:rsidRPr="004D64B8">
              <w:rPr>
                <w:rFonts w:ascii="Arial" w:hAnsi="Arial" w:cs="Arial"/>
              </w:rPr>
              <w:t>18.</w:t>
            </w:r>
            <w:r w:rsidRPr="004D64B8">
              <w:rPr>
                <w:rFonts w:ascii="Arial" w:hAnsi="Arial" w:cs="Arial"/>
              </w:rPr>
              <w:tab/>
              <w:t>Zdalna pomoc i współdzielenie aplikacji – możliwość zdalnego przejęcia sesji zalogowanego użytkownika celem rozwiązania problemu z komputerem.</w:t>
            </w:r>
          </w:p>
          <w:p w14:paraId="092909EE" w14:textId="77777777" w:rsidR="004712C5" w:rsidRPr="004D64B8" w:rsidRDefault="004712C5" w:rsidP="00BF0269">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19.</w:t>
            </w:r>
            <w:r w:rsidRPr="004D64B8">
              <w:rPr>
                <w:rFonts w:ascii="Arial" w:hAnsi="Arial" w:cs="Arial"/>
              </w:rPr>
              <w:tab/>
              <w:t xml:space="preserve">Transakcyjny system plików pozwalający na stosowanie przydziałów (ang. </w:t>
            </w:r>
            <w:proofErr w:type="spellStart"/>
            <w:r w:rsidRPr="004D64B8">
              <w:rPr>
                <w:rFonts w:ascii="Arial" w:hAnsi="Arial" w:cs="Arial"/>
              </w:rPr>
              <w:t>quota</w:t>
            </w:r>
            <w:proofErr w:type="spellEnd"/>
            <w:r w:rsidRPr="004D64B8">
              <w:rPr>
                <w:rFonts w:ascii="Arial" w:hAnsi="Arial" w:cs="Arial"/>
              </w:rPr>
              <w:t>) na dysku dla użytkowników oraz zapewniający większą niezawodność i pozwalający tworzyć kopie zapasowe.</w:t>
            </w:r>
          </w:p>
          <w:p w14:paraId="066EAD48" w14:textId="77777777" w:rsidR="004712C5" w:rsidRPr="004D64B8" w:rsidRDefault="004712C5" w:rsidP="00BF0269">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20.</w:t>
            </w:r>
            <w:r w:rsidRPr="004D64B8">
              <w:rPr>
                <w:rFonts w:ascii="Arial" w:hAnsi="Arial" w:cs="Arial"/>
              </w:rPr>
              <w:tab/>
              <w:t>Oprogramowanie dla tworzenia kopii zapasowych (Backup); automatyczne wykonywanie kopii plików z możliwością automatycznego przywrócenia wersji wcześniejszej.</w:t>
            </w:r>
          </w:p>
          <w:p w14:paraId="5EFA5103" w14:textId="77777777" w:rsidR="004712C5" w:rsidRPr="004D64B8" w:rsidRDefault="004712C5" w:rsidP="00BF0269">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21.</w:t>
            </w:r>
            <w:r w:rsidRPr="004D64B8">
              <w:rPr>
                <w:rFonts w:ascii="Arial" w:hAnsi="Arial" w:cs="Arial"/>
              </w:rPr>
              <w:tab/>
              <w:t>Możliwość przywracania obrazu plików systemowych do uprzednio zapisanej postaci.</w:t>
            </w:r>
          </w:p>
          <w:p w14:paraId="4402C039" w14:textId="77777777" w:rsidR="004712C5" w:rsidRPr="004D64B8" w:rsidRDefault="004712C5" w:rsidP="00BF0269">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22.</w:t>
            </w:r>
            <w:r w:rsidRPr="004D64B8">
              <w:rPr>
                <w:rFonts w:ascii="Arial" w:hAnsi="Arial" w:cs="Arial"/>
              </w:rPr>
              <w:tab/>
              <w:t>Możliwość przywracania systemu operacyjnego do stanu początkowego z pozostawieniem plików użytkownika.</w:t>
            </w:r>
          </w:p>
          <w:p w14:paraId="38952645" w14:textId="77777777" w:rsidR="004712C5" w:rsidRPr="004D64B8" w:rsidRDefault="004712C5" w:rsidP="00BF0269">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23.</w:t>
            </w:r>
            <w:r w:rsidRPr="004D64B8">
              <w:rPr>
                <w:rFonts w:ascii="Arial" w:hAnsi="Arial" w:cs="Arial"/>
              </w:rPr>
              <w:tab/>
              <w:t>Możliwość blokowania lub dopuszczania dowolnych urządzeń peryferyjnych za pomocą polityk grupowych (np. przy użyciu numerów identyfikacyjnych sprzętu)."</w:t>
            </w:r>
          </w:p>
          <w:p w14:paraId="4CE9FD8E" w14:textId="77777777" w:rsidR="004712C5" w:rsidRPr="004D64B8" w:rsidRDefault="004712C5" w:rsidP="00BF0269">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24.</w:t>
            </w:r>
            <w:r w:rsidRPr="004D64B8">
              <w:rPr>
                <w:rFonts w:ascii="Arial" w:hAnsi="Arial" w:cs="Arial"/>
              </w:rPr>
              <w:tab/>
              <w:t xml:space="preserve">Wbudowany mechanizm wirtualizacji typu </w:t>
            </w:r>
            <w:proofErr w:type="spellStart"/>
            <w:r w:rsidRPr="004D64B8">
              <w:rPr>
                <w:rFonts w:ascii="Arial" w:hAnsi="Arial" w:cs="Arial"/>
              </w:rPr>
              <w:t>hypervisor</w:t>
            </w:r>
            <w:proofErr w:type="spellEnd"/>
            <w:r w:rsidRPr="004D64B8">
              <w:rPr>
                <w:rFonts w:ascii="Arial" w:hAnsi="Arial" w:cs="Arial"/>
              </w:rPr>
              <w:t>."</w:t>
            </w:r>
          </w:p>
          <w:p w14:paraId="47B11E48" w14:textId="77777777" w:rsidR="004712C5" w:rsidRPr="004D64B8" w:rsidRDefault="004712C5" w:rsidP="00BF0269">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25.</w:t>
            </w:r>
            <w:r w:rsidRPr="004D64B8">
              <w:rPr>
                <w:rFonts w:ascii="Arial" w:hAnsi="Arial" w:cs="Arial"/>
              </w:rPr>
              <w:tab/>
              <w:t>Wbudowana możliwość zdalnego dostępu do systemu i pracy zdalnej z wykorzystaniem pełnego interfejsu graficznego.</w:t>
            </w:r>
          </w:p>
          <w:p w14:paraId="70E386FF" w14:textId="77777777" w:rsidR="004712C5" w:rsidRPr="004D64B8" w:rsidRDefault="004712C5" w:rsidP="00BF0269">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26.</w:t>
            </w:r>
            <w:r w:rsidRPr="004D64B8">
              <w:rPr>
                <w:rFonts w:ascii="Arial" w:hAnsi="Arial" w:cs="Arial"/>
              </w:rPr>
              <w:tab/>
              <w:t>Dostępność bezpłatnych biuletynów bezpieczeństwa związanych z działaniem systemu operacyjnego.</w:t>
            </w:r>
          </w:p>
          <w:p w14:paraId="63BED27B" w14:textId="77777777" w:rsidR="004712C5" w:rsidRPr="004D64B8" w:rsidRDefault="004712C5" w:rsidP="00BF0269">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27.</w:t>
            </w:r>
            <w:r w:rsidRPr="004D64B8">
              <w:rPr>
                <w:rFonts w:ascii="Arial" w:hAnsi="Arial" w:cs="Arial"/>
              </w:rPr>
              <w:tab/>
              <w:t>Wbudowana zapora internetowa (firewall) dla ochrony połączeń internetowych, zintegrowana z systemem konsola do zarządzania ustawieniami zapory i regułami IP v4 i v6.</w:t>
            </w:r>
          </w:p>
          <w:p w14:paraId="2A9D9D9D" w14:textId="77777777" w:rsidR="004712C5" w:rsidRPr="004D64B8" w:rsidRDefault="004712C5" w:rsidP="00BF0269">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28.</w:t>
            </w:r>
            <w:r w:rsidRPr="004D64B8">
              <w:rPr>
                <w:rFonts w:ascii="Arial" w:hAnsi="Arial" w:cs="Arial"/>
              </w:rPr>
              <w:tab/>
              <w:t xml:space="preserve">Identyfikacja sieci komputerowych, do których jest podłączony system operacyjny, zapamiętywanie ustawień i przypisywanie do min. 3 kategorii bezpieczeństwa (z </w:t>
            </w:r>
            <w:r w:rsidRPr="004D64B8">
              <w:rPr>
                <w:rFonts w:ascii="Arial" w:hAnsi="Arial" w:cs="Arial"/>
              </w:rPr>
              <w:lastRenderedPageBreak/>
              <w:t>predefiniowanymi odpowiednio do kategorii ustawieniami zapory sieciowej, udostępniania plików itp.).</w:t>
            </w:r>
          </w:p>
          <w:p w14:paraId="7BB45D35" w14:textId="77777777" w:rsidR="004712C5" w:rsidRPr="004D64B8" w:rsidRDefault="004712C5" w:rsidP="00BF0269">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29.</w:t>
            </w:r>
            <w:r w:rsidRPr="004D64B8">
              <w:rPr>
                <w:rFonts w:ascii="Arial" w:hAnsi="Arial" w:cs="Arial"/>
              </w:rPr>
              <w:tab/>
              <w:t>Możliwość zdefiniowania zarządzanych aplikacji w taki sposób aby automatycznie szyfrowały pliki na poziomie systemu plików. Blokowanie bezpośredniego kopiowania treści między aplikacjami zarządzanymi a niezarządzanymi.</w:t>
            </w:r>
          </w:p>
          <w:p w14:paraId="5168BDE7" w14:textId="77777777" w:rsidR="004712C5" w:rsidRPr="004D64B8" w:rsidRDefault="004712C5" w:rsidP="00BF0269">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30.</w:t>
            </w:r>
            <w:r w:rsidRPr="004D64B8">
              <w:rPr>
                <w:rFonts w:ascii="Arial" w:hAnsi="Arial" w:cs="Arial"/>
              </w:rPr>
              <w:tab/>
              <w:t>Wbudowany system uwierzytelnienia dwuskładnikowego oparty o certyfikat lub klucz prywatny oraz PIN lub uwierzytelnienie biometryczne.</w:t>
            </w:r>
          </w:p>
          <w:p w14:paraId="3A4A264D" w14:textId="77777777" w:rsidR="004712C5" w:rsidRPr="004D64B8" w:rsidRDefault="004712C5" w:rsidP="00BF0269">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31.</w:t>
            </w:r>
            <w:r w:rsidRPr="004D64B8">
              <w:rPr>
                <w:rFonts w:ascii="Arial" w:hAnsi="Arial" w:cs="Arial"/>
              </w:rPr>
              <w:tab/>
              <w:t>Wbudowane mechanizmy ochrony antywirusowej i przeciw złośliwemu oprogramowaniu z zapewnionymi bezpłatnymi aktualizacjami.</w:t>
            </w:r>
          </w:p>
          <w:p w14:paraId="49AC3A94" w14:textId="77777777" w:rsidR="004712C5" w:rsidRPr="004D64B8" w:rsidRDefault="004712C5" w:rsidP="00BF0269">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32.</w:t>
            </w:r>
            <w:r w:rsidRPr="004D64B8">
              <w:rPr>
                <w:rFonts w:ascii="Arial" w:hAnsi="Arial" w:cs="Arial"/>
              </w:rPr>
              <w:tab/>
              <w:t>Wbudowany system szyfrowania dysku twardego ze wsparciem modułu TPM</w:t>
            </w:r>
          </w:p>
          <w:p w14:paraId="6F501B1A" w14:textId="77777777" w:rsidR="004712C5" w:rsidRPr="004D64B8" w:rsidRDefault="004712C5" w:rsidP="00BF0269">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33.</w:t>
            </w:r>
            <w:r w:rsidRPr="004D64B8">
              <w:rPr>
                <w:rFonts w:ascii="Arial" w:hAnsi="Arial" w:cs="Arial"/>
              </w:rPr>
              <w:tab/>
              <w:t>Możliwość tworzenia i przechowywania kopii zapasowych kluczy odzyskiwania do szyfrowania dysku w usługach katalogowych.</w:t>
            </w:r>
          </w:p>
          <w:p w14:paraId="6F2C9E64" w14:textId="77777777" w:rsidR="004712C5" w:rsidRPr="004D64B8" w:rsidRDefault="004712C5" w:rsidP="00B07F02">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34.</w:t>
            </w:r>
            <w:r w:rsidRPr="004D64B8">
              <w:rPr>
                <w:rFonts w:ascii="Arial" w:hAnsi="Arial" w:cs="Arial"/>
              </w:rPr>
              <w:tab/>
              <w:t>Możliwość tworzenia wirtualnych kart inteligentnych.</w:t>
            </w:r>
          </w:p>
          <w:p w14:paraId="1DC55C8A" w14:textId="77777777" w:rsidR="004712C5" w:rsidRPr="004D64B8" w:rsidRDefault="004712C5" w:rsidP="00B07F02">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35.</w:t>
            </w:r>
            <w:r w:rsidRPr="004D64B8">
              <w:rPr>
                <w:rFonts w:ascii="Arial" w:hAnsi="Arial" w:cs="Arial"/>
              </w:rPr>
              <w:tab/>
              <w:t xml:space="preserve">Wsparcie dla </w:t>
            </w:r>
            <w:proofErr w:type="spellStart"/>
            <w:r w:rsidRPr="004D64B8">
              <w:rPr>
                <w:rFonts w:ascii="Arial" w:hAnsi="Arial" w:cs="Arial"/>
              </w:rPr>
              <w:t>firmware</w:t>
            </w:r>
            <w:proofErr w:type="spellEnd"/>
            <w:r w:rsidRPr="004D64B8">
              <w:rPr>
                <w:rFonts w:ascii="Arial" w:hAnsi="Arial" w:cs="Arial"/>
              </w:rPr>
              <w:t xml:space="preserve"> UEFI i funkcji bezpiecznego rozruchu (</w:t>
            </w:r>
            <w:proofErr w:type="spellStart"/>
            <w:r w:rsidRPr="004D64B8">
              <w:rPr>
                <w:rFonts w:ascii="Arial" w:hAnsi="Arial" w:cs="Arial"/>
              </w:rPr>
              <w:t>Secure</w:t>
            </w:r>
            <w:proofErr w:type="spellEnd"/>
            <w:r w:rsidRPr="004D64B8">
              <w:rPr>
                <w:rFonts w:ascii="Arial" w:hAnsi="Arial" w:cs="Arial"/>
              </w:rPr>
              <w:t xml:space="preserve"> </w:t>
            </w:r>
            <w:proofErr w:type="spellStart"/>
            <w:r w:rsidRPr="004D64B8">
              <w:rPr>
                <w:rFonts w:ascii="Arial" w:hAnsi="Arial" w:cs="Arial"/>
              </w:rPr>
              <w:t>Boot</w:t>
            </w:r>
            <w:proofErr w:type="spellEnd"/>
            <w:r w:rsidRPr="004D64B8">
              <w:rPr>
                <w:rFonts w:ascii="Arial" w:hAnsi="Arial" w:cs="Arial"/>
              </w:rPr>
              <w:t>)</w:t>
            </w:r>
          </w:p>
          <w:p w14:paraId="377BD780" w14:textId="77777777" w:rsidR="004712C5" w:rsidRPr="004D64B8" w:rsidRDefault="004712C5" w:rsidP="00B07F02">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36.</w:t>
            </w:r>
            <w:r w:rsidRPr="004D64B8">
              <w:rPr>
                <w:rFonts w:ascii="Arial" w:hAnsi="Arial" w:cs="Arial"/>
              </w:rPr>
              <w:tab/>
              <w:t xml:space="preserve">Wbudowany w system, wykorzystywany automatycznie przez wbudowane przeglądarki filtr </w:t>
            </w:r>
            <w:proofErr w:type="spellStart"/>
            <w:r w:rsidRPr="004D64B8">
              <w:rPr>
                <w:rFonts w:ascii="Arial" w:hAnsi="Arial" w:cs="Arial"/>
              </w:rPr>
              <w:t>reputacyjny</w:t>
            </w:r>
            <w:proofErr w:type="spellEnd"/>
            <w:r w:rsidRPr="004D64B8">
              <w:rPr>
                <w:rFonts w:ascii="Arial" w:hAnsi="Arial" w:cs="Arial"/>
              </w:rPr>
              <w:t xml:space="preserve"> URL.</w:t>
            </w:r>
          </w:p>
          <w:p w14:paraId="25071A46" w14:textId="77777777" w:rsidR="004712C5" w:rsidRPr="004D64B8" w:rsidRDefault="004712C5" w:rsidP="00B07F02">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37.</w:t>
            </w:r>
            <w:r w:rsidRPr="004D64B8">
              <w:rPr>
                <w:rFonts w:ascii="Arial" w:hAnsi="Arial" w:cs="Arial"/>
              </w:rPr>
              <w:tab/>
              <w:t>Wsparcie dla IPSEC oparte na politykach – wdrażanie IPSEC oparte na zestawach reguł definiujących ustawienia zarządzanych w sposób centralny.</w:t>
            </w:r>
          </w:p>
          <w:p w14:paraId="1C87C1EE" w14:textId="77777777" w:rsidR="004712C5" w:rsidRPr="004D64B8" w:rsidRDefault="004712C5" w:rsidP="00B07F02">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38.</w:t>
            </w:r>
            <w:r w:rsidRPr="004D64B8">
              <w:rPr>
                <w:rFonts w:ascii="Arial" w:hAnsi="Arial" w:cs="Arial"/>
              </w:rPr>
              <w:tab/>
              <w:t>Mechanizmy logowania w oparciu o:</w:t>
            </w:r>
          </w:p>
          <w:p w14:paraId="1F277A6A" w14:textId="77777777" w:rsidR="004712C5" w:rsidRPr="004D64B8" w:rsidRDefault="004712C5">
            <w:pPr>
              <w:pStyle w:val="paragraph"/>
              <w:numPr>
                <w:ilvl w:val="1"/>
                <w:numId w:val="24"/>
              </w:numPr>
              <w:spacing w:before="0" w:beforeAutospacing="0" w:after="0" w:afterAutospacing="0" w:line="24" w:lineRule="atLeast"/>
              <w:ind w:left="638" w:hanging="142"/>
              <w:textAlignment w:val="baseline"/>
              <w:rPr>
                <w:rFonts w:ascii="Arial" w:hAnsi="Arial" w:cs="Arial"/>
              </w:rPr>
            </w:pPr>
            <w:r w:rsidRPr="004D64B8">
              <w:rPr>
                <w:rFonts w:ascii="Arial" w:hAnsi="Arial" w:cs="Arial"/>
              </w:rPr>
              <w:t>Login i hasło,</w:t>
            </w:r>
          </w:p>
          <w:p w14:paraId="488FFBC4" w14:textId="77777777" w:rsidR="004712C5" w:rsidRPr="004D64B8" w:rsidRDefault="004712C5">
            <w:pPr>
              <w:pStyle w:val="paragraph"/>
              <w:numPr>
                <w:ilvl w:val="1"/>
                <w:numId w:val="24"/>
              </w:numPr>
              <w:spacing w:before="0" w:beforeAutospacing="0" w:after="0" w:afterAutospacing="0" w:line="24" w:lineRule="atLeast"/>
              <w:ind w:left="638" w:hanging="142"/>
              <w:textAlignment w:val="baseline"/>
              <w:rPr>
                <w:rFonts w:ascii="Arial" w:hAnsi="Arial" w:cs="Arial"/>
              </w:rPr>
            </w:pPr>
            <w:r w:rsidRPr="004D64B8">
              <w:rPr>
                <w:rFonts w:ascii="Arial" w:hAnsi="Arial" w:cs="Arial"/>
              </w:rPr>
              <w:t>Karty inteligentne i certyfikaty (</w:t>
            </w:r>
            <w:proofErr w:type="spellStart"/>
            <w:r w:rsidRPr="004D64B8">
              <w:rPr>
                <w:rFonts w:ascii="Arial" w:hAnsi="Arial" w:cs="Arial"/>
              </w:rPr>
              <w:t>smartcard</w:t>
            </w:r>
            <w:proofErr w:type="spellEnd"/>
            <w:r w:rsidRPr="004D64B8">
              <w:rPr>
                <w:rFonts w:ascii="Arial" w:hAnsi="Arial" w:cs="Arial"/>
              </w:rPr>
              <w:t>),</w:t>
            </w:r>
          </w:p>
          <w:p w14:paraId="56BA5E13" w14:textId="77777777" w:rsidR="004712C5" w:rsidRPr="004D64B8" w:rsidRDefault="004712C5">
            <w:pPr>
              <w:pStyle w:val="paragraph"/>
              <w:numPr>
                <w:ilvl w:val="1"/>
                <w:numId w:val="24"/>
              </w:numPr>
              <w:spacing w:before="0" w:beforeAutospacing="0" w:after="0" w:afterAutospacing="0" w:line="24" w:lineRule="atLeast"/>
              <w:ind w:left="638" w:hanging="142"/>
              <w:textAlignment w:val="baseline"/>
              <w:rPr>
                <w:rFonts w:ascii="Arial" w:hAnsi="Arial" w:cs="Arial"/>
              </w:rPr>
            </w:pPr>
            <w:r w:rsidRPr="004D64B8">
              <w:rPr>
                <w:rFonts w:ascii="Arial" w:hAnsi="Arial" w:cs="Arial"/>
              </w:rPr>
              <w:t>Wirtualne karty inteligentne i certyfikaty (logowanie w oparciu o certyfikat chroniony poprzez moduł TPM),</w:t>
            </w:r>
          </w:p>
          <w:p w14:paraId="46B7F0DE" w14:textId="77777777" w:rsidR="004712C5" w:rsidRPr="004D64B8" w:rsidRDefault="004712C5">
            <w:pPr>
              <w:pStyle w:val="paragraph"/>
              <w:numPr>
                <w:ilvl w:val="1"/>
                <w:numId w:val="24"/>
              </w:numPr>
              <w:spacing w:before="0" w:beforeAutospacing="0" w:after="0" w:afterAutospacing="0" w:line="24" w:lineRule="atLeast"/>
              <w:ind w:left="638" w:hanging="142"/>
              <w:textAlignment w:val="baseline"/>
              <w:rPr>
                <w:rFonts w:ascii="Arial" w:hAnsi="Arial" w:cs="Arial"/>
              </w:rPr>
            </w:pPr>
            <w:r w:rsidRPr="004D64B8">
              <w:rPr>
                <w:rFonts w:ascii="Arial" w:hAnsi="Arial" w:cs="Arial"/>
              </w:rPr>
              <w:t>Certyfikat/Klucz i PIN</w:t>
            </w:r>
          </w:p>
          <w:p w14:paraId="19A0590E" w14:textId="77777777" w:rsidR="004712C5" w:rsidRPr="004D64B8" w:rsidRDefault="004712C5">
            <w:pPr>
              <w:pStyle w:val="paragraph"/>
              <w:numPr>
                <w:ilvl w:val="1"/>
                <w:numId w:val="24"/>
              </w:numPr>
              <w:spacing w:before="0" w:beforeAutospacing="0" w:after="0" w:afterAutospacing="0" w:line="24" w:lineRule="atLeast"/>
              <w:ind w:left="638" w:hanging="142"/>
              <w:textAlignment w:val="baseline"/>
              <w:rPr>
                <w:rFonts w:ascii="Arial" w:hAnsi="Arial" w:cs="Arial"/>
              </w:rPr>
            </w:pPr>
            <w:r w:rsidRPr="004D64B8">
              <w:rPr>
                <w:rFonts w:ascii="Arial" w:hAnsi="Arial" w:cs="Arial"/>
              </w:rPr>
              <w:t>Certyfikat/Klucz i uwierzytelnienie biometryczne</w:t>
            </w:r>
          </w:p>
          <w:p w14:paraId="378530D9" w14:textId="77777777" w:rsidR="004712C5" w:rsidRPr="004D64B8" w:rsidRDefault="004712C5" w:rsidP="00B07F02">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39.</w:t>
            </w:r>
            <w:r w:rsidRPr="004D64B8">
              <w:rPr>
                <w:rFonts w:ascii="Arial" w:hAnsi="Arial" w:cs="Arial"/>
              </w:rPr>
              <w:tab/>
              <w:t xml:space="preserve">Wsparcie dla uwierzytelniania na bazie </w:t>
            </w:r>
            <w:proofErr w:type="spellStart"/>
            <w:r w:rsidRPr="004D64B8">
              <w:rPr>
                <w:rFonts w:ascii="Arial" w:hAnsi="Arial" w:cs="Arial"/>
              </w:rPr>
              <w:t>Kerberos</w:t>
            </w:r>
            <w:proofErr w:type="spellEnd"/>
            <w:r w:rsidRPr="004D64B8">
              <w:rPr>
                <w:rFonts w:ascii="Arial" w:hAnsi="Arial" w:cs="Arial"/>
              </w:rPr>
              <w:t xml:space="preserve"> v. 5</w:t>
            </w:r>
          </w:p>
          <w:p w14:paraId="0BAFC89B" w14:textId="77777777" w:rsidR="004712C5" w:rsidRPr="004D64B8" w:rsidRDefault="004712C5" w:rsidP="00B07F02">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40.</w:t>
            </w:r>
            <w:r w:rsidRPr="004D64B8">
              <w:rPr>
                <w:rFonts w:ascii="Arial" w:hAnsi="Arial" w:cs="Arial"/>
              </w:rPr>
              <w:tab/>
              <w:t>Wbudowany agent do zbierania danych na temat zagrożeń na stacji roboczej.</w:t>
            </w:r>
          </w:p>
          <w:p w14:paraId="71AF98A1" w14:textId="77777777" w:rsidR="004712C5" w:rsidRPr="004D64B8" w:rsidRDefault="004712C5" w:rsidP="00B07F02">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41.</w:t>
            </w:r>
            <w:r w:rsidRPr="004D64B8">
              <w:rPr>
                <w:rFonts w:ascii="Arial" w:hAnsi="Arial" w:cs="Arial"/>
              </w:rPr>
              <w:tab/>
              <w:t>Wsparcie .NET Framework 2.x, 3.x i 4.x – możliwość uruchomienia aplikacji działających we wskazanych środowiskach</w:t>
            </w:r>
          </w:p>
          <w:p w14:paraId="787F4CC6" w14:textId="77777777" w:rsidR="004712C5" w:rsidRPr="004D64B8" w:rsidRDefault="004712C5" w:rsidP="00B07F02">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42.</w:t>
            </w:r>
            <w:r w:rsidRPr="004D64B8">
              <w:rPr>
                <w:rFonts w:ascii="Arial" w:hAnsi="Arial" w:cs="Arial"/>
              </w:rPr>
              <w:tab/>
              <w:t xml:space="preserve">Wsparcie dla </w:t>
            </w:r>
            <w:proofErr w:type="spellStart"/>
            <w:r w:rsidRPr="004D64B8">
              <w:rPr>
                <w:rFonts w:ascii="Arial" w:hAnsi="Arial" w:cs="Arial"/>
              </w:rPr>
              <w:t>VBScript</w:t>
            </w:r>
            <w:proofErr w:type="spellEnd"/>
            <w:r w:rsidRPr="004D64B8">
              <w:rPr>
                <w:rFonts w:ascii="Arial" w:hAnsi="Arial" w:cs="Arial"/>
              </w:rPr>
              <w:t xml:space="preserve"> – możliwość uruchamiania interpretera poleceń</w:t>
            </w:r>
          </w:p>
          <w:p w14:paraId="46B14489" w14:textId="77777777" w:rsidR="004712C5" w:rsidRPr="004D64B8" w:rsidRDefault="004712C5" w:rsidP="00B07F02">
            <w:pPr>
              <w:pStyle w:val="paragraph"/>
              <w:tabs>
                <w:tab w:val="left" w:pos="355"/>
              </w:tabs>
              <w:spacing w:before="0" w:beforeAutospacing="0" w:after="0" w:afterAutospacing="0" w:line="24" w:lineRule="atLeast"/>
              <w:textAlignment w:val="baseline"/>
              <w:rPr>
                <w:rFonts w:ascii="Arial" w:hAnsi="Arial" w:cs="Arial"/>
              </w:rPr>
            </w:pPr>
            <w:r w:rsidRPr="004D64B8">
              <w:rPr>
                <w:rFonts w:ascii="Arial" w:hAnsi="Arial" w:cs="Arial"/>
              </w:rPr>
              <w:t>43.</w:t>
            </w:r>
            <w:r w:rsidRPr="004D64B8">
              <w:rPr>
                <w:rFonts w:ascii="Arial" w:hAnsi="Arial" w:cs="Arial"/>
              </w:rPr>
              <w:tab/>
              <w:t xml:space="preserve">Wsparcie dla PowerShell 5.x – możliwość uruchamiania interpretera poleceń </w:t>
            </w:r>
          </w:p>
          <w:p w14:paraId="199F184F" w14:textId="77777777" w:rsidR="004712C5" w:rsidRDefault="004712C5" w:rsidP="004712C5">
            <w:pPr>
              <w:pStyle w:val="paragraph"/>
              <w:spacing w:before="0" w:beforeAutospacing="0" w:after="0" w:afterAutospacing="0" w:line="24" w:lineRule="atLeast"/>
              <w:textAlignment w:val="baseline"/>
              <w:rPr>
                <w:rFonts w:ascii="Arial" w:hAnsi="Arial" w:cs="Arial"/>
              </w:rPr>
            </w:pPr>
            <w:r w:rsidRPr="004D64B8">
              <w:rPr>
                <w:rFonts w:ascii="Arial" w:hAnsi="Arial" w:cs="Arial"/>
              </w:rPr>
              <w:lastRenderedPageBreak/>
              <w:t>Licencja systemu operacyjnego zaimplementowana w BIOS komputera, umożliwiająca instalację systemu bez podawania klucza oraz bez aktywacji systemu za pośrednictwem Internetu.</w:t>
            </w:r>
            <w:r>
              <w:rPr>
                <w:rFonts w:ascii="Arial" w:hAnsi="Arial" w:cs="Arial"/>
              </w:rPr>
              <w:t xml:space="preserve"> </w:t>
            </w:r>
            <w:r w:rsidRPr="004D64B8">
              <w:rPr>
                <w:rFonts w:ascii="Arial" w:hAnsi="Arial" w:cs="Arial"/>
              </w:rPr>
              <w:t xml:space="preserve">Nie dopuszcza się zaoferowania systemu operacyjnego typu </w:t>
            </w:r>
            <w:proofErr w:type="spellStart"/>
            <w:r w:rsidRPr="004D64B8">
              <w:rPr>
                <w:rFonts w:ascii="Arial" w:hAnsi="Arial" w:cs="Arial"/>
              </w:rPr>
              <w:t>refurbished</w:t>
            </w:r>
            <w:proofErr w:type="spellEnd"/>
            <w:r w:rsidRPr="004D64B8">
              <w:rPr>
                <w:rFonts w:ascii="Arial" w:hAnsi="Arial" w:cs="Arial"/>
              </w:rPr>
              <w:t>.</w:t>
            </w:r>
            <w:r>
              <w:rPr>
                <w:rFonts w:ascii="Arial" w:hAnsi="Arial" w:cs="Arial"/>
              </w:rPr>
              <w:t xml:space="preserve"> </w:t>
            </w:r>
          </w:p>
          <w:p w14:paraId="07744EB1" w14:textId="77777777" w:rsidR="004712C5" w:rsidRDefault="004712C5" w:rsidP="004712C5">
            <w:pPr>
              <w:pStyle w:val="paragraph"/>
              <w:spacing w:before="0" w:beforeAutospacing="0" w:after="0" w:afterAutospacing="0" w:line="24" w:lineRule="atLeast"/>
              <w:textAlignment w:val="baseline"/>
              <w:rPr>
                <w:rFonts w:ascii="Arial" w:hAnsi="Arial" w:cs="Arial"/>
              </w:rPr>
            </w:pPr>
            <w:r>
              <w:rPr>
                <w:rFonts w:ascii="Arial" w:hAnsi="Arial" w:cs="Arial"/>
              </w:rPr>
              <w:t xml:space="preserve">Wersja językowa: polski </w:t>
            </w:r>
          </w:p>
          <w:p w14:paraId="13FB946D" w14:textId="54F0088F" w:rsidR="004712C5" w:rsidRPr="004D64B8" w:rsidRDefault="004712C5" w:rsidP="000C4C20">
            <w:pPr>
              <w:pStyle w:val="paragraph"/>
              <w:spacing w:before="0" w:beforeAutospacing="0" w:after="0" w:afterAutospacing="0" w:line="24" w:lineRule="atLeast"/>
              <w:textAlignment w:val="baseline"/>
              <w:rPr>
                <w:rFonts w:ascii="Arial" w:hAnsi="Arial" w:cs="Arial"/>
                <w:b/>
                <w:bCs/>
              </w:rPr>
            </w:pPr>
            <w:r w:rsidRPr="004D64B8">
              <w:rPr>
                <w:rFonts w:ascii="Arial" w:hAnsi="Arial" w:cs="Arial"/>
                <w:b/>
                <w:bCs/>
              </w:rPr>
              <w:t>Oprogramowanie do aktualizacji sterowników</w:t>
            </w:r>
            <w:r w:rsidRPr="004D64B8">
              <w:rPr>
                <w:rFonts w:ascii="Arial" w:hAnsi="Arial" w:cs="Arial"/>
                <w:b/>
                <w:bCs/>
              </w:rPr>
              <w:tab/>
            </w:r>
          </w:p>
          <w:p w14:paraId="3579CEF3" w14:textId="77777777" w:rsidR="004712C5" w:rsidRDefault="004712C5" w:rsidP="004712C5">
            <w:pPr>
              <w:pStyle w:val="paragraph"/>
              <w:spacing w:before="0" w:beforeAutospacing="0" w:after="0" w:afterAutospacing="0" w:line="24" w:lineRule="atLeast"/>
              <w:textAlignment w:val="baseline"/>
              <w:rPr>
                <w:rFonts w:ascii="Arial" w:hAnsi="Arial" w:cs="Arial"/>
              </w:rPr>
            </w:pPr>
            <w:r w:rsidRPr="004D64B8">
              <w:rPr>
                <w:rFonts w:ascii="Arial" w:hAnsi="Arial" w:cs="Arial"/>
              </w:rPr>
              <w:t>Oprogramowanie producenta oferowanego sprzętu umożliwiające automatyczna weryfikacje i instalację sterowników oraz oprogramowania dołączanego przez producenta w tym również wgranie najnowszej wersji BIOS. Oprogramowanie musi automatycznie łączyć się z centralna bazą sterowników i oprogramowania producenta, sprawdzać dostępne aktualizacje i zapewniać zbiorczą instalację wszystkich sterowników i aplikacji bez ingerencji użytkownika.</w:t>
            </w:r>
          </w:p>
          <w:p w14:paraId="1D050058" w14:textId="107E75C3" w:rsidR="004712C5" w:rsidRPr="004D64B8" w:rsidRDefault="004712C5" w:rsidP="000C4C20">
            <w:pPr>
              <w:pStyle w:val="paragraph"/>
              <w:spacing w:before="0" w:beforeAutospacing="0" w:after="0" w:afterAutospacing="0" w:line="24" w:lineRule="atLeast"/>
              <w:textAlignment w:val="baseline"/>
              <w:rPr>
                <w:rFonts w:ascii="Arial" w:hAnsi="Arial" w:cs="Arial"/>
                <w:b/>
                <w:bCs/>
              </w:rPr>
            </w:pPr>
            <w:r w:rsidRPr="004D64B8">
              <w:rPr>
                <w:rFonts w:ascii="Arial" w:hAnsi="Arial" w:cs="Arial"/>
                <w:b/>
                <w:bCs/>
              </w:rPr>
              <w:t>Gwarancja</w:t>
            </w:r>
            <w:r w:rsidRPr="004D64B8">
              <w:rPr>
                <w:rFonts w:ascii="Arial" w:hAnsi="Arial" w:cs="Arial"/>
                <w:b/>
                <w:bCs/>
              </w:rPr>
              <w:tab/>
            </w:r>
          </w:p>
          <w:p w14:paraId="63EAEF0E" w14:textId="7FCE5108" w:rsidR="004712C5" w:rsidRPr="004D64B8" w:rsidRDefault="004712C5" w:rsidP="004712C5">
            <w:pPr>
              <w:pStyle w:val="paragraph"/>
              <w:spacing w:before="0" w:beforeAutospacing="0" w:after="0" w:afterAutospacing="0" w:line="24" w:lineRule="atLeast"/>
              <w:textAlignment w:val="baseline"/>
              <w:rPr>
                <w:rFonts w:ascii="Arial" w:hAnsi="Arial" w:cs="Arial"/>
              </w:rPr>
            </w:pPr>
            <w:r w:rsidRPr="004D64B8">
              <w:rPr>
                <w:rFonts w:ascii="Arial" w:hAnsi="Arial" w:cs="Arial"/>
              </w:rPr>
              <w:t>Minimalny czas trwania gwarancji producenta wynos</w:t>
            </w:r>
            <w:r w:rsidR="006716F7">
              <w:rPr>
                <w:rFonts w:ascii="Arial" w:hAnsi="Arial" w:cs="Arial"/>
              </w:rPr>
              <w:t>i 36 miesięcy</w:t>
            </w:r>
            <w:r w:rsidRPr="004D64B8">
              <w:rPr>
                <w:rFonts w:ascii="Arial" w:hAnsi="Arial" w:cs="Arial"/>
              </w:rPr>
              <w:t>, świadczona w miejscu użytkowania sprzętu (on-</w:t>
            </w:r>
            <w:proofErr w:type="spellStart"/>
            <w:r w:rsidRPr="004D64B8">
              <w:rPr>
                <w:rFonts w:ascii="Arial" w:hAnsi="Arial" w:cs="Arial"/>
              </w:rPr>
              <w:t>site</w:t>
            </w:r>
            <w:proofErr w:type="spellEnd"/>
            <w:r w:rsidRPr="004D64B8">
              <w:rPr>
                <w:rFonts w:ascii="Arial" w:hAnsi="Arial" w:cs="Arial"/>
              </w:rPr>
              <w:t>).</w:t>
            </w:r>
          </w:p>
          <w:p w14:paraId="46E1EA0A" w14:textId="77777777" w:rsidR="004712C5" w:rsidRDefault="004712C5" w:rsidP="004712C5">
            <w:pPr>
              <w:pStyle w:val="paragraph"/>
              <w:spacing w:before="0" w:beforeAutospacing="0" w:after="0" w:afterAutospacing="0" w:line="24" w:lineRule="atLeast"/>
              <w:textAlignment w:val="baseline"/>
              <w:rPr>
                <w:rFonts w:ascii="Arial" w:hAnsi="Arial" w:cs="Arial"/>
              </w:rPr>
            </w:pPr>
            <w:r w:rsidRPr="004D64B8">
              <w:rPr>
                <w:rFonts w:ascii="Arial" w:hAnsi="Arial" w:cs="Arial"/>
              </w:rPr>
              <w:t>Firma serwisująca musi posiadać ISO 9001 na świadczenie usług serwisowych oraz posiadać autoryzacje producenta urządzeń - Zamawiający zastrzega sobie prawo do możliwości weryfikacji powyższego wymogu. W przypadku weryfikacji przez Zamawiającego, Wykonawca dostarczy stosowne dokumenty pochodzące od producenta komputera. Wymagane oświadczenie producenta komputera, że w przypadku niewywiązywania się z obowiązków gwarancyjnych oferenta lub firmy serwisującej, przejmie na siebie wszelkie zobowiązania związane z serwisem.</w:t>
            </w:r>
          </w:p>
          <w:p w14:paraId="040F7011" w14:textId="77777777" w:rsidR="00251F69" w:rsidRPr="004D64B8" w:rsidRDefault="00251F69" w:rsidP="004712C5">
            <w:pPr>
              <w:pStyle w:val="paragraph"/>
              <w:spacing w:before="0" w:beforeAutospacing="0" w:after="0" w:afterAutospacing="0" w:line="24" w:lineRule="atLeast"/>
              <w:textAlignment w:val="baseline"/>
              <w:rPr>
                <w:rFonts w:ascii="Arial" w:hAnsi="Arial" w:cs="Arial"/>
              </w:rPr>
            </w:pPr>
          </w:p>
          <w:p w14:paraId="63DC686F" w14:textId="6538CB17" w:rsidR="004712C5" w:rsidRPr="004D64B8" w:rsidRDefault="004712C5" w:rsidP="000C4C20">
            <w:pPr>
              <w:pStyle w:val="paragraph"/>
              <w:spacing w:before="0" w:beforeAutospacing="0" w:after="0" w:afterAutospacing="0" w:line="24" w:lineRule="atLeast"/>
              <w:textAlignment w:val="baseline"/>
              <w:rPr>
                <w:rFonts w:ascii="Arial" w:hAnsi="Arial" w:cs="Arial"/>
                <w:b/>
                <w:bCs/>
              </w:rPr>
            </w:pPr>
            <w:r w:rsidRPr="004D64B8">
              <w:rPr>
                <w:rFonts w:ascii="Arial" w:hAnsi="Arial" w:cs="Arial"/>
                <w:b/>
                <w:bCs/>
              </w:rPr>
              <w:t>Wsparcie techniczne producenta</w:t>
            </w:r>
            <w:r w:rsidRPr="004D64B8">
              <w:rPr>
                <w:rFonts w:ascii="Arial" w:hAnsi="Arial" w:cs="Arial"/>
                <w:b/>
                <w:bCs/>
              </w:rPr>
              <w:tab/>
            </w:r>
          </w:p>
          <w:p w14:paraId="158D21C9" w14:textId="3C94D7B3" w:rsidR="00225FB0" w:rsidRPr="00CE2F22" w:rsidRDefault="004712C5" w:rsidP="00CE2F22">
            <w:pPr>
              <w:pStyle w:val="paragraph"/>
              <w:spacing w:before="0" w:beforeAutospacing="0" w:after="0" w:afterAutospacing="0" w:line="24" w:lineRule="atLeast"/>
              <w:textAlignment w:val="baseline"/>
              <w:rPr>
                <w:rFonts w:ascii="Arial" w:hAnsi="Arial" w:cs="Arial"/>
              </w:rPr>
            </w:pPr>
            <w:r w:rsidRPr="004D64B8">
              <w:rPr>
                <w:rFonts w:ascii="Arial" w:hAnsi="Arial" w:cs="Arial"/>
              </w:rPr>
              <w:t>Zaawansowana diagnostyka sprzętowa oraz oprogramowania dostępna 24h/dobę na stronie producenta komputera</w:t>
            </w:r>
            <w:r>
              <w:rPr>
                <w:rFonts w:ascii="Arial" w:hAnsi="Arial" w:cs="Arial"/>
              </w:rPr>
              <w:t>, i</w:t>
            </w:r>
            <w:r w:rsidRPr="004D64B8">
              <w:rPr>
                <w:rFonts w:ascii="Arial" w:hAnsi="Arial" w:cs="Arial"/>
              </w:rPr>
              <w:t>nfolinia wsparcia technicznego dedykowana do rozwiązywania usterek oprogramowania – możliwość kontaktu przez telefon, formularz web lub chat online, dostępna w dni powszednie od 9:00-18:00</w:t>
            </w:r>
            <w:r>
              <w:rPr>
                <w:rFonts w:ascii="Arial" w:hAnsi="Arial" w:cs="Arial"/>
              </w:rPr>
              <w:t>, m</w:t>
            </w:r>
            <w:r w:rsidRPr="004D64B8">
              <w:rPr>
                <w:rFonts w:ascii="Arial" w:hAnsi="Arial" w:cs="Arial"/>
              </w:rPr>
              <w:t>ożliwość sprawdzenia aktualnego okresu i poziomu wsparcia technicznego dla urządzeń za pośrednictwem strony internetowej producenta</w:t>
            </w:r>
            <w:r>
              <w:rPr>
                <w:rFonts w:ascii="Arial" w:hAnsi="Arial" w:cs="Arial"/>
              </w:rPr>
              <w:t>, m</w:t>
            </w:r>
            <w:r w:rsidRPr="004D64B8">
              <w:rPr>
                <w:rFonts w:ascii="Arial" w:hAnsi="Arial" w:cs="Arial"/>
              </w:rPr>
              <w:t xml:space="preserve">ożliwość sprawdzenia konfiguracji </w:t>
            </w:r>
            <w:r w:rsidRPr="004D64B8">
              <w:rPr>
                <w:rFonts w:ascii="Arial" w:hAnsi="Arial" w:cs="Arial"/>
              </w:rPr>
              <w:lastRenderedPageBreak/>
              <w:t>sprzętowej komputera oraz warunków gwarancji po podaniu numeru seryjnego bezpośrednio na stronie producenta.</w:t>
            </w:r>
          </w:p>
        </w:tc>
        <w:tc>
          <w:tcPr>
            <w:tcW w:w="2763" w:type="dxa"/>
            <w:tcBorders>
              <w:top w:val="single" w:sz="4" w:space="0" w:color="auto"/>
              <w:left w:val="single" w:sz="4" w:space="0" w:color="auto"/>
              <w:bottom w:val="single" w:sz="4" w:space="0" w:color="auto"/>
              <w:right w:val="single" w:sz="4" w:space="0" w:color="auto"/>
            </w:tcBorders>
          </w:tcPr>
          <w:p w14:paraId="13AC6E4A" w14:textId="77777777" w:rsidR="004712C5" w:rsidRDefault="004712C5" w:rsidP="004712C5">
            <w:pPr>
              <w:spacing w:line="23" w:lineRule="atLeast"/>
              <w:ind w:right="2"/>
              <w:jc w:val="center"/>
              <w:rPr>
                <w:rFonts w:ascii="Arial" w:hAnsi="Arial" w:cs="Arial"/>
                <w:color w:val="000000"/>
                <w:sz w:val="24"/>
              </w:rPr>
            </w:pPr>
          </w:p>
          <w:p w14:paraId="4FFC70EF" w14:textId="77777777" w:rsidR="00B13058" w:rsidRDefault="00B13058" w:rsidP="004712C5">
            <w:pPr>
              <w:spacing w:line="23" w:lineRule="atLeast"/>
              <w:ind w:right="2"/>
              <w:jc w:val="center"/>
              <w:rPr>
                <w:rFonts w:ascii="Arial" w:hAnsi="Arial" w:cs="Arial"/>
                <w:color w:val="000000"/>
                <w:sz w:val="24"/>
              </w:rPr>
            </w:pPr>
          </w:p>
          <w:p w14:paraId="22855977" w14:textId="77777777" w:rsidR="00B13058" w:rsidRDefault="00B13058" w:rsidP="004712C5">
            <w:pPr>
              <w:spacing w:line="23" w:lineRule="atLeast"/>
              <w:ind w:right="2"/>
              <w:jc w:val="center"/>
              <w:rPr>
                <w:rFonts w:ascii="Arial" w:hAnsi="Arial" w:cs="Arial"/>
                <w:color w:val="000000"/>
                <w:sz w:val="24"/>
              </w:rPr>
            </w:pPr>
            <w:r>
              <w:rPr>
                <w:rFonts w:ascii="Arial" w:hAnsi="Arial" w:cs="Arial"/>
                <w:color w:val="000000"/>
                <w:sz w:val="24"/>
              </w:rPr>
              <w:t xml:space="preserve"> </w:t>
            </w:r>
          </w:p>
        </w:tc>
      </w:tr>
      <w:tr w:rsidR="00633818" w:rsidRPr="00CF6FF1" w14:paraId="145C7A58" w14:textId="77777777" w:rsidTr="00510B1A">
        <w:trPr>
          <w:trHeight w:val="2298"/>
        </w:trPr>
        <w:tc>
          <w:tcPr>
            <w:tcW w:w="634" w:type="dxa"/>
            <w:tcBorders>
              <w:top w:val="single" w:sz="4" w:space="0" w:color="auto"/>
              <w:left w:val="single" w:sz="4" w:space="0" w:color="auto"/>
              <w:bottom w:val="single" w:sz="4" w:space="0" w:color="auto"/>
              <w:right w:val="single" w:sz="4" w:space="0" w:color="auto"/>
            </w:tcBorders>
          </w:tcPr>
          <w:p w14:paraId="7B461903" w14:textId="5F41E865" w:rsidR="00C8095E" w:rsidRDefault="00C8095E">
            <w:pPr>
              <w:numPr>
                <w:ilvl w:val="0"/>
                <w:numId w:val="29"/>
              </w:numPr>
              <w:spacing w:line="23" w:lineRule="atLeast"/>
              <w:jc w:val="center"/>
              <w:rPr>
                <w:rFonts w:ascii="Arial" w:hAnsi="Arial" w:cs="Arial"/>
                <w:color w:val="000000"/>
                <w:sz w:val="24"/>
              </w:rPr>
            </w:pPr>
          </w:p>
        </w:tc>
        <w:tc>
          <w:tcPr>
            <w:tcW w:w="1647" w:type="dxa"/>
            <w:tcBorders>
              <w:top w:val="single" w:sz="4" w:space="0" w:color="auto"/>
              <w:left w:val="single" w:sz="4" w:space="0" w:color="auto"/>
              <w:bottom w:val="single" w:sz="4" w:space="0" w:color="auto"/>
              <w:right w:val="single" w:sz="4" w:space="0" w:color="auto"/>
            </w:tcBorders>
          </w:tcPr>
          <w:p w14:paraId="4B3A8718" w14:textId="7B5B8379" w:rsidR="00C8095E" w:rsidRDefault="00C8095E" w:rsidP="00C8095E">
            <w:pPr>
              <w:spacing w:line="23" w:lineRule="atLeast"/>
              <w:rPr>
                <w:rFonts w:ascii="Arial" w:hAnsi="Arial" w:cs="Arial"/>
                <w:b/>
                <w:bCs/>
                <w:color w:val="000000"/>
                <w:sz w:val="24"/>
              </w:rPr>
            </w:pPr>
            <w:r>
              <w:rPr>
                <w:rFonts w:ascii="Arial" w:hAnsi="Arial" w:cs="Arial"/>
                <w:b/>
                <w:bCs/>
                <w:color w:val="000000"/>
                <w:sz w:val="24"/>
              </w:rPr>
              <w:t xml:space="preserve">Laptop </w:t>
            </w:r>
            <w:r w:rsidR="00510B1A">
              <w:rPr>
                <w:rFonts w:ascii="Arial" w:hAnsi="Arial" w:cs="Arial"/>
                <w:b/>
                <w:bCs/>
                <w:color w:val="000000"/>
                <w:sz w:val="24"/>
              </w:rPr>
              <w:t>– 15 szt.</w:t>
            </w:r>
          </w:p>
          <w:p w14:paraId="1F5D7910" w14:textId="77777777" w:rsidR="00C8095E" w:rsidRDefault="00C8095E" w:rsidP="00C8095E">
            <w:pPr>
              <w:spacing w:line="23" w:lineRule="atLeast"/>
              <w:rPr>
                <w:rFonts w:ascii="Arial" w:hAnsi="Arial" w:cs="Arial"/>
                <w:b/>
                <w:bCs/>
                <w:color w:val="000000"/>
                <w:sz w:val="24"/>
              </w:rPr>
            </w:pPr>
          </w:p>
          <w:p w14:paraId="3D588801" w14:textId="757C91B5" w:rsidR="00C8095E" w:rsidRPr="001A729B" w:rsidRDefault="00C8095E" w:rsidP="00C8095E">
            <w:pPr>
              <w:spacing w:line="23" w:lineRule="atLeast"/>
              <w:rPr>
                <w:rFonts w:ascii="Arial" w:hAnsi="Arial" w:cs="Arial"/>
                <w:b/>
                <w:bCs/>
                <w:color w:val="000000"/>
                <w:sz w:val="24"/>
              </w:rPr>
            </w:pPr>
            <w:r>
              <w:rPr>
                <w:rFonts w:ascii="Arial" w:hAnsi="Arial" w:cs="Arial"/>
                <w:b/>
                <w:bCs/>
                <w:color w:val="000000"/>
                <w:sz w:val="24"/>
              </w:rPr>
              <w:t xml:space="preserve"> </w:t>
            </w:r>
          </w:p>
        </w:tc>
        <w:tc>
          <w:tcPr>
            <w:tcW w:w="9286" w:type="dxa"/>
            <w:tcBorders>
              <w:top w:val="single" w:sz="4" w:space="0" w:color="auto"/>
              <w:left w:val="single" w:sz="4" w:space="0" w:color="auto"/>
              <w:bottom w:val="single" w:sz="4" w:space="0" w:color="auto"/>
              <w:right w:val="single" w:sz="4" w:space="0" w:color="auto"/>
            </w:tcBorders>
          </w:tcPr>
          <w:p w14:paraId="086671F2" w14:textId="77777777" w:rsidR="00C8095E" w:rsidRPr="001A729B" w:rsidRDefault="00C8095E" w:rsidP="00C8095E">
            <w:pPr>
              <w:pStyle w:val="paragraph"/>
              <w:spacing w:before="0" w:beforeAutospacing="0" w:after="0" w:afterAutospacing="0" w:line="24" w:lineRule="atLeast"/>
              <w:textAlignment w:val="baseline"/>
              <w:rPr>
                <w:rFonts w:ascii="Arial" w:hAnsi="Arial" w:cs="Arial"/>
                <w:b/>
                <w:color w:val="000000"/>
              </w:rPr>
            </w:pPr>
            <w:r w:rsidRPr="001A729B">
              <w:rPr>
                <w:rFonts w:ascii="Arial" w:hAnsi="Arial" w:cs="Arial"/>
                <w:b/>
                <w:color w:val="000000"/>
              </w:rPr>
              <w:t>Komputer przenośny.</w:t>
            </w:r>
          </w:p>
          <w:p w14:paraId="5D2E13C0" w14:textId="50CCD8B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1A729B">
              <w:rPr>
                <w:rFonts w:ascii="Arial" w:hAnsi="Arial" w:cs="Arial"/>
                <w:bCs/>
                <w:color w:val="000000"/>
              </w:rPr>
              <w:t>W ofercie należy podać nazwę producenta, oferowanego sprzętu umożliwiający jednoznaczną identyfikację oferowanej konfiguracji.  </w:t>
            </w:r>
          </w:p>
          <w:p w14:paraId="4BB8877D"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1A729B">
              <w:rPr>
                <w:rFonts w:ascii="Arial" w:hAnsi="Arial" w:cs="Arial"/>
                <w:bCs/>
                <w:color w:val="000000"/>
              </w:rPr>
              <w:t>Nie dopuszcza się modyfikacji na drodze Producent-Zamawiający.</w:t>
            </w:r>
          </w:p>
          <w:p w14:paraId="01329EFB"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
                <w:color w:val="000000"/>
              </w:rPr>
            </w:pPr>
            <w:r w:rsidRPr="00A60570">
              <w:rPr>
                <w:rFonts w:ascii="Arial" w:hAnsi="Arial" w:cs="Arial"/>
                <w:b/>
                <w:color w:val="000000"/>
              </w:rPr>
              <w:t>Procesor</w:t>
            </w:r>
          </w:p>
          <w:p w14:paraId="0E09AB20"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004F23">
              <w:rPr>
                <w:rFonts w:ascii="Arial" w:hAnsi="Arial" w:cs="Arial"/>
              </w:rPr>
              <w:t xml:space="preserve">Procesor wielordzeniowy ze zintegrowaną grafiką, zaprojektowany do pracy w komputerach przenośnych klasy x86, o wydajności liczonej w punktach równej lub wyższej procesorowi Intel </w:t>
            </w:r>
            <w:proofErr w:type="spellStart"/>
            <w:r w:rsidRPr="00004F23">
              <w:rPr>
                <w:rFonts w:ascii="Arial" w:hAnsi="Arial" w:cs="Arial"/>
              </w:rPr>
              <w:t>Core</w:t>
            </w:r>
            <w:proofErr w:type="spellEnd"/>
            <w:r w:rsidRPr="00004F23">
              <w:rPr>
                <w:rFonts w:ascii="Arial" w:hAnsi="Arial" w:cs="Arial"/>
              </w:rPr>
              <w:t xml:space="preserve"> i5-13420H na podstawie </w:t>
            </w:r>
            <w:proofErr w:type="spellStart"/>
            <w:r w:rsidRPr="00004F23">
              <w:rPr>
                <w:rFonts w:ascii="Arial" w:hAnsi="Arial" w:cs="Arial"/>
              </w:rPr>
              <w:t>PerformanceTest</w:t>
            </w:r>
            <w:proofErr w:type="spellEnd"/>
            <w:r w:rsidRPr="00004F23">
              <w:rPr>
                <w:rFonts w:ascii="Arial" w:hAnsi="Arial" w:cs="Arial"/>
              </w:rPr>
              <w:t xml:space="preserve"> w teście CPU Mark według wyników opublikowanych na http://www.cpubenchmark.net/. Wykonawca w składanej ofercie winien podać dokładny model oferowanego podzespołu.</w:t>
            </w:r>
          </w:p>
          <w:p w14:paraId="23F696FC"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
                <w:color w:val="000000"/>
              </w:rPr>
            </w:pPr>
            <w:r w:rsidRPr="00A60570">
              <w:rPr>
                <w:rFonts w:ascii="Arial" w:hAnsi="Arial" w:cs="Arial"/>
                <w:b/>
                <w:color w:val="000000"/>
              </w:rPr>
              <w:t>Pamięć operacyjna RAM</w:t>
            </w:r>
            <w:r w:rsidRPr="00A60570">
              <w:rPr>
                <w:rFonts w:ascii="Arial" w:hAnsi="Arial" w:cs="Arial"/>
                <w:b/>
                <w:color w:val="000000"/>
              </w:rPr>
              <w:tab/>
            </w:r>
          </w:p>
          <w:p w14:paraId="460B14E8"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Pr>
                <w:rFonts w:ascii="Arial" w:hAnsi="Arial" w:cs="Arial"/>
                <w:bCs/>
                <w:color w:val="000000"/>
              </w:rPr>
              <w:t>m</w:t>
            </w:r>
            <w:r w:rsidRPr="00A60570">
              <w:rPr>
                <w:rFonts w:ascii="Arial" w:hAnsi="Arial" w:cs="Arial"/>
                <w:bCs/>
                <w:color w:val="000000"/>
              </w:rPr>
              <w:t>in. 16 GB DDR5-5200MHz, możliwość rozbudowy do min. 64GB, jeden slot wolny</w:t>
            </w:r>
          </w:p>
          <w:p w14:paraId="322DD1D3"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
                <w:color w:val="000000"/>
              </w:rPr>
              <w:t>Parametry pamięci masowej</w:t>
            </w:r>
            <w:r w:rsidRPr="00A60570">
              <w:rPr>
                <w:rFonts w:ascii="Arial" w:hAnsi="Arial" w:cs="Arial"/>
                <w:bCs/>
                <w:color w:val="000000"/>
              </w:rPr>
              <w:tab/>
            </w:r>
          </w:p>
          <w:p w14:paraId="22D75D07"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 xml:space="preserve">M.2 512 GB SSD </w:t>
            </w:r>
            <w:proofErr w:type="spellStart"/>
            <w:r w:rsidRPr="00A60570">
              <w:rPr>
                <w:rFonts w:ascii="Arial" w:hAnsi="Arial" w:cs="Arial"/>
                <w:bCs/>
                <w:color w:val="000000"/>
              </w:rPr>
              <w:t>PCIe</w:t>
            </w:r>
            <w:proofErr w:type="spellEnd"/>
            <w:r w:rsidRPr="00A60570">
              <w:rPr>
                <w:rFonts w:ascii="Arial" w:hAnsi="Arial" w:cs="Arial"/>
                <w:bCs/>
                <w:color w:val="000000"/>
              </w:rPr>
              <w:t xml:space="preserve"> </w:t>
            </w:r>
            <w:proofErr w:type="spellStart"/>
            <w:r w:rsidRPr="00A60570">
              <w:rPr>
                <w:rFonts w:ascii="Arial" w:hAnsi="Arial" w:cs="Arial"/>
                <w:bCs/>
                <w:color w:val="000000"/>
              </w:rPr>
              <w:t>NVMe</w:t>
            </w:r>
            <w:proofErr w:type="spellEnd"/>
            <w:r>
              <w:rPr>
                <w:rFonts w:ascii="Arial" w:hAnsi="Arial" w:cs="Arial"/>
                <w:bCs/>
                <w:color w:val="000000"/>
              </w:rPr>
              <w:t>, m</w:t>
            </w:r>
            <w:r w:rsidRPr="00A60570">
              <w:rPr>
                <w:rFonts w:ascii="Arial" w:hAnsi="Arial" w:cs="Arial"/>
                <w:bCs/>
                <w:color w:val="000000"/>
              </w:rPr>
              <w:t>ożliwość rozbudowy do konfiguracji dwudyskowej - dostępny drugi slot M.2 na dysk SSD.</w:t>
            </w:r>
          </w:p>
          <w:p w14:paraId="3B18930F"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
                <w:color w:val="000000"/>
              </w:rPr>
              <w:t>Karta graficzna</w:t>
            </w:r>
          </w:p>
          <w:p w14:paraId="38CE8529"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Zintegrowana</w:t>
            </w:r>
          </w:p>
          <w:p w14:paraId="65D74026"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
                <w:color w:val="000000"/>
              </w:rPr>
              <w:t>Wyposażenie multimedialne</w:t>
            </w:r>
            <w:r w:rsidRPr="00A60570">
              <w:rPr>
                <w:rFonts w:ascii="Arial" w:hAnsi="Arial" w:cs="Arial"/>
                <w:bCs/>
                <w:color w:val="000000"/>
              </w:rPr>
              <w:tab/>
            </w:r>
          </w:p>
          <w:p w14:paraId="0DC4CBDF"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Karta dźwiękowa zintegrowana z płytą główną, zgodna z High Definition. Wbudowane w obudowie komputera: głośniki Dolby Audio stereo (2x2W), port słuchawek i mikrofonu typu COMBO, kamera video 1080p i IR z mechaniczną zasłoną obiektywu, dwa mikrofony, sterowanie głośnością głośników za pośrednictwem wydzielonych klawiszy funkcyjnych na klawiaturze, wydzielony przycisk funkcyjny do natychmiastowego wyciszania głośników oraz mikrofonu (</w:t>
            </w:r>
            <w:proofErr w:type="spellStart"/>
            <w:r w:rsidRPr="00A60570">
              <w:rPr>
                <w:rFonts w:ascii="Arial" w:hAnsi="Arial" w:cs="Arial"/>
                <w:bCs/>
                <w:color w:val="000000"/>
              </w:rPr>
              <w:t>mute</w:t>
            </w:r>
            <w:proofErr w:type="spellEnd"/>
            <w:r w:rsidRPr="00A60570">
              <w:rPr>
                <w:rFonts w:ascii="Arial" w:hAnsi="Arial" w:cs="Arial"/>
                <w:bCs/>
                <w:color w:val="000000"/>
              </w:rPr>
              <w:t>).</w:t>
            </w:r>
          </w:p>
          <w:p w14:paraId="51CDEA39"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
                <w:color w:val="000000"/>
              </w:rPr>
            </w:pPr>
            <w:r w:rsidRPr="00A60570">
              <w:rPr>
                <w:rFonts w:ascii="Arial" w:hAnsi="Arial" w:cs="Arial"/>
                <w:b/>
                <w:color w:val="000000"/>
              </w:rPr>
              <w:t>Obudowa</w:t>
            </w:r>
            <w:r w:rsidRPr="00A60570">
              <w:rPr>
                <w:rFonts w:ascii="Arial" w:hAnsi="Arial" w:cs="Arial"/>
                <w:b/>
                <w:color w:val="000000"/>
              </w:rPr>
              <w:tab/>
            </w:r>
          </w:p>
          <w:p w14:paraId="639F8018"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 xml:space="preserve">Wykonana z metali lekkich lub kompozytów (np. aluminium, duraluminium, włókno węglowe, włókno szklane) charakteryzujących się podwyższoną odpornością na </w:t>
            </w:r>
            <w:r w:rsidRPr="00A60570">
              <w:rPr>
                <w:rFonts w:ascii="Arial" w:hAnsi="Arial" w:cs="Arial"/>
                <w:bCs/>
                <w:color w:val="000000"/>
              </w:rPr>
              <w:lastRenderedPageBreak/>
              <w:t>uszkodzenia mechaniczne oraz przystosowana do pracy w trudnych warunkach termicznych. Obudowa o podwyższonej odporności spełniająca normy MIL-STD-810H.</w:t>
            </w:r>
          </w:p>
          <w:p w14:paraId="5EF07983"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
                <w:color w:val="000000"/>
              </w:rPr>
            </w:pPr>
            <w:r w:rsidRPr="00A60570">
              <w:rPr>
                <w:rFonts w:ascii="Arial" w:hAnsi="Arial" w:cs="Arial"/>
                <w:b/>
                <w:color w:val="000000"/>
              </w:rPr>
              <w:t>Płyta główna</w:t>
            </w:r>
            <w:r w:rsidRPr="00A60570">
              <w:rPr>
                <w:rFonts w:ascii="Arial" w:hAnsi="Arial" w:cs="Arial"/>
                <w:b/>
                <w:color w:val="000000"/>
              </w:rPr>
              <w:tab/>
            </w:r>
          </w:p>
          <w:p w14:paraId="4A7271A1"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Płyta główna zaprojektowana i wyprodukowana na zlecenie producenta komputera, trwale oznaczona (na laminacie płyty głównej) na etapie produkcji nazwą producenta oferowanej jednostki i dedykowana dla danego urządzenia. Płyta główna wyposażona w BIOS producenta komputera, zawierający numer seryjny komputera oraz numer seryjny płyty głównej.</w:t>
            </w:r>
          </w:p>
          <w:p w14:paraId="237DFB91"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
                <w:color w:val="000000"/>
              </w:rPr>
            </w:pPr>
            <w:r w:rsidRPr="00A60570">
              <w:rPr>
                <w:rFonts w:ascii="Arial" w:hAnsi="Arial" w:cs="Arial"/>
                <w:b/>
                <w:color w:val="000000"/>
              </w:rPr>
              <w:t>Zgodność z systemami operacyjnymi</w:t>
            </w:r>
            <w:r w:rsidRPr="00A60570">
              <w:rPr>
                <w:rFonts w:ascii="Arial" w:hAnsi="Arial" w:cs="Arial"/>
                <w:b/>
                <w:color w:val="000000"/>
              </w:rPr>
              <w:tab/>
            </w:r>
          </w:p>
          <w:p w14:paraId="3328A77E" w14:textId="6887D462"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Oferowany model komputera musi poprawnie współpracować z zamawianym systemem operacyjnym (jako potwierdzenie poprawnej współpracy Wykonawca dołączy dokument w postaci wydruku potwierdzający certyfikację rodziny produktów bez względu na rodzaj obudowy, dodatkowo potwierdzony przez producenta oferowanego komputera</w:t>
            </w:r>
            <w:r w:rsidR="00981468">
              <w:rPr>
                <w:rFonts w:ascii="Arial" w:hAnsi="Arial" w:cs="Arial"/>
                <w:bCs/>
                <w:color w:val="000000"/>
              </w:rPr>
              <w:t xml:space="preserve"> przy dostarczaniu sprzętu</w:t>
            </w:r>
            <w:r w:rsidRPr="00A60570">
              <w:rPr>
                <w:rFonts w:ascii="Arial" w:hAnsi="Arial" w:cs="Arial"/>
                <w:bCs/>
                <w:color w:val="000000"/>
              </w:rPr>
              <w:t>).</w:t>
            </w:r>
          </w:p>
          <w:p w14:paraId="39AE60FE"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
                <w:color w:val="000000"/>
              </w:rPr>
            </w:pPr>
            <w:r w:rsidRPr="00A60570">
              <w:rPr>
                <w:rFonts w:ascii="Arial" w:hAnsi="Arial" w:cs="Arial"/>
                <w:b/>
                <w:color w:val="000000"/>
              </w:rPr>
              <w:t>Bezpieczeństwo</w:t>
            </w:r>
            <w:r w:rsidRPr="00A60570">
              <w:rPr>
                <w:rFonts w:ascii="Arial" w:hAnsi="Arial" w:cs="Arial"/>
                <w:b/>
                <w:color w:val="000000"/>
              </w:rPr>
              <w:tab/>
            </w:r>
          </w:p>
          <w:p w14:paraId="71CBD067"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TPM 2.0</w:t>
            </w:r>
            <w:r>
              <w:rPr>
                <w:rFonts w:ascii="Arial" w:hAnsi="Arial" w:cs="Arial"/>
                <w:bCs/>
                <w:color w:val="000000"/>
              </w:rPr>
              <w:t xml:space="preserve">, </w:t>
            </w:r>
            <w:r w:rsidRPr="00A60570">
              <w:rPr>
                <w:rFonts w:ascii="Arial" w:hAnsi="Arial" w:cs="Arial"/>
                <w:bCs/>
                <w:color w:val="000000"/>
              </w:rPr>
              <w:t xml:space="preserve">Slot umożliwiający fizyczne zabezpieczenie komputera np. </w:t>
            </w:r>
            <w:proofErr w:type="spellStart"/>
            <w:r w:rsidRPr="00A60570">
              <w:rPr>
                <w:rFonts w:ascii="Arial" w:hAnsi="Arial" w:cs="Arial"/>
                <w:bCs/>
                <w:color w:val="000000"/>
              </w:rPr>
              <w:t>Kensington</w:t>
            </w:r>
            <w:proofErr w:type="spellEnd"/>
          </w:p>
          <w:p w14:paraId="33070158"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
                <w:color w:val="000000"/>
              </w:rPr>
            </w:pPr>
            <w:r w:rsidRPr="00A60570">
              <w:rPr>
                <w:rFonts w:ascii="Arial" w:hAnsi="Arial" w:cs="Arial"/>
                <w:b/>
                <w:color w:val="000000"/>
              </w:rPr>
              <w:t>Wirtualizacja</w:t>
            </w:r>
            <w:r w:rsidRPr="00A60570">
              <w:rPr>
                <w:rFonts w:ascii="Arial" w:hAnsi="Arial" w:cs="Arial"/>
                <w:b/>
                <w:color w:val="000000"/>
              </w:rPr>
              <w:tab/>
            </w:r>
          </w:p>
          <w:p w14:paraId="2ECB659C"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Sprzętowe wsparcie technologii wirtualizacji realizowane łącznie w procesorze, chipsecie płyty głównej oraz w BIOS systemu (możliwość włączenia/wyłączenia sprzętowego wsparcia wirtualizacji).</w:t>
            </w:r>
          </w:p>
          <w:p w14:paraId="4C05E6F1"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
                <w:color w:val="000000"/>
              </w:rPr>
            </w:pPr>
            <w:r w:rsidRPr="00A60570">
              <w:rPr>
                <w:rFonts w:ascii="Arial" w:hAnsi="Arial" w:cs="Arial"/>
                <w:b/>
                <w:color w:val="000000"/>
              </w:rPr>
              <w:t>BIOS</w:t>
            </w:r>
            <w:r w:rsidRPr="00A60570">
              <w:rPr>
                <w:rFonts w:ascii="Arial" w:hAnsi="Arial" w:cs="Arial"/>
                <w:b/>
                <w:color w:val="000000"/>
              </w:rPr>
              <w:tab/>
            </w:r>
          </w:p>
          <w:p w14:paraId="19797A27"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BIOS zgodny ze specyfikacją UEFI, wyprodukowany przez producenta komputera, zawierający logo producenta komputera lub nazwę producenta komputera.</w:t>
            </w:r>
          </w:p>
          <w:p w14:paraId="644FF266"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Możliwość, bez uruchamiania systemu operacyjnego z dysku twardego komputera, bez dodatkowego oprogramowania z zewnętrznych i podłączonych do niego urządzeń zewnętrznych odczytania z BIOS informacji o:</w:t>
            </w:r>
          </w:p>
          <w:p w14:paraId="6A1310CA" w14:textId="77777777" w:rsidR="00C8095E" w:rsidRPr="00A60570" w:rsidRDefault="00C8095E" w:rsidP="00C8095E">
            <w:pPr>
              <w:pStyle w:val="paragraph"/>
              <w:spacing w:before="0" w:beforeAutospacing="0" w:after="0" w:afterAutospacing="0" w:line="24" w:lineRule="atLeast"/>
              <w:ind w:left="530" w:hanging="142"/>
              <w:textAlignment w:val="baseline"/>
              <w:rPr>
                <w:rFonts w:ascii="Arial" w:hAnsi="Arial" w:cs="Arial"/>
                <w:bCs/>
                <w:color w:val="000000"/>
              </w:rPr>
            </w:pPr>
            <w:r w:rsidRPr="00A60570">
              <w:rPr>
                <w:rFonts w:ascii="Arial" w:hAnsi="Arial" w:cs="Arial"/>
                <w:bCs/>
                <w:color w:val="000000"/>
              </w:rPr>
              <w:t>- wersji BIOS</w:t>
            </w:r>
          </w:p>
          <w:p w14:paraId="7877F823" w14:textId="77777777" w:rsidR="00C8095E" w:rsidRPr="00A60570" w:rsidRDefault="00C8095E" w:rsidP="00C8095E">
            <w:pPr>
              <w:pStyle w:val="paragraph"/>
              <w:spacing w:before="0" w:beforeAutospacing="0" w:after="0" w:afterAutospacing="0" w:line="24" w:lineRule="atLeast"/>
              <w:ind w:left="530" w:hanging="142"/>
              <w:textAlignment w:val="baseline"/>
              <w:rPr>
                <w:rFonts w:ascii="Arial" w:hAnsi="Arial" w:cs="Arial"/>
                <w:bCs/>
                <w:color w:val="000000"/>
              </w:rPr>
            </w:pPr>
            <w:r w:rsidRPr="00A60570">
              <w:rPr>
                <w:rFonts w:ascii="Arial" w:hAnsi="Arial" w:cs="Arial"/>
                <w:bCs/>
                <w:color w:val="000000"/>
              </w:rPr>
              <w:t>- nr seryjnym komputera</w:t>
            </w:r>
          </w:p>
          <w:p w14:paraId="2D773FFE" w14:textId="77777777" w:rsidR="00C8095E" w:rsidRPr="00A60570" w:rsidRDefault="00C8095E" w:rsidP="00C8095E">
            <w:pPr>
              <w:pStyle w:val="paragraph"/>
              <w:spacing w:before="0" w:beforeAutospacing="0" w:after="0" w:afterAutospacing="0" w:line="24" w:lineRule="atLeast"/>
              <w:ind w:left="530" w:hanging="142"/>
              <w:textAlignment w:val="baseline"/>
              <w:rPr>
                <w:rFonts w:ascii="Arial" w:hAnsi="Arial" w:cs="Arial"/>
                <w:bCs/>
                <w:color w:val="000000"/>
              </w:rPr>
            </w:pPr>
            <w:r w:rsidRPr="00A60570">
              <w:rPr>
                <w:rFonts w:ascii="Arial" w:hAnsi="Arial" w:cs="Arial"/>
                <w:bCs/>
                <w:color w:val="000000"/>
              </w:rPr>
              <w:t>- Ilości zainstalowanej pamięci RAM</w:t>
            </w:r>
          </w:p>
          <w:p w14:paraId="52DEAEB1" w14:textId="77777777" w:rsidR="00C8095E" w:rsidRPr="00A60570" w:rsidRDefault="00C8095E" w:rsidP="00C8095E">
            <w:pPr>
              <w:pStyle w:val="paragraph"/>
              <w:spacing w:before="0" w:beforeAutospacing="0" w:after="0" w:afterAutospacing="0" w:line="24" w:lineRule="atLeast"/>
              <w:ind w:left="530" w:hanging="142"/>
              <w:textAlignment w:val="baseline"/>
              <w:rPr>
                <w:rFonts w:ascii="Arial" w:hAnsi="Arial" w:cs="Arial"/>
                <w:bCs/>
                <w:color w:val="000000"/>
              </w:rPr>
            </w:pPr>
            <w:r w:rsidRPr="00A60570">
              <w:rPr>
                <w:rFonts w:ascii="Arial" w:hAnsi="Arial" w:cs="Arial"/>
                <w:bCs/>
                <w:color w:val="000000"/>
              </w:rPr>
              <w:t>- typie procesora i jego prędkości</w:t>
            </w:r>
          </w:p>
          <w:p w14:paraId="43E097B7" w14:textId="77777777" w:rsidR="00C8095E" w:rsidRPr="00A60570" w:rsidRDefault="00C8095E" w:rsidP="00C8095E">
            <w:pPr>
              <w:pStyle w:val="paragraph"/>
              <w:spacing w:before="0" w:beforeAutospacing="0" w:after="0" w:afterAutospacing="0" w:line="24" w:lineRule="atLeast"/>
              <w:ind w:left="530" w:hanging="142"/>
              <w:textAlignment w:val="baseline"/>
              <w:rPr>
                <w:rFonts w:ascii="Arial" w:hAnsi="Arial" w:cs="Arial"/>
                <w:bCs/>
                <w:color w:val="000000"/>
              </w:rPr>
            </w:pPr>
            <w:r w:rsidRPr="00A60570">
              <w:rPr>
                <w:rFonts w:ascii="Arial" w:hAnsi="Arial" w:cs="Arial"/>
                <w:bCs/>
                <w:color w:val="000000"/>
              </w:rPr>
              <w:lastRenderedPageBreak/>
              <w:t>- informacja o licencji systemu operacyjnego, która została zaimplementowana w BIOS</w:t>
            </w:r>
          </w:p>
          <w:p w14:paraId="1A291209"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 xml:space="preserve">Administrator z poziomu BIOS musi mieć możliwość wykonania poniższych czynności: </w:t>
            </w:r>
          </w:p>
          <w:p w14:paraId="34A5B2D8" w14:textId="77777777" w:rsidR="00C8095E" w:rsidRPr="00A60570" w:rsidRDefault="00C8095E" w:rsidP="00C8095E">
            <w:pPr>
              <w:pStyle w:val="paragraph"/>
              <w:tabs>
                <w:tab w:val="left" w:pos="530"/>
              </w:tabs>
              <w:spacing w:before="0" w:beforeAutospacing="0" w:after="0" w:afterAutospacing="0" w:line="24" w:lineRule="atLeast"/>
              <w:ind w:firstLine="388"/>
              <w:textAlignment w:val="baseline"/>
              <w:rPr>
                <w:rFonts w:ascii="Arial" w:hAnsi="Arial" w:cs="Arial"/>
                <w:bCs/>
                <w:color w:val="000000"/>
              </w:rPr>
            </w:pPr>
            <w:r w:rsidRPr="00A60570">
              <w:rPr>
                <w:rFonts w:ascii="Arial" w:hAnsi="Arial" w:cs="Arial"/>
                <w:bCs/>
                <w:color w:val="000000"/>
              </w:rPr>
              <w:t>-</w:t>
            </w:r>
            <w:r w:rsidRPr="00A60570">
              <w:rPr>
                <w:rFonts w:ascii="Arial" w:hAnsi="Arial" w:cs="Arial"/>
                <w:bCs/>
                <w:color w:val="000000"/>
              </w:rPr>
              <w:tab/>
              <w:t>Możliwość ustawienia hasła Administratora</w:t>
            </w:r>
          </w:p>
          <w:p w14:paraId="53CADE8F" w14:textId="77777777" w:rsidR="00C8095E" w:rsidRPr="00A60570" w:rsidRDefault="00C8095E" w:rsidP="00C8095E">
            <w:pPr>
              <w:pStyle w:val="paragraph"/>
              <w:tabs>
                <w:tab w:val="left" w:pos="530"/>
              </w:tabs>
              <w:spacing w:before="0" w:beforeAutospacing="0" w:after="0" w:afterAutospacing="0" w:line="24" w:lineRule="atLeast"/>
              <w:ind w:firstLine="388"/>
              <w:textAlignment w:val="baseline"/>
              <w:rPr>
                <w:rFonts w:ascii="Arial" w:hAnsi="Arial" w:cs="Arial"/>
                <w:bCs/>
                <w:color w:val="000000"/>
              </w:rPr>
            </w:pPr>
            <w:r w:rsidRPr="00A60570">
              <w:rPr>
                <w:rFonts w:ascii="Arial" w:hAnsi="Arial" w:cs="Arial"/>
                <w:bCs/>
                <w:color w:val="000000"/>
              </w:rPr>
              <w:t>-</w:t>
            </w:r>
            <w:r w:rsidRPr="00A60570">
              <w:rPr>
                <w:rFonts w:ascii="Arial" w:hAnsi="Arial" w:cs="Arial"/>
                <w:bCs/>
                <w:color w:val="000000"/>
              </w:rPr>
              <w:tab/>
              <w:t xml:space="preserve">Możliwość ustawienia hasła Użytkownika </w:t>
            </w:r>
          </w:p>
          <w:p w14:paraId="28C908D7" w14:textId="77777777" w:rsidR="00C8095E" w:rsidRPr="00A60570" w:rsidRDefault="00C8095E" w:rsidP="00C8095E">
            <w:pPr>
              <w:pStyle w:val="paragraph"/>
              <w:tabs>
                <w:tab w:val="left" w:pos="530"/>
              </w:tabs>
              <w:spacing w:before="0" w:beforeAutospacing="0" w:after="0" w:afterAutospacing="0" w:line="24" w:lineRule="atLeast"/>
              <w:ind w:firstLine="388"/>
              <w:textAlignment w:val="baseline"/>
              <w:rPr>
                <w:rFonts w:ascii="Arial" w:hAnsi="Arial" w:cs="Arial"/>
                <w:bCs/>
                <w:color w:val="000000"/>
              </w:rPr>
            </w:pPr>
            <w:r w:rsidRPr="00A60570">
              <w:rPr>
                <w:rFonts w:ascii="Arial" w:hAnsi="Arial" w:cs="Arial"/>
                <w:bCs/>
                <w:color w:val="000000"/>
              </w:rPr>
              <w:t>-</w:t>
            </w:r>
            <w:r w:rsidRPr="00A60570">
              <w:rPr>
                <w:rFonts w:ascii="Arial" w:hAnsi="Arial" w:cs="Arial"/>
                <w:bCs/>
                <w:color w:val="000000"/>
              </w:rPr>
              <w:tab/>
              <w:t>Możliwość ustawienia hasła dysku twardego</w:t>
            </w:r>
          </w:p>
          <w:p w14:paraId="4364E15E" w14:textId="77777777" w:rsidR="00C8095E" w:rsidRPr="00A60570" w:rsidRDefault="00C8095E" w:rsidP="00C8095E">
            <w:pPr>
              <w:pStyle w:val="paragraph"/>
              <w:tabs>
                <w:tab w:val="left" w:pos="530"/>
              </w:tabs>
              <w:spacing w:before="0" w:beforeAutospacing="0" w:after="0" w:afterAutospacing="0" w:line="24" w:lineRule="atLeast"/>
              <w:ind w:firstLine="388"/>
              <w:textAlignment w:val="baseline"/>
              <w:rPr>
                <w:rFonts w:ascii="Arial" w:hAnsi="Arial" w:cs="Arial"/>
                <w:bCs/>
                <w:color w:val="000000"/>
              </w:rPr>
            </w:pPr>
            <w:r w:rsidRPr="00A60570">
              <w:rPr>
                <w:rFonts w:ascii="Arial" w:hAnsi="Arial" w:cs="Arial"/>
                <w:bCs/>
                <w:color w:val="000000"/>
              </w:rPr>
              <w:t>-</w:t>
            </w:r>
            <w:r w:rsidRPr="00A60570">
              <w:rPr>
                <w:rFonts w:ascii="Arial" w:hAnsi="Arial" w:cs="Arial"/>
                <w:bCs/>
                <w:color w:val="000000"/>
              </w:rPr>
              <w:tab/>
              <w:t>Możliwość włączania/wyłączania wirtualizacji z poziomu BIOS</w:t>
            </w:r>
          </w:p>
          <w:p w14:paraId="1026B502" w14:textId="77777777" w:rsidR="00C8095E" w:rsidRPr="00A60570" w:rsidRDefault="00C8095E" w:rsidP="00C8095E">
            <w:pPr>
              <w:pStyle w:val="paragraph"/>
              <w:tabs>
                <w:tab w:val="left" w:pos="530"/>
              </w:tabs>
              <w:spacing w:before="0" w:beforeAutospacing="0" w:after="0" w:afterAutospacing="0" w:line="24" w:lineRule="atLeast"/>
              <w:ind w:left="530" w:hanging="142"/>
              <w:textAlignment w:val="baseline"/>
              <w:rPr>
                <w:rFonts w:ascii="Arial" w:hAnsi="Arial" w:cs="Arial"/>
                <w:bCs/>
                <w:color w:val="000000"/>
              </w:rPr>
            </w:pPr>
            <w:r w:rsidRPr="00A60570">
              <w:rPr>
                <w:rFonts w:ascii="Arial" w:hAnsi="Arial" w:cs="Arial"/>
                <w:bCs/>
                <w:color w:val="000000"/>
              </w:rPr>
              <w:t>-</w:t>
            </w:r>
            <w:r w:rsidRPr="00A60570">
              <w:rPr>
                <w:rFonts w:ascii="Arial" w:hAnsi="Arial" w:cs="Arial"/>
                <w:bCs/>
                <w:color w:val="000000"/>
              </w:rPr>
              <w:tab/>
              <w:t xml:space="preserve">Możliwość ustawienia kolejności </w:t>
            </w:r>
            <w:proofErr w:type="spellStart"/>
            <w:r w:rsidRPr="00A60570">
              <w:rPr>
                <w:rFonts w:ascii="Arial" w:hAnsi="Arial" w:cs="Arial"/>
                <w:bCs/>
                <w:color w:val="000000"/>
              </w:rPr>
              <w:t>bootowania</w:t>
            </w:r>
            <w:proofErr w:type="spellEnd"/>
            <w:r w:rsidRPr="00A60570">
              <w:rPr>
                <w:rFonts w:ascii="Arial" w:hAnsi="Arial" w:cs="Arial"/>
                <w:bCs/>
                <w:color w:val="000000"/>
              </w:rPr>
              <w:t xml:space="preserve"> oraz wyłączenia poszczególnych urządzeń z listy startowej.</w:t>
            </w:r>
          </w:p>
          <w:p w14:paraId="37FAC9BF" w14:textId="77777777" w:rsidR="00C8095E" w:rsidRDefault="00C8095E" w:rsidP="00C8095E">
            <w:pPr>
              <w:pStyle w:val="paragraph"/>
              <w:tabs>
                <w:tab w:val="left" w:pos="530"/>
              </w:tabs>
              <w:spacing w:before="0" w:beforeAutospacing="0" w:after="0" w:afterAutospacing="0" w:line="24" w:lineRule="atLeast"/>
              <w:ind w:left="530" w:hanging="142"/>
              <w:textAlignment w:val="baseline"/>
              <w:rPr>
                <w:rFonts w:ascii="Arial" w:hAnsi="Arial" w:cs="Arial"/>
                <w:bCs/>
                <w:color w:val="000000"/>
              </w:rPr>
            </w:pPr>
            <w:r w:rsidRPr="00A60570">
              <w:rPr>
                <w:rFonts w:ascii="Arial" w:hAnsi="Arial" w:cs="Arial"/>
                <w:bCs/>
                <w:color w:val="000000"/>
              </w:rPr>
              <w:t>-</w:t>
            </w:r>
            <w:r w:rsidRPr="00A60570">
              <w:rPr>
                <w:rFonts w:ascii="Arial" w:hAnsi="Arial" w:cs="Arial"/>
                <w:bCs/>
                <w:color w:val="000000"/>
              </w:rPr>
              <w:tab/>
              <w:t xml:space="preserve">Możliwość Wyłączania/Włączania: zintegrowanej karty sieciowej, karty </w:t>
            </w:r>
            <w:proofErr w:type="spellStart"/>
            <w:r w:rsidRPr="00A60570">
              <w:rPr>
                <w:rFonts w:ascii="Arial" w:hAnsi="Arial" w:cs="Arial"/>
                <w:bCs/>
                <w:color w:val="000000"/>
              </w:rPr>
              <w:t>WiFi</w:t>
            </w:r>
            <w:proofErr w:type="spellEnd"/>
            <w:r w:rsidRPr="00A60570">
              <w:rPr>
                <w:rFonts w:ascii="Arial" w:hAnsi="Arial" w:cs="Arial"/>
                <w:bCs/>
                <w:color w:val="000000"/>
              </w:rPr>
              <w:t xml:space="preserve">, czytnika linii papilarnych, mikrofonu, zintegrowanej kamery, portów USB, </w:t>
            </w:r>
            <w:proofErr w:type="spellStart"/>
            <w:r w:rsidRPr="00A60570">
              <w:rPr>
                <w:rFonts w:ascii="Arial" w:hAnsi="Arial" w:cs="Arial"/>
                <w:bCs/>
                <w:color w:val="000000"/>
              </w:rPr>
              <w:t>bluetooth</w:t>
            </w:r>
            <w:proofErr w:type="spellEnd"/>
          </w:p>
          <w:p w14:paraId="2B1A6AD2"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
                <w:color w:val="000000"/>
              </w:rPr>
            </w:pPr>
            <w:r w:rsidRPr="00A60570">
              <w:rPr>
                <w:rFonts w:ascii="Arial" w:hAnsi="Arial" w:cs="Arial"/>
                <w:b/>
                <w:color w:val="000000"/>
              </w:rPr>
              <w:t>Ekran</w:t>
            </w:r>
            <w:r w:rsidRPr="00A60570">
              <w:rPr>
                <w:rFonts w:ascii="Arial" w:hAnsi="Arial" w:cs="Arial"/>
                <w:b/>
                <w:color w:val="000000"/>
              </w:rPr>
              <w:tab/>
            </w:r>
          </w:p>
          <w:p w14:paraId="2F80CA3D" w14:textId="1493CD35"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Matowy, matryca TFT 1</w:t>
            </w:r>
            <w:r w:rsidR="00E06F8D">
              <w:rPr>
                <w:rFonts w:ascii="Arial" w:hAnsi="Arial" w:cs="Arial"/>
                <w:bCs/>
                <w:color w:val="000000"/>
              </w:rPr>
              <w:t>6</w:t>
            </w:r>
            <w:r w:rsidRPr="00A60570">
              <w:rPr>
                <w:rFonts w:ascii="Arial" w:hAnsi="Arial" w:cs="Arial"/>
                <w:bCs/>
                <w:color w:val="000000"/>
              </w:rPr>
              <w:t>” z podświetleniem w technologii LED, rozdzielczość 1920x1200, 300nits, kontrast 800:1 w technologii IPS/PLS/WVA, Kąt otwarcia pokrywy ekranu min.170 stopni.</w:t>
            </w:r>
          </w:p>
          <w:p w14:paraId="7ADB58BA"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
                <w:color w:val="000000"/>
              </w:rPr>
            </w:pPr>
            <w:r w:rsidRPr="00A60570">
              <w:rPr>
                <w:rFonts w:ascii="Arial" w:hAnsi="Arial" w:cs="Arial"/>
                <w:b/>
                <w:color w:val="000000"/>
              </w:rPr>
              <w:t>Interfejsy / Komunikacja</w:t>
            </w:r>
            <w:r w:rsidRPr="00A60570">
              <w:rPr>
                <w:rFonts w:ascii="Arial" w:hAnsi="Arial" w:cs="Arial"/>
                <w:b/>
                <w:color w:val="000000"/>
              </w:rPr>
              <w:tab/>
            </w:r>
          </w:p>
          <w:p w14:paraId="4BE7DE37"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 xml:space="preserve">Min. 4xUSB 3.2 z czego min. 2x USB typu C z funkcją </w:t>
            </w:r>
            <w:proofErr w:type="spellStart"/>
            <w:r w:rsidRPr="00A60570">
              <w:rPr>
                <w:rFonts w:ascii="Arial" w:hAnsi="Arial" w:cs="Arial"/>
                <w:bCs/>
                <w:color w:val="000000"/>
              </w:rPr>
              <w:t>power</w:t>
            </w:r>
            <w:proofErr w:type="spellEnd"/>
            <w:r w:rsidRPr="00A60570">
              <w:rPr>
                <w:rFonts w:ascii="Arial" w:hAnsi="Arial" w:cs="Arial"/>
                <w:bCs/>
                <w:color w:val="000000"/>
              </w:rPr>
              <w:t xml:space="preserve"> </w:t>
            </w:r>
            <w:proofErr w:type="spellStart"/>
            <w:r w:rsidRPr="00A60570">
              <w:rPr>
                <w:rFonts w:ascii="Arial" w:hAnsi="Arial" w:cs="Arial"/>
                <w:bCs/>
                <w:color w:val="000000"/>
              </w:rPr>
              <w:t>delivery</w:t>
            </w:r>
            <w:proofErr w:type="spellEnd"/>
            <w:r w:rsidRPr="00A60570">
              <w:rPr>
                <w:rFonts w:ascii="Arial" w:hAnsi="Arial" w:cs="Arial"/>
                <w:bCs/>
                <w:color w:val="000000"/>
              </w:rPr>
              <w:t xml:space="preserve"> i </w:t>
            </w:r>
            <w:proofErr w:type="spellStart"/>
            <w:r w:rsidRPr="00A60570">
              <w:rPr>
                <w:rFonts w:ascii="Arial" w:hAnsi="Arial" w:cs="Arial"/>
                <w:bCs/>
                <w:color w:val="000000"/>
              </w:rPr>
              <w:t>displayport</w:t>
            </w:r>
            <w:proofErr w:type="spellEnd"/>
            <w:r w:rsidRPr="00A60570">
              <w:rPr>
                <w:rFonts w:ascii="Arial" w:hAnsi="Arial" w:cs="Arial"/>
                <w:bCs/>
                <w:color w:val="000000"/>
              </w:rPr>
              <w:t xml:space="preserve"> (min. 1 złącze </w:t>
            </w:r>
            <w:proofErr w:type="spellStart"/>
            <w:r w:rsidRPr="00A60570">
              <w:rPr>
                <w:rFonts w:ascii="Arial" w:hAnsi="Arial" w:cs="Arial"/>
                <w:bCs/>
                <w:color w:val="000000"/>
              </w:rPr>
              <w:t>Thunderbolt</w:t>
            </w:r>
            <w:proofErr w:type="spellEnd"/>
            <w:r w:rsidRPr="00A60570">
              <w:rPr>
                <w:rFonts w:ascii="Arial" w:hAnsi="Arial" w:cs="Arial"/>
                <w:bCs/>
                <w:color w:val="000000"/>
              </w:rPr>
              <w:t xml:space="preserve"> 4), złącze mikrofonu typu COMBO, czytnik kart pamięci, RJ-45, HDMI 2.1</w:t>
            </w:r>
          </w:p>
          <w:p w14:paraId="1944CD8F"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
                <w:color w:val="000000"/>
              </w:rPr>
            </w:pPr>
            <w:r w:rsidRPr="00A60570">
              <w:rPr>
                <w:rFonts w:ascii="Arial" w:hAnsi="Arial" w:cs="Arial"/>
                <w:b/>
                <w:color w:val="000000"/>
              </w:rPr>
              <w:t>Karta sieciowa WLAN</w:t>
            </w:r>
            <w:r w:rsidRPr="00A60570">
              <w:rPr>
                <w:rFonts w:ascii="Arial" w:hAnsi="Arial" w:cs="Arial"/>
                <w:b/>
                <w:color w:val="000000"/>
              </w:rPr>
              <w:tab/>
            </w:r>
          </w:p>
          <w:p w14:paraId="7F8E97CD"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Wbudowana karta sieciowa, pracująca w standardzie AX 2x2</w:t>
            </w:r>
            <w:r>
              <w:rPr>
                <w:rFonts w:ascii="Arial" w:hAnsi="Arial" w:cs="Arial"/>
                <w:bCs/>
                <w:color w:val="000000"/>
              </w:rPr>
              <w:t xml:space="preserve">, </w:t>
            </w:r>
            <w:r w:rsidRPr="00A60570">
              <w:rPr>
                <w:rFonts w:ascii="Arial" w:hAnsi="Arial" w:cs="Arial"/>
                <w:bCs/>
                <w:color w:val="000000"/>
              </w:rPr>
              <w:t>Bluetooth 5.1</w:t>
            </w:r>
          </w:p>
          <w:p w14:paraId="1C627DCC" w14:textId="12D61215" w:rsidR="00C8095E" w:rsidRPr="00480CFA" w:rsidRDefault="00C8095E" w:rsidP="00C8095E">
            <w:pPr>
              <w:pStyle w:val="paragraph"/>
              <w:spacing w:before="0" w:beforeAutospacing="0" w:after="0" w:afterAutospacing="0" w:line="24" w:lineRule="atLeast"/>
              <w:textAlignment w:val="baseline"/>
              <w:rPr>
                <w:rFonts w:ascii="Arial" w:hAnsi="Arial" w:cs="Arial"/>
                <w:b/>
                <w:color w:val="000000"/>
              </w:rPr>
            </w:pPr>
            <w:r w:rsidRPr="00480CFA">
              <w:rPr>
                <w:rFonts w:ascii="Arial" w:hAnsi="Arial" w:cs="Arial"/>
                <w:b/>
                <w:color w:val="000000"/>
              </w:rPr>
              <w:t>Klawiatura</w:t>
            </w:r>
            <w:r w:rsidRPr="00480CFA">
              <w:rPr>
                <w:rFonts w:ascii="Arial" w:hAnsi="Arial" w:cs="Arial"/>
                <w:b/>
                <w:color w:val="000000"/>
              </w:rPr>
              <w:tab/>
            </w:r>
          </w:p>
          <w:p w14:paraId="2D065081" w14:textId="1258C05E" w:rsidR="00C8095E" w:rsidRDefault="00C8095E" w:rsidP="00296153">
            <w:pPr>
              <w:pStyle w:val="paragraph"/>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 xml:space="preserve">Klawiatura odporna na zalanie cieczą, układ </w:t>
            </w:r>
            <w:r w:rsidR="00296153">
              <w:rPr>
                <w:rFonts w:ascii="Arial" w:hAnsi="Arial" w:cs="Arial"/>
                <w:bCs/>
                <w:color w:val="000000"/>
              </w:rPr>
              <w:t>QWERTY.</w:t>
            </w:r>
          </w:p>
          <w:p w14:paraId="664B34A9" w14:textId="77777777" w:rsidR="00C8095E" w:rsidRPr="00480CFA" w:rsidRDefault="00C8095E" w:rsidP="00C8095E">
            <w:pPr>
              <w:pStyle w:val="paragraph"/>
              <w:spacing w:before="0" w:beforeAutospacing="0" w:after="0" w:afterAutospacing="0" w:line="24" w:lineRule="atLeast"/>
              <w:textAlignment w:val="baseline"/>
              <w:rPr>
                <w:rFonts w:ascii="Arial" w:hAnsi="Arial" w:cs="Arial"/>
                <w:b/>
                <w:color w:val="000000"/>
              </w:rPr>
            </w:pPr>
            <w:r w:rsidRPr="00480CFA">
              <w:rPr>
                <w:rFonts w:ascii="Arial" w:hAnsi="Arial" w:cs="Arial"/>
                <w:b/>
                <w:color w:val="000000"/>
              </w:rPr>
              <w:t>Czytnik linii papilarnych</w:t>
            </w:r>
            <w:r w:rsidRPr="00480CFA">
              <w:rPr>
                <w:rFonts w:ascii="Arial" w:hAnsi="Arial" w:cs="Arial"/>
                <w:b/>
                <w:color w:val="000000"/>
              </w:rPr>
              <w:tab/>
            </w:r>
          </w:p>
          <w:p w14:paraId="6E302264"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Wbudowany czytnik linii papilarnych w przycisku zasilania</w:t>
            </w:r>
          </w:p>
          <w:p w14:paraId="47A43EDA" w14:textId="77777777" w:rsidR="00C8095E" w:rsidRPr="00480CFA" w:rsidRDefault="00C8095E" w:rsidP="00C8095E">
            <w:pPr>
              <w:pStyle w:val="paragraph"/>
              <w:spacing w:before="0" w:beforeAutospacing="0" w:after="0" w:afterAutospacing="0" w:line="24" w:lineRule="atLeast"/>
              <w:textAlignment w:val="baseline"/>
              <w:rPr>
                <w:rFonts w:ascii="Arial" w:hAnsi="Arial" w:cs="Arial"/>
                <w:b/>
                <w:color w:val="000000"/>
              </w:rPr>
            </w:pPr>
            <w:r w:rsidRPr="00480CFA">
              <w:rPr>
                <w:rFonts w:ascii="Arial" w:hAnsi="Arial" w:cs="Arial"/>
                <w:b/>
                <w:color w:val="000000"/>
              </w:rPr>
              <w:t>Akumulator</w:t>
            </w:r>
            <w:r w:rsidRPr="00480CFA">
              <w:rPr>
                <w:rFonts w:ascii="Arial" w:hAnsi="Arial" w:cs="Arial"/>
                <w:b/>
                <w:color w:val="000000"/>
              </w:rPr>
              <w:tab/>
            </w:r>
          </w:p>
          <w:p w14:paraId="030C1A06"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 xml:space="preserve">Min. 71Wh, pozwalający na nieprzerwaną pracę urządzenia do min. 11 godzin – załączyć test Mobile Mark 2018 lub kartę katalogową oferowanego komputera potwierdzającą czas pracy na zasilaniu bateryjnym. Ponadto komputer ma być </w:t>
            </w:r>
            <w:r w:rsidRPr="00480CFA">
              <w:rPr>
                <w:rFonts w:ascii="Arial" w:hAnsi="Arial" w:cs="Arial"/>
                <w:bCs/>
                <w:color w:val="000000"/>
              </w:rPr>
              <w:lastRenderedPageBreak/>
              <w:t>wyposażony w system szybkiego ładowania akumulatora, który umożliwia szybkie naładowanie akumulatora notebooka w czasie 60 minut od 0% do 80%.</w:t>
            </w:r>
          </w:p>
          <w:p w14:paraId="024F1015" w14:textId="77777777" w:rsidR="00C8095E" w:rsidRPr="00480CFA" w:rsidRDefault="00C8095E" w:rsidP="00C8095E">
            <w:pPr>
              <w:pStyle w:val="paragraph"/>
              <w:spacing w:before="0" w:beforeAutospacing="0" w:after="0" w:afterAutospacing="0" w:line="24" w:lineRule="atLeast"/>
              <w:textAlignment w:val="baseline"/>
              <w:rPr>
                <w:rFonts w:ascii="Arial" w:hAnsi="Arial" w:cs="Arial"/>
                <w:b/>
                <w:color w:val="000000"/>
              </w:rPr>
            </w:pPr>
            <w:r w:rsidRPr="00480CFA">
              <w:rPr>
                <w:rFonts w:ascii="Arial" w:hAnsi="Arial" w:cs="Arial"/>
                <w:b/>
                <w:color w:val="000000"/>
              </w:rPr>
              <w:t>Zasilacz</w:t>
            </w:r>
            <w:r w:rsidRPr="00480CFA">
              <w:rPr>
                <w:rFonts w:ascii="Arial" w:hAnsi="Arial" w:cs="Arial"/>
                <w:b/>
                <w:color w:val="000000"/>
              </w:rPr>
              <w:tab/>
            </w:r>
          </w:p>
          <w:p w14:paraId="2E289614"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Zasilacz zewnętrzny max. 100W</w:t>
            </w:r>
          </w:p>
          <w:p w14:paraId="5A5F99C0" w14:textId="77777777" w:rsidR="00251F69" w:rsidRDefault="00251F69" w:rsidP="00C8095E">
            <w:pPr>
              <w:pStyle w:val="paragraph"/>
              <w:spacing w:before="0" w:beforeAutospacing="0" w:after="0" w:afterAutospacing="0" w:line="24" w:lineRule="atLeast"/>
              <w:textAlignment w:val="baseline"/>
              <w:rPr>
                <w:rFonts w:ascii="Arial" w:hAnsi="Arial" w:cs="Arial"/>
                <w:bCs/>
                <w:color w:val="000000"/>
              </w:rPr>
            </w:pPr>
          </w:p>
          <w:p w14:paraId="3BA9776D" w14:textId="77777777" w:rsidR="000C4C20" w:rsidRDefault="00C8095E" w:rsidP="000C4C20">
            <w:pPr>
              <w:pStyle w:val="paragraph"/>
              <w:spacing w:before="0" w:beforeAutospacing="0" w:after="0" w:afterAutospacing="0" w:line="24" w:lineRule="atLeast"/>
              <w:textAlignment w:val="baseline"/>
              <w:rPr>
                <w:rFonts w:ascii="Arial" w:hAnsi="Arial" w:cs="Arial"/>
                <w:b/>
                <w:color w:val="000000"/>
              </w:rPr>
            </w:pPr>
            <w:r w:rsidRPr="00480CFA">
              <w:rPr>
                <w:rFonts w:ascii="Arial" w:hAnsi="Arial" w:cs="Arial"/>
                <w:b/>
                <w:color w:val="000000"/>
              </w:rPr>
              <w:t>Certyfikaty, oświadczenia i standardy</w:t>
            </w:r>
          </w:p>
          <w:p w14:paraId="54E87A31" w14:textId="789B429C" w:rsidR="000C4C20" w:rsidRDefault="000C4C20" w:rsidP="000C4C20">
            <w:pPr>
              <w:pStyle w:val="paragraph"/>
              <w:spacing w:before="0" w:beforeAutospacing="0" w:after="0" w:afterAutospacing="0" w:line="24" w:lineRule="atLeast"/>
              <w:textAlignment w:val="baseline"/>
              <w:rPr>
                <w:rFonts w:ascii="Arial" w:hAnsi="Arial" w:cs="Arial"/>
                <w:bCs/>
                <w:color w:val="000000"/>
              </w:rPr>
            </w:pPr>
            <w:r w:rsidRPr="000C4C20">
              <w:rPr>
                <w:rFonts w:ascii="Arial" w:hAnsi="Arial" w:cs="Arial"/>
                <w:bCs/>
                <w:color w:val="000000"/>
              </w:rPr>
              <w:t xml:space="preserve">Certyfikat ISO9001 dla producenta sprzętu </w:t>
            </w:r>
          </w:p>
          <w:p w14:paraId="750465D9" w14:textId="728B3761" w:rsidR="000C4C20" w:rsidRDefault="000C4C20" w:rsidP="000C4C20">
            <w:pPr>
              <w:pStyle w:val="paragraph"/>
              <w:spacing w:before="0" w:beforeAutospacing="0" w:after="0" w:afterAutospacing="0" w:line="24" w:lineRule="atLeast"/>
              <w:textAlignment w:val="baseline"/>
              <w:rPr>
                <w:rFonts w:ascii="Arial" w:hAnsi="Arial" w:cs="Arial"/>
                <w:bCs/>
                <w:color w:val="000000"/>
              </w:rPr>
            </w:pPr>
            <w:r w:rsidRPr="000C4C20">
              <w:rPr>
                <w:rFonts w:ascii="Arial" w:hAnsi="Arial" w:cs="Arial"/>
                <w:bCs/>
                <w:color w:val="000000"/>
              </w:rPr>
              <w:t>Certyfikat ISO14001 dla producenta sprzętu</w:t>
            </w:r>
          </w:p>
          <w:p w14:paraId="44C4355C" w14:textId="61D87B26" w:rsidR="000C4C20" w:rsidRPr="000C4C20" w:rsidRDefault="000C4C20" w:rsidP="000C4C20">
            <w:pPr>
              <w:pStyle w:val="paragraph"/>
              <w:spacing w:before="0" w:beforeAutospacing="0" w:after="0" w:afterAutospacing="0" w:line="24" w:lineRule="atLeast"/>
              <w:rPr>
                <w:rFonts w:ascii="Arial" w:hAnsi="Arial" w:cs="Arial"/>
                <w:bCs/>
                <w:color w:val="000000"/>
              </w:rPr>
            </w:pPr>
            <w:r w:rsidRPr="000C4C20">
              <w:rPr>
                <w:rFonts w:ascii="Arial" w:hAnsi="Arial" w:cs="Arial"/>
                <w:bCs/>
                <w:color w:val="000000"/>
              </w:rPr>
              <w:t xml:space="preserve">Certyfikat ISO50001 dla producenta sprzętu </w:t>
            </w:r>
          </w:p>
          <w:p w14:paraId="363FEA42" w14:textId="48F944D5" w:rsidR="000C4C20" w:rsidRPr="000C4C20" w:rsidRDefault="000C4C20" w:rsidP="000C4C20">
            <w:pPr>
              <w:pStyle w:val="paragraph"/>
              <w:spacing w:before="0" w:beforeAutospacing="0" w:after="0" w:afterAutospacing="0" w:line="24" w:lineRule="atLeast"/>
              <w:rPr>
                <w:rFonts w:ascii="Arial" w:hAnsi="Arial" w:cs="Arial"/>
                <w:bCs/>
                <w:color w:val="000000"/>
              </w:rPr>
            </w:pPr>
            <w:r w:rsidRPr="000C4C20">
              <w:rPr>
                <w:rFonts w:ascii="Arial" w:hAnsi="Arial" w:cs="Arial"/>
                <w:bCs/>
                <w:color w:val="000000"/>
              </w:rPr>
              <w:t xml:space="preserve">Deklaracja zgodności CE </w:t>
            </w:r>
          </w:p>
          <w:p w14:paraId="4D0AA5AA" w14:textId="77777777" w:rsidR="000C4C20" w:rsidRPr="000C4C20" w:rsidRDefault="000C4C20" w:rsidP="000C4C20">
            <w:pPr>
              <w:pStyle w:val="paragraph"/>
              <w:spacing w:before="0" w:beforeAutospacing="0" w:after="0" w:afterAutospacing="0" w:line="24" w:lineRule="atLeast"/>
              <w:rPr>
                <w:rFonts w:ascii="Arial" w:hAnsi="Arial" w:cs="Arial"/>
                <w:bCs/>
                <w:color w:val="000000"/>
              </w:rPr>
            </w:pPr>
            <w:r w:rsidRPr="000C4C20">
              <w:rPr>
                <w:rFonts w:ascii="Arial" w:hAnsi="Arial" w:cs="Arial"/>
                <w:bCs/>
                <w:color w:val="000000"/>
              </w:rPr>
              <w:t xml:space="preserve">Potwierdzenie spełnienia kryteriów środowiskowych, w tym zgodności z dyrektywą </w:t>
            </w:r>
            <w:proofErr w:type="spellStart"/>
            <w:r w:rsidRPr="000C4C20">
              <w:rPr>
                <w:rFonts w:ascii="Arial" w:hAnsi="Arial" w:cs="Arial"/>
                <w:bCs/>
                <w:color w:val="000000"/>
              </w:rPr>
              <w:t>RoHS</w:t>
            </w:r>
            <w:proofErr w:type="spellEnd"/>
            <w:r w:rsidRPr="000C4C20">
              <w:rPr>
                <w:rFonts w:ascii="Arial" w:hAnsi="Arial" w:cs="Arial"/>
                <w:bCs/>
                <w:color w:val="000000"/>
              </w:rPr>
              <w:t xml:space="preserve"> Unii Europejskiej o eliminacji substancji niebezpiecznych w postaci oświadczenia producenta odnoszący się do zaoferowanej jednostki</w:t>
            </w:r>
          </w:p>
          <w:p w14:paraId="647F845D" w14:textId="77777777" w:rsidR="00C8095E" w:rsidRPr="00480CFA" w:rsidRDefault="00C8095E" w:rsidP="000C4C20">
            <w:pPr>
              <w:pStyle w:val="paragraph"/>
              <w:spacing w:before="0" w:beforeAutospacing="0" w:after="0" w:afterAutospacing="0" w:line="24" w:lineRule="atLeast"/>
              <w:textAlignment w:val="baseline"/>
              <w:rPr>
                <w:rFonts w:ascii="Arial" w:hAnsi="Arial" w:cs="Arial"/>
                <w:bCs/>
                <w:color w:val="000000"/>
              </w:rPr>
            </w:pPr>
            <w:r>
              <w:rPr>
                <w:rFonts w:ascii="Arial" w:hAnsi="Arial" w:cs="Arial"/>
                <w:bCs/>
                <w:color w:val="000000"/>
              </w:rPr>
              <w:t>K</w:t>
            </w:r>
            <w:r w:rsidRPr="00480CFA">
              <w:rPr>
                <w:rFonts w:ascii="Arial" w:hAnsi="Arial" w:cs="Arial"/>
                <w:bCs/>
                <w:color w:val="000000"/>
              </w:rPr>
              <w:t>omputer spełniający:</w:t>
            </w:r>
          </w:p>
          <w:p w14:paraId="0B05C605" w14:textId="77777777" w:rsidR="00C8095E" w:rsidRPr="00480CFA" w:rsidRDefault="00C8095E">
            <w:pPr>
              <w:pStyle w:val="paragraph"/>
              <w:numPr>
                <w:ilvl w:val="0"/>
                <w:numId w:val="25"/>
              </w:numPr>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ENERGY STAR 8.0</w:t>
            </w:r>
          </w:p>
          <w:p w14:paraId="778A664F" w14:textId="77777777" w:rsidR="00C8095E" w:rsidRPr="00480CFA" w:rsidRDefault="00C8095E">
            <w:pPr>
              <w:pStyle w:val="paragraph"/>
              <w:numPr>
                <w:ilvl w:val="0"/>
                <w:numId w:val="26"/>
              </w:numPr>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Mil-STD-810H</w:t>
            </w:r>
          </w:p>
          <w:p w14:paraId="1383E342" w14:textId="77777777" w:rsidR="00C8095E" w:rsidRPr="002B35B0" w:rsidRDefault="00C8095E">
            <w:pPr>
              <w:pStyle w:val="paragraph"/>
              <w:numPr>
                <w:ilvl w:val="0"/>
                <w:numId w:val="26"/>
              </w:numPr>
              <w:spacing w:before="0" w:beforeAutospacing="0" w:after="0" w:afterAutospacing="0" w:line="24" w:lineRule="atLeast"/>
              <w:textAlignment w:val="baseline"/>
              <w:rPr>
                <w:rFonts w:ascii="Arial" w:hAnsi="Arial" w:cs="Arial"/>
                <w:bCs/>
                <w:color w:val="000000"/>
                <w:lang w:val="en-US"/>
              </w:rPr>
            </w:pPr>
            <w:proofErr w:type="spellStart"/>
            <w:r w:rsidRPr="002B35B0">
              <w:rPr>
                <w:rFonts w:ascii="Arial" w:hAnsi="Arial" w:cs="Arial"/>
                <w:bCs/>
                <w:color w:val="000000"/>
                <w:lang w:val="en-US"/>
              </w:rPr>
              <w:t>Ochronę</w:t>
            </w:r>
            <w:proofErr w:type="spellEnd"/>
            <w:r w:rsidRPr="002B35B0">
              <w:rPr>
                <w:rFonts w:ascii="Arial" w:hAnsi="Arial" w:cs="Arial"/>
                <w:bCs/>
                <w:color w:val="000000"/>
                <w:lang w:val="en-US"/>
              </w:rPr>
              <w:t xml:space="preserve"> </w:t>
            </w:r>
            <w:proofErr w:type="spellStart"/>
            <w:r w:rsidRPr="002B35B0">
              <w:rPr>
                <w:rFonts w:ascii="Arial" w:hAnsi="Arial" w:cs="Arial"/>
                <w:bCs/>
                <w:color w:val="000000"/>
                <w:lang w:val="en-US"/>
              </w:rPr>
              <w:t>oczu</w:t>
            </w:r>
            <w:proofErr w:type="spellEnd"/>
            <w:r w:rsidRPr="002B35B0">
              <w:rPr>
                <w:rFonts w:ascii="Arial" w:hAnsi="Arial" w:cs="Arial"/>
                <w:bCs/>
                <w:color w:val="000000"/>
                <w:lang w:val="en-US"/>
              </w:rPr>
              <w:t xml:space="preserve"> TÜV Low Blue Light</w:t>
            </w:r>
          </w:p>
          <w:p w14:paraId="59B09785" w14:textId="77777777" w:rsidR="00C8095E" w:rsidRPr="00480CFA" w:rsidRDefault="00C8095E">
            <w:pPr>
              <w:pStyle w:val="paragraph"/>
              <w:numPr>
                <w:ilvl w:val="0"/>
                <w:numId w:val="26"/>
              </w:numPr>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TCO 9.0</w:t>
            </w:r>
          </w:p>
          <w:p w14:paraId="66B1B18A" w14:textId="77777777" w:rsidR="00C8095E" w:rsidRPr="00480CFA" w:rsidRDefault="00C8095E">
            <w:pPr>
              <w:pStyle w:val="paragraph"/>
              <w:numPr>
                <w:ilvl w:val="0"/>
                <w:numId w:val="26"/>
              </w:numPr>
              <w:spacing w:before="0" w:beforeAutospacing="0" w:after="0" w:afterAutospacing="0" w:line="24" w:lineRule="atLeast"/>
              <w:textAlignment w:val="baseline"/>
              <w:rPr>
                <w:rFonts w:ascii="Arial" w:hAnsi="Arial" w:cs="Arial"/>
                <w:bCs/>
                <w:color w:val="000000"/>
              </w:rPr>
            </w:pPr>
            <w:proofErr w:type="spellStart"/>
            <w:r w:rsidRPr="00480CFA">
              <w:rPr>
                <w:rFonts w:ascii="Arial" w:hAnsi="Arial" w:cs="Arial"/>
                <w:bCs/>
                <w:color w:val="000000"/>
              </w:rPr>
              <w:t>Epeat</w:t>
            </w:r>
            <w:proofErr w:type="spellEnd"/>
            <w:r w:rsidRPr="00480CFA">
              <w:rPr>
                <w:rFonts w:ascii="Arial" w:hAnsi="Arial" w:cs="Arial"/>
                <w:bCs/>
                <w:color w:val="000000"/>
              </w:rPr>
              <w:t xml:space="preserve"> GOLD</w:t>
            </w:r>
          </w:p>
          <w:p w14:paraId="54699A49" w14:textId="77777777" w:rsidR="00C8095E" w:rsidRPr="00480CFA" w:rsidRDefault="00C8095E" w:rsidP="00C8095E">
            <w:pPr>
              <w:pStyle w:val="paragraph"/>
              <w:spacing w:before="0" w:beforeAutospacing="0" w:after="0" w:afterAutospacing="0" w:line="24" w:lineRule="atLeast"/>
              <w:textAlignment w:val="baseline"/>
              <w:rPr>
                <w:rFonts w:ascii="Arial" w:hAnsi="Arial" w:cs="Arial"/>
                <w:b/>
                <w:color w:val="000000"/>
              </w:rPr>
            </w:pPr>
            <w:r w:rsidRPr="00480CFA">
              <w:rPr>
                <w:rFonts w:ascii="Arial" w:hAnsi="Arial" w:cs="Arial"/>
                <w:b/>
                <w:color w:val="000000"/>
              </w:rPr>
              <w:t>Waga/Wymiary</w:t>
            </w:r>
            <w:r w:rsidRPr="00480CFA">
              <w:rPr>
                <w:rFonts w:ascii="Arial" w:hAnsi="Arial" w:cs="Arial"/>
                <w:b/>
                <w:color w:val="000000"/>
              </w:rPr>
              <w:tab/>
            </w:r>
          </w:p>
          <w:p w14:paraId="7250D24F" w14:textId="77777777" w:rsidR="00C8095E" w:rsidRPr="00296153" w:rsidRDefault="00C8095E" w:rsidP="00C8095E">
            <w:pPr>
              <w:pStyle w:val="paragraph"/>
              <w:spacing w:before="0" w:beforeAutospacing="0" w:after="0" w:afterAutospacing="0" w:line="24" w:lineRule="atLeast"/>
              <w:textAlignment w:val="baseline"/>
              <w:rPr>
                <w:rFonts w:ascii="Arial" w:hAnsi="Arial" w:cs="Arial"/>
                <w:bCs/>
                <w:color w:val="000000"/>
              </w:rPr>
            </w:pPr>
            <w:r w:rsidRPr="00296153">
              <w:rPr>
                <w:rFonts w:ascii="Arial" w:hAnsi="Arial" w:cs="Arial"/>
                <w:bCs/>
                <w:color w:val="000000"/>
              </w:rPr>
              <w:t>Waga urządzenia z akumulatorem nie większa niż 1,8 kg</w:t>
            </w:r>
          </w:p>
          <w:p w14:paraId="21A12134"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296153">
              <w:rPr>
                <w:rFonts w:ascii="Arial" w:hAnsi="Arial" w:cs="Arial"/>
                <w:bCs/>
                <w:color w:val="000000"/>
              </w:rPr>
              <w:t>Grubość notebooka nie większa niż: 18 mm</w:t>
            </w:r>
          </w:p>
          <w:p w14:paraId="3D838F26" w14:textId="77777777" w:rsidR="00C8095E" w:rsidRPr="00480CFA" w:rsidRDefault="00C8095E" w:rsidP="00C8095E">
            <w:pPr>
              <w:pStyle w:val="paragraph"/>
              <w:spacing w:before="0" w:beforeAutospacing="0" w:after="0" w:afterAutospacing="0" w:line="24" w:lineRule="atLeast"/>
              <w:textAlignment w:val="baseline"/>
              <w:rPr>
                <w:rFonts w:ascii="Arial" w:hAnsi="Arial" w:cs="Arial"/>
                <w:b/>
                <w:color w:val="000000"/>
              </w:rPr>
            </w:pPr>
            <w:r w:rsidRPr="00480CFA">
              <w:rPr>
                <w:rFonts w:ascii="Arial" w:hAnsi="Arial" w:cs="Arial"/>
                <w:b/>
                <w:color w:val="000000"/>
              </w:rPr>
              <w:t xml:space="preserve">System operacyjny </w:t>
            </w:r>
            <w:r w:rsidRPr="00480CFA">
              <w:rPr>
                <w:rFonts w:ascii="Arial" w:hAnsi="Arial" w:cs="Arial"/>
                <w:b/>
                <w:color w:val="000000"/>
              </w:rPr>
              <w:tab/>
            </w:r>
          </w:p>
          <w:p w14:paraId="7B1774AD" w14:textId="77777777" w:rsidR="00C8095E" w:rsidRPr="00480CFA" w:rsidRDefault="00C8095E" w:rsidP="00C8095E">
            <w:pPr>
              <w:pStyle w:val="paragraph"/>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Microsoft Windows 11 Pro 64 bit lub system operacyjny klasy PC, który spełnia następujące wymagania poprzez wbudowane mechanizmy, bez użycia dodatkowych aplikacji:</w:t>
            </w:r>
          </w:p>
          <w:p w14:paraId="4DE402D0" w14:textId="77777777" w:rsidR="00C8095E" w:rsidRPr="00480CFA" w:rsidRDefault="00C8095E" w:rsidP="000C4C20">
            <w:pPr>
              <w:pStyle w:val="paragraph"/>
              <w:tabs>
                <w:tab w:val="left" w:pos="21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1.</w:t>
            </w:r>
            <w:r w:rsidRPr="00480CFA">
              <w:rPr>
                <w:rFonts w:ascii="Arial" w:hAnsi="Arial" w:cs="Arial"/>
                <w:bCs/>
                <w:color w:val="000000"/>
              </w:rPr>
              <w:tab/>
              <w:t>Dostępne dwa rodzaje graficznego interfejsu użytkownika:</w:t>
            </w:r>
          </w:p>
          <w:p w14:paraId="3F4CCA0B" w14:textId="77777777" w:rsidR="00C8095E" w:rsidRPr="00480CFA" w:rsidRDefault="00C8095E" w:rsidP="00251F69">
            <w:pPr>
              <w:pStyle w:val="paragraph"/>
              <w:tabs>
                <w:tab w:val="left" w:pos="355"/>
                <w:tab w:val="left" w:pos="423"/>
                <w:tab w:val="left" w:pos="707"/>
              </w:tabs>
              <w:spacing w:before="0" w:beforeAutospacing="0" w:after="0" w:afterAutospacing="0" w:line="24" w:lineRule="atLeast"/>
              <w:ind w:firstLine="423"/>
              <w:textAlignment w:val="baseline"/>
              <w:rPr>
                <w:rFonts w:ascii="Arial" w:hAnsi="Arial" w:cs="Arial"/>
                <w:bCs/>
                <w:color w:val="000000"/>
              </w:rPr>
            </w:pPr>
            <w:r w:rsidRPr="00480CFA">
              <w:rPr>
                <w:rFonts w:ascii="Arial" w:hAnsi="Arial" w:cs="Arial"/>
                <w:bCs/>
                <w:color w:val="000000"/>
              </w:rPr>
              <w:t>a.</w:t>
            </w:r>
            <w:r w:rsidRPr="00480CFA">
              <w:rPr>
                <w:rFonts w:ascii="Arial" w:hAnsi="Arial" w:cs="Arial"/>
                <w:bCs/>
                <w:color w:val="000000"/>
              </w:rPr>
              <w:tab/>
              <w:t>Klasyczny, umożliwiający obsługę przy pomocy klawiatury i myszy,</w:t>
            </w:r>
          </w:p>
          <w:p w14:paraId="7FEFD1B9" w14:textId="77777777" w:rsidR="00C8095E" w:rsidRPr="00480CFA" w:rsidRDefault="00C8095E" w:rsidP="00251F69">
            <w:pPr>
              <w:pStyle w:val="paragraph"/>
              <w:tabs>
                <w:tab w:val="left" w:pos="355"/>
                <w:tab w:val="left" w:pos="423"/>
                <w:tab w:val="left" w:pos="707"/>
              </w:tabs>
              <w:spacing w:before="0" w:beforeAutospacing="0" w:after="0" w:afterAutospacing="0" w:line="24" w:lineRule="atLeast"/>
              <w:ind w:left="707" w:hanging="284"/>
              <w:textAlignment w:val="baseline"/>
              <w:rPr>
                <w:rFonts w:ascii="Arial" w:hAnsi="Arial" w:cs="Arial"/>
                <w:bCs/>
                <w:color w:val="000000"/>
              </w:rPr>
            </w:pPr>
            <w:r w:rsidRPr="00480CFA">
              <w:rPr>
                <w:rFonts w:ascii="Arial" w:hAnsi="Arial" w:cs="Arial"/>
                <w:bCs/>
                <w:color w:val="000000"/>
              </w:rPr>
              <w:t>b.</w:t>
            </w:r>
            <w:r w:rsidRPr="00480CFA">
              <w:rPr>
                <w:rFonts w:ascii="Arial" w:hAnsi="Arial" w:cs="Arial"/>
                <w:bCs/>
                <w:color w:val="000000"/>
              </w:rPr>
              <w:tab/>
              <w:t>Dotykowy umożliwiający sterowanie dotykiem na urządzeniach typu tablet lub monitorach dotykowych</w:t>
            </w:r>
          </w:p>
          <w:p w14:paraId="2E4D9C38" w14:textId="77777777" w:rsidR="00C8095E" w:rsidRPr="00480CFA" w:rsidRDefault="00C8095E" w:rsidP="000C4C20">
            <w:pPr>
              <w:pStyle w:val="paragraph"/>
              <w:tabs>
                <w:tab w:val="left" w:pos="21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lastRenderedPageBreak/>
              <w:t>2.</w:t>
            </w:r>
            <w:r w:rsidRPr="00480CFA">
              <w:rPr>
                <w:rFonts w:ascii="Arial" w:hAnsi="Arial" w:cs="Arial"/>
                <w:bCs/>
                <w:color w:val="000000"/>
              </w:rPr>
              <w:tab/>
              <w:t>Funkcje związane z obsługą komputerów typu tablet, z wbudowanym modułem „uczenia się” pisma użytkownika – obsługa języka polskiego</w:t>
            </w:r>
          </w:p>
          <w:p w14:paraId="726EED7A" w14:textId="77777777" w:rsidR="00C8095E" w:rsidRPr="00480CFA" w:rsidRDefault="00C8095E" w:rsidP="000C4C20">
            <w:pPr>
              <w:pStyle w:val="paragraph"/>
              <w:tabs>
                <w:tab w:val="left" w:pos="21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3.</w:t>
            </w:r>
            <w:r w:rsidRPr="00480CFA">
              <w:rPr>
                <w:rFonts w:ascii="Arial" w:hAnsi="Arial" w:cs="Arial"/>
                <w:bCs/>
                <w:color w:val="000000"/>
              </w:rPr>
              <w:tab/>
              <w:t>Interfejs użytkownika dostępny w wielu językach do wyboru – w tym polskim i angielskim</w:t>
            </w:r>
          </w:p>
          <w:p w14:paraId="2499590F" w14:textId="77777777" w:rsidR="00C8095E" w:rsidRPr="00480CFA" w:rsidRDefault="00C8095E" w:rsidP="000C4C20">
            <w:pPr>
              <w:pStyle w:val="paragraph"/>
              <w:tabs>
                <w:tab w:val="left" w:pos="21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4.</w:t>
            </w:r>
            <w:r w:rsidRPr="00480CFA">
              <w:rPr>
                <w:rFonts w:ascii="Arial" w:hAnsi="Arial" w:cs="Arial"/>
                <w:bCs/>
                <w:color w:val="000000"/>
              </w:rPr>
              <w:tab/>
              <w:t>Możliwość tworzenia pulpitów wirtualnych, przenoszenia aplikacji pomiędzy pulpitami i przełączanie się pomiędzy pulpitami za pomocą skrótów klawiaturowych lub GUI.</w:t>
            </w:r>
          </w:p>
          <w:p w14:paraId="29FA521E" w14:textId="77777777" w:rsidR="00C8095E" w:rsidRPr="00480CFA" w:rsidRDefault="00C8095E" w:rsidP="000C4C20">
            <w:pPr>
              <w:pStyle w:val="paragraph"/>
              <w:tabs>
                <w:tab w:val="left" w:pos="21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5.</w:t>
            </w:r>
            <w:r w:rsidRPr="00480CFA">
              <w:rPr>
                <w:rFonts w:ascii="Arial" w:hAnsi="Arial" w:cs="Arial"/>
                <w:bCs/>
                <w:color w:val="000000"/>
              </w:rPr>
              <w:tab/>
              <w:t>Wbudowane w system operacyjny minimum dwie przeglądarki Internetowe</w:t>
            </w:r>
          </w:p>
          <w:p w14:paraId="032D0F2F" w14:textId="77777777" w:rsidR="00C8095E" w:rsidRPr="00480CFA" w:rsidRDefault="00C8095E" w:rsidP="000C4C20">
            <w:pPr>
              <w:pStyle w:val="paragraph"/>
              <w:tabs>
                <w:tab w:val="left" w:pos="21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6.</w:t>
            </w:r>
            <w:r w:rsidRPr="00480CFA">
              <w:rPr>
                <w:rFonts w:ascii="Arial" w:hAnsi="Arial" w:cs="Arial"/>
                <w:bCs/>
                <w:color w:val="000000"/>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72AC4015" w14:textId="77777777" w:rsidR="00C8095E" w:rsidRPr="00480CFA" w:rsidRDefault="00C8095E" w:rsidP="000C4C20">
            <w:pPr>
              <w:pStyle w:val="paragraph"/>
              <w:tabs>
                <w:tab w:val="left" w:pos="21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7.</w:t>
            </w:r>
            <w:r w:rsidRPr="00480CFA">
              <w:rPr>
                <w:rFonts w:ascii="Arial" w:hAnsi="Arial" w:cs="Arial"/>
                <w:bCs/>
                <w:color w:val="000000"/>
              </w:rPr>
              <w:tab/>
              <w:t>Zlokalizowane w języku polskim, co najmniej następujące elementy: menu, pomoc, komunikaty systemowe, menedżer plików.</w:t>
            </w:r>
          </w:p>
          <w:p w14:paraId="552366CF" w14:textId="77777777" w:rsidR="00C8095E" w:rsidRPr="00480CFA" w:rsidRDefault="00C8095E" w:rsidP="000C4C20">
            <w:pPr>
              <w:pStyle w:val="paragraph"/>
              <w:tabs>
                <w:tab w:val="left" w:pos="21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8.</w:t>
            </w:r>
            <w:r w:rsidRPr="00480CFA">
              <w:rPr>
                <w:rFonts w:ascii="Arial" w:hAnsi="Arial" w:cs="Arial"/>
                <w:bCs/>
                <w:color w:val="000000"/>
              </w:rPr>
              <w:tab/>
              <w:t>Graficzne środowisko instalacji i konfiguracji dostępne w języku polskim</w:t>
            </w:r>
          </w:p>
          <w:p w14:paraId="4A2BE372" w14:textId="77777777" w:rsidR="00C8095E" w:rsidRPr="00480CFA" w:rsidRDefault="00C8095E" w:rsidP="000C4C20">
            <w:pPr>
              <w:pStyle w:val="paragraph"/>
              <w:tabs>
                <w:tab w:val="left" w:pos="21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9.</w:t>
            </w:r>
            <w:r w:rsidRPr="00480CFA">
              <w:rPr>
                <w:rFonts w:ascii="Arial" w:hAnsi="Arial" w:cs="Arial"/>
                <w:bCs/>
                <w:color w:val="000000"/>
              </w:rPr>
              <w:tab/>
              <w:t>Wbudowany system pomocy w języku polskim.</w:t>
            </w:r>
          </w:p>
          <w:p w14:paraId="10C17ADD" w14:textId="77777777" w:rsidR="00C8095E" w:rsidRPr="00480CFA" w:rsidRDefault="00C8095E" w:rsidP="000C4C20">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10.</w:t>
            </w:r>
            <w:r w:rsidRPr="00480CFA">
              <w:rPr>
                <w:rFonts w:ascii="Arial" w:hAnsi="Arial" w:cs="Arial"/>
                <w:bCs/>
                <w:color w:val="000000"/>
              </w:rPr>
              <w:tab/>
              <w:t>Możliwość przystosowania stanowiska dla osób niepełnosprawnych (np. słabo widzących).</w:t>
            </w:r>
          </w:p>
          <w:p w14:paraId="699319B8" w14:textId="77777777" w:rsidR="00C8095E" w:rsidRPr="00480CFA" w:rsidRDefault="00C8095E" w:rsidP="000C4C20">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11.</w:t>
            </w:r>
            <w:r w:rsidRPr="00480CFA">
              <w:rPr>
                <w:rFonts w:ascii="Arial" w:hAnsi="Arial" w:cs="Arial"/>
                <w:bCs/>
                <w:color w:val="000000"/>
              </w:rPr>
              <w:tab/>
              <w:t>Możliwość dokonywania aktualizacji i poprawek systemu poprzez mechanizm zarządzany przez administratora systemu Zamawiającego.</w:t>
            </w:r>
          </w:p>
          <w:p w14:paraId="4B4E92D7" w14:textId="77777777" w:rsidR="00C8095E" w:rsidRPr="00480CFA" w:rsidRDefault="00C8095E" w:rsidP="000C4C20">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12.</w:t>
            </w:r>
            <w:r w:rsidRPr="00480CFA">
              <w:rPr>
                <w:rFonts w:ascii="Arial" w:hAnsi="Arial" w:cs="Arial"/>
                <w:bCs/>
                <w:color w:val="000000"/>
              </w:rPr>
              <w:tab/>
              <w:t xml:space="preserve">Możliwość dostarczania poprawek do systemu operacyjnego w modelu </w:t>
            </w:r>
            <w:proofErr w:type="spellStart"/>
            <w:r w:rsidRPr="00480CFA">
              <w:rPr>
                <w:rFonts w:ascii="Arial" w:hAnsi="Arial" w:cs="Arial"/>
                <w:bCs/>
                <w:color w:val="000000"/>
              </w:rPr>
              <w:t>peer</w:t>
            </w:r>
            <w:proofErr w:type="spellEnd"/>
            <w:r w:rsidRPr="00480CFA">
              <w:rPr>
                <w:rFonts w:ascii="Arial" w:hAnsi="Arial" w:cs="Arial"/>
                <w:bCs/>
                <w:color w:val="000000"/>
              </w:rPr>
              <w:t>-to-</w:t>
            </w:r>
            <w:proofErr w:type="spellStart"/>
            <w:r w:rsidRPr="00480CFA">
              <w:rPr>
                <w:rFonts w:ascii="Arial" w:hAnsi="Arial" w:cs="Arial"/>
                <w:bCs/>
                <w:color w:val="000000"/>
              </w:rPr>
              <w:t>peer</w:t>
            </w:r>
            <w:proofErr w:type="spellEnd"/>
            <w:r w:rsidRPr="00480CFA">
              <w:rPr>
                <w:rFonts w:ascii="Arial" w:hAnsi="Arial" w:cs="Arial"/>
                <w:bCs/>
                <w:color w:val="000000"/>
              </w:rPr>
              <w:t>.</w:t>
            </w:r>
          </w:p>
          <w:p w14:paraId="20642AA2" w14:textId="77777777" w:rsidR="00C8095E" w:rsidRPr="00480CFA" w:rsidRDefault="00C8095E" w:rsidP="000C4C20">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13.</w:t>
            </w:r>
            <w:r w:rsidRPr="00480CFA">
              <w:rPr>
                <w:rFonts w:ascii="Arial" w:hAnsi="Arial" w:cs="Arial"/>
                <w:bCs/>
                <w:color w:val="000000"/>
              </w:rPr>
              <w:tab/>
              <w:t>Możliwość sterowania czasem dostarczania nowych wersji systemu operacyjnego, możliwość centralnego opóźniania dostarczania nowej wersji o minimum 4 miesiące.</w:t>
            </w:r>
          </w:p>
          <w:p w14:paraId="3DC44B3D" w14:textId="77777777" w:rsidR="00C8095E" w:rsidRPr="00480CFA" w:rsidRDefault="00C8095E" w:rsidP="000C4C20">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14.</w:t>
            </w:r>
            <w:r w:rsidRPr="00480CFA">
              <w:rPr>
                <w:rFonts w:ascii="Arial" w:hAnsi="Arial" w:cs="Arial"/>
                <w:bCs/>
                <w:color w:val="000000"/>
              </w:rPr>
              <w:tab/>
              <w:t>Zabezpieczony hasłem hierarchiczny dostęp do systemu, konta i profile użytkowników zarządzane zdalnie; praca systemu w trybie ochrony kont użytkowników.</w:t>
            </w:r>
          </w:p>
          <w:p w14:paraId="2E873A74" w14:textId="77777777" w:rsidR="00C8095E" w:rsidRPr="00480CFA" w:rsidRDefault="00C8095E" w:rsidP="000C4C20">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15.</w:t>
            </w:r>
            <w:r w:rsidRPr="00480CFA">
              <w:rPr>
                <w:rFonts w:ascii="Arial" w:hAnsi="Arial" w:cs="Arial"/>
                <w:bCs/>
                <w:color w:val="000000"/>
              </w:rPr>
              <w:tab/>
              <w:t>Możliwość dołączenia systemu do usługi katalogowej on-</w:t>
            </w:r>
            <w:proofErr w:type="spellStart"/>
            <w:r w:rsidRPr="00480CFA">
              <w:rPr>
                <w:rFonts w:ascii="Arial" w:hAnsi="Arial" w:cs="Arial"/>
                <w:bCs/>
                <w:color w:val="000000"/>
              </w:rPr>
              <w:t>premise</w:t>
            </w:r>
            <w:proofErr w:type="spellEnd"/>
            <w:r w:rsidRPr="00480CFA">
              <w:rPr>
                <w:rFonts w:ascii="Arial" w:hAnsi="Arial" w:cs="Arial"/>
                <w:bCs/>
                <w:color w:val="000000"/>
              </w:rPr>
              <w:t xml:space="preserve"> lub w chmurze.</w:t>
            </w:r>
          </w:p>
          <w:p w14:paraId="14DA3F12" w14:textId="77777777" w:rsidR="00C8095E" w:rsidRPr="00480CFA" w:rsidRDefault="00C8095E" w:rsidP="000C4C20">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16.</w:t>
            </w:r>
            <w:r w:rsidRPr="00480CFA">
              <w:rPr>
                <w:rFonts w:ascii="Arial" w:hAnsi="Arial" w:cs="Arial"/>
                <w:bCs/>
                <w:color w:val="000000"/>
              </w:rPr>
              <w:tab/>
              <w:t>Umożliwienie zablokowania urządzenia w ramach danego konta tylko do uruchamiania wybranej aplikacji - tryb "kiosk".</w:t>
            </w:r>
          </w:p>
          <w:p w14:paraId="13B26198"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lastRenderedPageBreak/>
              <w:t>17.</w:t>
            </w:r>
            <w:r w:rsidRPr="00480CFA">
              <w:rPr>
                <w:rFonts w:ascii="Arial" w:hAnsi="Arial" w:cs="Arial"/>
                <w:bCs/>
                <w:color w:val="000000"/>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3D56C5B5"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18.</w:t>
            </w:r>
            <w:r w:rsidRPr="00480CFA">
              <w:rPr>
                <w:rFonts w:ascii="Arial" w:hAnsi="Arial" w:cs="Arial"/>
                <w:bCs/>
                <w:color w:val="000000"/>
              </w:rPr>
              <w:tab/>
              <w:t>Zdalna pomoc i współdzielenie aplikacji – możliwość zdalnego przejęcia sesji zalogowanego użytkownika celem rozwiązania problemu z komputerem.</w:t>
            </w:r>
          </w:p>
          <w:p w14:paraId="44EB8127"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19.</w:t>
            </w:r>
            <w:r w:rsidRPr="00480CFA">
              <w:rPr>
                <w:rFonts w:ascii="Arial" w:hAnsi="Arial" w:cs="Arial"/>
                <w:bCs/>
                <w:color w:val="000000"/>
              </w:rPr>
              <w:tab/>
              <w:t xml:space="preserve">Transakcyjny system plików pozwalający na stosowanie przydziałów (ang. </w:t>
            </w:r>
            <w:proofErr w:type="spellStart"/>
            <w:r w:rsidRPr="00480CFA">
              <w:rPr>
                <w:rFonts w:ascii="Arial" w:hAnsi="Arial" w:cs="Arial"/>
                <w:bCs/>
                <w:color w:val="000000"/>
              </w:rPr>
              <w:t>quota</w:t>
            </w:r>
            <w:proofErr w:type="spellEnd"/>
            <w:r w:rsidRPr="00480CFA">
              <w:rPr>
                <w:rFonts w:ascii="Arial" w:hAnsi="Arial" w:cs="Arial"/>
                <w:bCs/>
                <w:color w:val="000000"/>
              </w:rPr>
              <w:t>) na dysku dla użytkowników oraz zapewniający większą niezawodność i pozwalający tworzyć kopie zapasowe.</w:t>
            </w:r>
          </w:p>
          <w:p w14:paraId="19C68B30"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20.</w:t>
            </w:r>
            <w:r w:rsidRPr="00480CFA">
              <w:rPr>
                <w:rFonts w:ascii="Arial" w:hAnsi="Arial" w:cs="Arial"/>
                <w:bCs/>
                <w:color w:val="000000"/>
              </w:rPr>
              <w:tab/>
              <w:t>Oprogramowanie dla tworzenia kopii zapasowych (Backup); automatyczne wykonywanie kopii plików z możliwością automatycznego przywrócenia wersji wcześniejszej.</w:t>
            </w:r>
          </w:p>
          <w:p w14:paraId="70D677FE"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21.</w:t>
            </w:r>
            <w:r w:rsidRPr="00480CFA">
              <w:rPr>
                <w:rFonts w:ascii="Arial" w:hAnsi="Arial" w:cs="Arial"/>
                <w:bCs/>
                <w:color w:val="000000"/>
              </w:rPr>
              <w:tab/>
              <w:t>Możliwość przywracania obrazu plików systemowych do uprzednio zapisanej postaci.</w:t>
            </w:r>
          </w:p>
          <w:p w14:paraId="6EC63705"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22.</w:t>
            </w:r>
            <w:r w:rsidRPr="00480CFA">
              <w:rPr>
                <w:rFonts w:ascii="Arial" w:hAnsi="Arial" w:cs="Arial"/>
                <w:bCs/>
                <w:color w:val="000000"/>
              </w:rPr>
              <w:tab/>
              <w:t>Możliwość przywracania systemu operacyjnego do stanu początkowego z pozostawieniem plików użytkownika.</w:t>
            </w:r>
          </w:p>
          <w:p w14:paraId="45399C73"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23.</w:t>
            </w:r>
            <w:r w:rsidRPr="00480CFA">
              <w:rPr>
                <w:rFonts w:ascii="Arial" w:hAnsi="Arial" w:cs="Arial"/>
                <w:bCs/>
                <w:color w:val="000000"/>
              </w:rPr>
              <w:tab/>
              <w:t>Możliwość blokowania lub dopuszczania dowolnych urządzeń peryferyjnych za pomocą polityk grupowych (np. przy użyciu numerów identyfikacyjnych sprzętu)."</w:t>
            </w:r>
          </w:p>
          <w:p w14:paraId="4E33B554"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24.</w:t>
            </w:r>
            <w:r w:rsidRPr="00480CFA">
              <w:rPr>
                <w:rFonts w:ascii="Arial" w:hAnsi="Arial" w:cs="Arial"/>
                <w:bCs/>
                <w:color w:val="000000"/>
              </w:rPr>
              <w:tab/>
              <w:t xml:space="preserve">Wbudowany mechanizm wirtualizacji typu </w:t>
            </w:r>
            <w:proofErr w:type="spellStart"/>
            <w:r w:rsidRPr="00480CFA">
              <w:rPr>
                <w:rFonts w:ascii="Arial" w:hAnsi="Arial" w:cs="Arial"/>
                <w:bCs/>
                <w:color w:val="000000"/>
              </w:rPr>
              <w:t>hypervisor</w:t>
            </w:r>
            <w:proofErr w:type="spellEnd"/>
            <w:r w:rsidRPr="00480CFA">
              <w:rPr>
                <w:rFonts w:ascii="Arial" w:hAnsi="Arial" w:cs="Arial"/>
                <w:bCs/>
                <w:color w:val="000000"/>
              </w:rPr>
              <w:t>."</w:t>
            </w:r>
          </w:p>
          <w:p w14:paraId="30C03148"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25.</w:t>
            </w:r>
            <w:r w:rsidRPr="00480CFA">
              <w:rPr>
                <w:rFonts w:ascii="Arial" w:hAnsi="Arial" w:cs="Arial"/>
                <w:bCs/>
                <w:color w:val="000000"/>
              </w:rPr>
              <w:tab/>
              <w:t>Wbudowana możliwość zdalnego dostępu do systemu i pracy zdalnej z wykorzystaniem pełnego interfejsu graficznego.</w:t>
            </w:r>
          </w:p>
          <w:p w14:paraId="582F61DC"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26.</w:t>
            </w:r>
            <w:r w:rsidRPr="00480CFA">
              <w:rPr>
                <w:rFonts w:ascii="Arial" w:hAnsi="Arial" w:cs="Arial"/>
                <w:bCs/>
                <w:color w:val="000000"/>
              </w:rPr>
              <w:tab/>
              <w:t>Dostępność bezpłatnych biuletynów bezpieczeństwa związanych z działaniem systemu operacyjnego.</w:t>
            </w:r>
          </w:p>
          <w:p w14:paraId="2CCA126F"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27.</w:t>
            </w:r>
            <w:r w:rsidRPr="00480CFA">
              <w:rPr>
                <w:rFonts w:ascii="Arial" w:hAnsi="Arial" w:cs="Arial"/>
                <w:bCs/>
                <w:color w:val="000000"/>
              </w:rPr>
              <w:tab/>
              <w:t>Wbudowana zapora internetowa (firewall) dla ochrony połączeń internetowych, zintegrowana z systemem konsola do zarządzania ustawieniami zapory i regułami IP v4 i v6.</w:t>
            </w:r>
          </w:p>
          <w:p w14:paraId="5F31FA2C"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28.</w:t>
            </w:r>
            <w:r w:rsidRPr="00480CFA">
              <w:rPr>
                <w:rFonts w:ascii="Arial" w:hAnsi="Arial" w:cs="Arial"/>
                <w:bCs/>
                <w:color w:val="000000"/>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1B575FA0"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lastRenderedPageBreak/>
              <w:t>29.</w:t>
            </w:r>
            <w:r w:rsidRPr="00480CFA">
              <w:rPr>
                <w:rFonts w:ascii="Arial" w:hAnsi="Arial" w:cs="Arial"/>
                <w:bCs/>
                <w:color w:val="000000"/>
              </w:rPr>
              <w:tab/>
              <w:t>Możliwość zdefiniowania zarządzanych aplikacji w taki sposób aby automatycznie szyfrowały pliki na poziomie systemu plików. Blokowanie bezpośredniego kopiowania treści między aplikacjami zarządzanymi a niezarządzanymi.</w:t>
            </w:r>
          </w:p>
          <w:p w14:paraId="01FC3759"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30.</w:t>
            </w:r>
            <w:r w:rsidRPr="00480CFA">
              <w:rPr>
                <w:rFonts w:ascii="Arial" w:hAnsi="Arial" w:cs="Arial"/>
                <w:bCs/>
                <w:color w:val="000000"/>
              </w:rPr>
              <w:tab/>
              <w:t>Wbudowany system uwierzytelnienia dwuskładnikowego oparty o certyfikat lub klucz prywatny oraz PIN lub uwierzytelnienie biometryczne.</w:t>
            </w:r>
          </w:p>
          <w:p w14:paraId="43E409FA"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31.</w:t>
            </w:r>
            <w:r w:rsidRPr="00480CFA">
              <w:rPr>
                <w:rFonts w:ascii="Arial" w:hAnsi="Arial" w:cs="Arial"/>
                <w:bCs/>
                <w:color w:val="000000"/>
              </w:rPr>
              <w:tab/>
              <w:t>Wbudowane mechanizmy ochrony antywirusowej i przeciw złośliwemu oprogramowaniu z zapewnionymi bezpłatnymi aktualizacjami.</w:t>
            </w:r>
          </w:p>
          <w:p w14:paraId="1E5FA1F4"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32.</w:t>
            </w:r>
            <w:r w:rsidRPr="00480CFA">
              <w:rPr>
                <w:rFonts w:ascii="Arial" w:hAnsi="Arial" w:cs="Arial"/>
                <w:bCs/>
                <w:color w:val="000000"/>
              </w:rPr>
              <w:tab/>
              <w:t>Wbudowany system szyfrowania dysku twardego ze wsparciem modułu TPM</w:t>
            </w:r>
          </w:p>
          <w:p w14:paraId="55D4C7DC"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33.</w:t>
            </w:r>
            <w:r w:rsidRPr="00480CFA">
              <w:rPr>
                <w:rFonts w:ascii="Arial" w:hAnsi="Arial" w:cs="Arial"/>
                <w:bCs/>
                <w:color w:val="000000"/>
              </w:rPr>
              <w:tab/>
              <w:t>Możliwość tworzenia i przechowywania kopii zapasowych kluczy odzyskiwania do szyfrowania dysku w usługach katalogowych.</w:t>
            </w:r>
          </w:p>
          <w:p w14:paraId="5F0421EE"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34.</w:t>
            </w:r>
            <w:r w:rsidRPr="00480CFA">
              <w:rPr>
                <w:rFonts w:ascii="Arial" w:hAnsi="Arial" w:cs="Arial"/>
                <w:bCs/>
                <w:color w:val="000000"/>
              </w:rPr>
              <w:tab/>
              <w:t>Możliwość tworzenia wirtualnych kart inteligentnych.</w:t>
            </w:r>
          </w:p>
          <w:p w14:paraId="3C968D97"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35.</w:t>
            </w:r>
            <w:r w:rsidRPr="00480CFA">
              <w:rPr>
                <w:rFonts w:ascii="Arial" w:hAnsi="Arial" w:cs="Arial"/>
                <w:bCs/>
                <w:color w:val="000000"/>
              </w:rPr>
              <w:tab/>
              <w:t xml:space="preserve">Wsparcie dla </w:t>
            </w:r>
            <w:proofErr w:type="spellStart"/>
            <w:r w:rsidRPr="00480CFA">
              <w:rPr>
                <w:rFonts w:ascii="Arial" w:hAnsi="Arial" w:cs="Arial"/>
                <w:bCs/>
                <w:color w:val="000000"/>
              </w:rPr>
              <w:t>firmware</w:t>
            </w:r>
            <w:proofErr w:type="spellEnd"/>
            <w:r w:rsidRPr="00480CFA">
              <w:rPr>
                <w:rFonts w:ascii="Arial" w:hAnsi="Arial" w:cs="Arial"/>
                <w:bCs/>
                <w:color w:val="000000"/>
              </w:rPr>
              <w:t xml:space="preserve"> UEFI i funkcji bezpiecznego rozruchu (</w:t>
            </w:r>
            <w:proofErr w:type="spellStart"/>
            <w:r w:rsidRPr="00480CFA">
              <w:rPr>
                <w:rFonts w:ascii="Arial" w:hAnsi="Arial" w:cs="Arial"/>
                <w:bCs/>
                <w:color w:val="000000"/>
              </w:rPr>
              <w:t>Secure</w:t>
            </w:r>
            <w:proofErr w:type="spellEnd"/>
            <w:r w:rsidRPr="00480CFA">
              <w:rPr>
                <w:rFonts w:ascii="Arial" w:hAnsi="Arial" w:cs="Arial"/>
                <w:bCs/>
                <w:color w:val="000000"/>
              </w:rPr>
              <w:t xml:space="preserve"> </w:t>
            </w:r>
            <w:proofErr w:type="spellStart"/>
            <w:r w:rsidRPr="00480CFA">
              <w:rPr>
                <w:rFonts w:ascii="Arial" w:hAnsi="Arial" w:cs="Arial"/>
                <w:bCs/>
                <w:color w:val="000000"/>
              </w:rPr>
              <w:t>Boot</w:t>
            </w:r>
            <w:proofErr w:type="spellEnd"/>
            <w:r w:rsidRPr="00480CFA">
              <w:rPr>
                <w:rFonts w:ascii="Arial" w:hAnsi="Arial" w:cs="Arial"/>
                <w:bCs/>
                <w:color w:val="000000"/>
              </w:rPr>
              <w:t>)</w:t>
            </w:r>
          </w:p>
          <w:p w14:paraId="76C2A36F"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36.</w:t>
            </w:r>
            <w:r w:rsidRPr="00480CFA">
              <w:rPr>
                <w:rFonts w:ascii="Arial" w:hAnsi="Arial" w:cs="Arial"/>
                <w:bCs/>
                <w:color w:val="000000"/>
              </w:rPr>
              <w:tab/>
              <w:t xml:space="preserve">Wbudowany w system, wykorzystywany automatycznie przez wbudowane przeglądarki filtr </w:t>
            </w:r>
            <w:proofErr w:type="spellStart"/>
            <w:r w:rsidRPr="00480CFA">
              <w:rPr>
                <w:rFonts w:ascii="Arial" w:hAnsi="Arial" w:cs="Arial"/>
                <w:bCs/>
                <w:color w:val="000000"/>
              </w:rPr>
              <w:t>reputacyjny</w:t>
            </w:r>
            <w:proofErr w:type="spellEnd"/>
            <w:r w:rsidRPr="00480CFA">
              <w:rPr>
                <w:rFonts w:ascii="Arial" w:hAnsi="Arial" w:cs="Arial"/>
                <w:bCs/>
                <w:color w:val="000000"/>
              </w:rPr>
              <w:t xml:space="preserve"> URL.</w:t>
            </w:r>
          </w:p>
          <w:p w14:paraId="2404C167"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37.</w:t>
            </w:r>
            <w:r w:rsidRPr="00480CFA">
              <w:rPr>
                <w:rFonts w:ascii="Arial" w:hAnsi="Arial" w:cs="Arial"/>
                <w:bCs/>
                <w:color w:val="000000"/>
              </w:rPr>
              <w:tab/>
              <w:t>Wsparcie dla IPSEC oparte na politykach – wdrażanie IPSEC oparte na zestawach reguł definiujących ustawienia zarządzanych w sposób centralny.</w:t>
            </w:r>
          </w:p>
          <w:p w14:paraId="657C4B6E"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38.</w:t>
            </w:r>
            <w:r w:rsidRPr="00480CFA">
              <w:rPr>
                <w:rFonts w:ascii="Arial" w:hAnsi="Arial" w:cs="Arial"/>
                <w:bCs/>
                <w:color w:val="000000"/>
              </w:rPr>
              <w:tab/>
              <w:t>Mechanizmy logowania w oparciu o:</w:t>
            </w:r>
          </w:p>
          <w:p w14:paraId="6C66B1F2" w14:textId="77777777" w:rsidR="00C8095E" w:rsidRPr="00480CFA" w:rsidRDefault="00C8095E" w:rsidP="00F67C3D">
            <w:pPr>
              <w:pStyle w:val="paragraph"/>
              <w:numPr>
                <w:ilvl w:val="1"/>
                <w:numId w:val="27"/>
              </w:numPr>
              <w:tabs>
                <w:tab w:val="left" w:pos="355"/>
              </w:tabs>
              <w:spacing w:before="0" w:beforeAutospacing="0" w:after="0" w:afterAutospacing="0" w:line="24" w:lineRule="atLeast"/>
              <w:ind w:left="849" w:hanging="353"/>
              <w:textAlignment w:val="baseline"/>
              <w:rPr>
                <w:rFonts w:ascii="Arial" w:hAnsi="Arial" w:cs="Arial"/>
                <w:bCs/>
                <w:color w:val="000000"/>
              </w:rPr>
            </w:pPr>
            <w:r w:rsidRPr="00480CFA">
              <w:rPr>
                <w:rFonts w:ascii="Arial" w:hAnsi="Arial" w:cs="Arial"/>
                <w:bCs/>
                <w:color w:val="000000"/>
              </w:rPr>
              <w:t>Login i hasło,</w:t>
            </w:r>
          </w:p>
          <w:p w14:paraId="3AC57BD6" w14:textId="77777777" w:rsidR="00C8095E" w:rsidRPr="00480CFA" w:rsidRDefault="00C8095E" w:rsidP="00F67C3D">
            <w:pPr>
              <w:pStyle w:val="paragraph"/>
              <w:numPr>
                <w:ilvl w:val="1"/>
                <w:numId w:val="27"/>
              </w:numPr>
              <w:tabs>
                <w:tab w:val="left" w:pos="355"/>
              </w:tabs>
              <w:spacing w:before="0" w:beforeAutospacing="0" w:after="0" w:afterAutospacing="0" w:line="24" w:lineRule="atLeast"/>
              <w:ind w:left="849" w:hanging="353"/>
              <w:textAlignment w:val="baseline"/>
              <w:rPr>
                <w:rFonts w:ascii="Arial" w:hAnsi="Arial" w:cs="Arial"/>
                <w:bCs/>
                <w:color w:val="000000"/>
              </w:rPr>
            </w:pPr>
            <w:r w:rsidRPr="00480CFA">
              <w:rPr>
                <w:rFonts w:ascii="Arial" w:hAnsi="Arial" w:cs="Arial"/>
                <w:bCs/>
                <w:color w:val="000000"/>
              </w:rPr>
              <w:t>Karty inteligentne i certyfikaty (</w:t>
            </w:r>
            <w:proofErr w:type="spellStart"/>
            <w:r w:rsidRPr="00480CFA">
              <w:rPr>
                <w:rFonts w:ascii="Arial" w:hAnsi="Arial" w:cs="Arial"/>
                <w:bCs/>
                <w:color w:val="000000"/>
              </w:rPr>
              <w:t>smartcard</w:t>
            </w:r>
            <w:proofErr w:type="spellEnd"/>
            <w:r w:rsidRPr="00480CFA">
              <w:rPr>
                <w:rFonts w:ascii="Arial" w:hAnsi="Arial" w:cs="Arial"/>
                <w:bCs/>
                <w:color w:val="000000"/>
              </w:rPr>
              <w:t>),</w:t>
            </w:r>
          </w:p>
          <w:p w14:paraId="452CA260" w14:textId="77777777" w:rsidR="00C8095E" w:rsidRPr="00480CFA" w:rsidRDefault="00C8095E" w:rsidP="00F67C3D">
            <w:pPr>
              <w:pStyle w:val="paragraph"/>
              <w:numPr>
                <w:ilvl w:val="1"/>
                <w:numId w:val="27"/>
              </w:numPr>
              <w:tabs>
                <w:tab w:val="left" w:pos="355"/>
              </w:tabs>
              <w:spacing w:before="0" w:beforeAutospacing="0" w:after="0" w:afterAutospacing="0" w:line="24" w:lineRule="atLeast"/>
              <w:ind w:left="849" w:hanging="353"/>
              <w:textAlignment w:val="baseline"/>
              <w:rPr>
                <w:rFonts w:ascii="Arial" w:hAnsi="Arial" w:cs="Arial"/>
                <w:bCs/>
                <w:color w:val="000000"/>
              </w:rPr>
            </w:pPr>
            <w:r w:rsidRPr="00480CFA">
              <w:rPr>
                <w:rFonts w:ascii="Arial" w:hAnsi="Arial" w:cs="Arial"/>
                <w:bCs/>
                <w:color w:val="000000"/>
              </w:rPr>
              <w:t>Wirtualne karty inteligentne i certyfikaty (logowanie w oparciu o certyfikat chroniony poprzez moduł TPM),</w:t>
            </w:r>
          </w:p>
          <w:p w14:paraId="5C5E0A59" w14:textId="77777777" w:rsidR="00C8095E" w:rsidRPr="00480CFA" w:rsidRDefault="00C8095E" w:rsidP="00F67C3D">
            <w:pPr>
              <w:pStyle w:val="paragraph"/>
              <w:numPr>
                <w:ilvl w:val="1"/>
                <w:numId w:val="27"/>
              </w:numPr>
              <w:tabs>
                <w:tab w:val="left" w:pos="355"/>
              </w:tabs>
              <w:spacing w:before="0" w:beforeAutospacing="0" w:after="0" w:afterAutospacing="0" w:line="24" w:lineRule="atLeast"/>
              <w:ind w:left="849" w:hanging="353"/>
              <w:textAlignment w:val="baseline"/>
              <w:rPr>
                <w:rFonts w:ascii="Arial" w:hAnsi="Arial" w:cs="Arial"/>
                <w:bCs/>
                <w:color w:val="000000"/>
              </w:rPr>
            </w:pPr>
            <w:r w:rsidRPr="00480CFA">
              <w:rPr>
                <w:rFonts w:ascii="Arial" w:hAnsi="Arial" w:cs="Arial"/>
                <w:bCs/>
                <w:color w:val="000000"/>
              </w:rPr>
              <w:t>Certyfikat/Klucz i PIN</w:t>
            </w:r>
          </w:p>
          <w:p w14:paraId="1EBFF17E" w14:textId="77777777" w:rsidR="00C8095E" w:rsidRPr="00480CFA" w:rsidRDefault="00C8095E" w:rsidP="00F67C3D">
            <w:pPr>
              <w:pStyle w:val="paragraph"/>
              <w:numPr>
                <w:ilvl w:val="1"/>
                <w:numId w:val="27"/>
              </w:numPr>
              <w:tabs>
                <w:tab w:val="left" w:pos="355"/>
              </w:tabs>
              <w:spacing w:before="0" w:beforeAutospacing="0" w:after="0" w:afterAutospacing="0" w:line="24" w:lineRule="atLeast"/>
              <w:ind w:left="849" w:hanging="353"/>
              <w:textAlignment w:val="baseline"/>
              <w:rPr>
                <w:rFonts w:ascii="Arial" w:hAnsi="Arial" w:cs="Arial"/>
                <w:bCs/>
                <w:color w:val="000000"/>
              </w:rPr>
            </w:pPr>
            <w:r w:rsidRPr="00480CFA">
              <w:rPr>
                <w:rFonts w:ascii="Arial" w:hAnsi="Arial" w:cs="Arial"/>
                <w:bCs/>
                <w:color w:val="000000"/>
              </w:rPr>
              <w:t>Certyfikat/Klucz i uwierzytelnienie biometryczne</w:t>
            </w:r>
          </w:p>
          <w:p w14:paraId="44A03D99"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39.</w:t>
            </w:r>
            <w:r w:rsidRPr="00480CFA">
              <w:rPr>
                <w:rFonts w:ascii="Arial" w:hAnsi="Arial" w:cs="Arial"/>
                <w:bCs/>
                <w:color w:val="000000"/>
              </w:rPr>
              <w:tab/>
              <w:t xml:space="preserve">Wsparcie dla uwierzytelniania na bazie </w:t>
            </w:r>
            <w:proofErr w:type="spellStart"/>
            <w:r w:rsidRPr="00480CFA">
              <w:rPr>
                <w:rFonts w:ascii="Arial" w:hAnsi="Arial" w:cs="Arial"/>
                <w:bCs/>
                <w:color w:val="000000"/>
              </w:rPr>
              <w:t>Kerberos</w:t>
            </w:r>
            <w:proofErr w:type="spellEnd"/>
            <w:r w:rsidRPr="00480CFA">
              <w:rPr>
                <w:rFonts w:ascii="Arial" w:hAnsi="Arial" w:cs="Arial"/>
                <w:bCs/>
                <w:color w:val="000000"/>
              </w:rPr>
              <w:t xml:space="preserve"> v. 5</w:t>
            </w:r>
          </w:p>
          <w:p w14:paraId="5267F3B8"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40.</w:t>
            </w:r>
            <w:r w:rsidRPr="00480CFA">
              <w:rPr>
                <w:rFonts w:ascii="Arial" w:hAnsi="Arial" w:cs="Arial"/>
                <w:bCs/>
                <w:color w:val="000000"/>
              </w:rPr>
              <w:tab/>
              <w:t>Wbudowany agent do zbierania danych na temat zagrożeń na stacji roboczej.</w:t>
            </w:r>
          </w:p>
          <w:p w14:paraId="78FDAB36"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41.</w:t>
            </w:r>
            <w:r w:rsidRPr="00480CFA">
              <w:rPr>
                <w:rFonts w:ascii="Arial" w:hAnsi="Arial" w:cs="Arial"/>
                <w:bCs/>
                <w:color w:val="000000"/>
              </w:rPr>
              <w:tab/>
              <w:t>Wsparcie .NET Framework 2.x, 3.x i 4.x – możliwość uruchomienia aplikacji działających we wskazanych środowiskach</w:t>
            </w:r>
          </w:p>
          <w:p w14:paraId="369E40DC" w14:textId="77777777" w:rsidR="00C8095E" w:rsidRPr="00480CFA"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42.</w:t>
            </w:r>
            <w:r w:rsidRPr="00480CFA">
              <w:rPr>
                <w:rFonts w:ascii="Arial" w:hAnsi="Arial" w:cs="Arial"/>
                <w:bCs/>
                <w:color w:val="000000"/>
              </w:rPr>
              <w:tab/>
              <w:t xml:space="preserve">Wsparcie dla </w:t>
            </w:r>
            <w:proofErr w:type="spellStart"/>
            <w:r w:rsidRPr="00480CFA">
              <w:rPr>
                <w:rFonts w:ascii="Arial" w:hAnsi="Arial" w:cs="Arial"/>
                <w:bCs/>
                <w:color w:val="000000"/>
              </w:rPr>
              <w:t>VBScript</w:t>
            </w:r>
            <w:proofErr w:type="spellEnd"/>
            <w:r w:rsidRPr="00480CFA">
              <w:rPr>
                <w:rFonts w:ascii="Arial" w:hAnsi="Arial" w:cs="Arial"/>
                <w:bCs/>
                <w:color w:val="000000"/>
              </w:rPr>
              <w:t xml:space="preserve"> – możliwość uruchamiania interpretera poleceń</w:t>
            </w:r>
          </w:p>
          <w:p w14:paraId="702B16B4" w14:textId="77777777" w:rsidR="00C8095E" w:rsidRDefault="00C8095E" w:rsidP="00DB2CF7">
            <w:pPr>
              <w:pStyle w:val="paragraph"/>
              <w:tabs>
                <w:tab w:val="left" w:pos="35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43.</w:t>
            </w:r>
            <w:r w:rsidRPr="00480CFA">
              <w:rPr>
                <w:rFonts w:ascii="Arial" w:hAnsi="Arial" w:cs="Arial"/>
                <w:bCs/>
                <w:color w:val="000000"/>
              </w:rPr>
              <w:tab/>
              <w:t>Wsparcie dla PowerShell 5.x – możliwość uruchamiania interpretera poleceń</w:t>
            </w:r>
          </w:p>
          <w:p w14:paraId="4012EEFA" w14:textId="77777777" w:rsidR="00C8095E" w:rsidRPr="00480CFA" w:rsidRDefault="00C8095E" w:rsidP="00C8095E">
            <w:pPr>
              <w:pStyle w:val="paragraph"/>
              <w:spacing w:before="0" w:beforeAutospacing="0" w:after="0" w:afterAutospacing="0" w:line="24" w:lineRule="atLeast"/>
              <w:textAlignment w:val="baseline"/>
              <w:rPr>
                <w:rFonts w:ascii="Arial" w:hAnsi="Arial" w:cs="Arial"/>
                <w:b/>
                <w:color w:val="000000"/>
              </w:rPr>
            </w:pPr>
            <w:r w:rsidRPr="00480CFA">
              <w:rPr>
                <w:rFonts w:ascii="Arial" w:hAnsi="Arial" w:cs="Arial"/>
                <w:b/>
                <w:color w:val="000000"/>
              </w:rPr>
              <w:t>Oprogramowanie do aktualizacji sterowników</w:t>
            </w:r>
            <w:r w:rsidRPr="00480CFA">
              <w:rPr>
                <w:rFonts w:ascii="Arial" w:hAnsi="Arial" w:cs="Arial"/>
                <w:b/>
                <w:color w:val="000000"/>
              </w:rPr>
              <w:tab/>
            </w:r>
          </w:p>
          <w:p w14:paraId="3166C2C4"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lastRenderedPageBreak/>
              <w:t>Oprogramowanie producenta oferowanego sprzętu umożliwiające automatyczna weryfikacje i instalację sterowników oraz oprogramowania dołączanego przez producenta w tym również wgranie najnowszej wersji BIOS. Oprogramowanie musi automatycznie łączyć się z centralna bazą sterowników i oprogramowania producenta, sprawdzać dostępne aktualizacje i zapewniać zbiorczą instalację wszystkich sterowników i aplikacji bez ingerencji użytkownika.</w:t>
            </w:r>
          </w:p>
          <w:p w14:paraId="4E4A99CA" w14:textId="77777777" w:rsidR="00C8095E" w:rsidRPr="00480CFA" w:rsidRDefault="00C8095E" w:rsidP="00C8095E">
            <w:pPr>
              <w:pStyle w:val="paragraph"/>
              <w:spacing w:before="0" w:beforeAutospacing="0" w:after="0" w:afterAutospacing="0" w:line="24" w:lineRule="atLeast"/>
              <w:textAlignment w:val="baseline"/>
              <w:rPr>
                <w:rFonts w:ascii="Arial" w:hAnsi="Arial" w:cs="Arial"/>
                <w:b/>
                <w:color w:val="000000"/>
              </w:rPr>
            </w:pPr>
            <w:r w:rsidRPr="00480CFA">
              <w:rPr>
                <w:rFonts w:ascii="Arial" w:hAnsi="Arial" w:cs="Arial"/>
                <w:b/>
                <w:color w:val="000000"/>
              </w:rPr>
              <w:t>Gwarancja</w:t>
            </w:r>
            <w:r w:rsidRPr="00480CFA">
              <w:rPr>
                <w:rFonts w:ascii="Arial" w:hAnsi="Arial" w:cs="Arial"/>
                <w:b/>
                <w:color w:val="000000"/>
              </w:rPr>
              <w:tab/>
            </w:r>
          </w:p>
          <w:p w14:paraId="1EFACA41" w14:textId="77777777" w:rsidR="00C8095E" w:rsidRPr="00480CFA" w:rsidRDefault="00C8095E" w:rsidP="00C8095E">
            <w:pPr>
              <w:pStyle w:val="paragraph"/>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Minimalny czas trwania wsparcia technicznego producenta wynosi 36 miesięcy w miejscu instalacji.</w:t>
            </w:r>
          </w:p>
          <w:p w14:paraId="162DDA5C" w14:textId="16A83BDA" w:rsidR="00C8095E" w:rsidRPr="00480CFA" w:rsidRDefault="00C8095E" w:rsidP="00C8095E">
            <w:pPr>
              <w:pStyle w:val="paragraph"/>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Firma serwisująca musi posiadać ISO 9001 na świadczenie usług serwisowych oraz posiadać autoryzacje producenta urządzeń</w:t>
            </w:r>
            <w:r w:rsidR="00981468">
              <w:rPr>
                <w:rFonts w:ascii="Arial" w:hAnsi="Arial" w:cs="Arial"/>
                <w:bCs/>
                <w:color w:val="000000"/>
              </w:rPr>
              <w:t>.</w:t>
            </w:r>
          </w:p>
          <w:p w14:paraId="781EBE7B" w14:textId="74D885F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Wymagane</w:t>
            </w:r>
            <w:r w:rsidR="00981468">
              <w:rPr>
                <w:rFonts w:ascii="Arial" w:hAnsi="Arial" w:cs="Arial"/>
                <w:bCs/>
                <w:color w:val="000000"/>
              </w:rPr>
              <w:t xml:space="preserve"> przedłożenie</w:t>
            </w:r>
            <w:r w:rsidRPr="00480CFA">
              <w:rPr>
                <w:rFonts w:ascii="Arial" w:hAnsi="Arial" w:cs="Arial"/>
                <w:bCs/>
                <w:color w:val="000000"/>
              </w:rPr>
              <w:t xml:space="preserve"> </w:t>
            </w:r>
            <w:r w:rsidR="00981468">
              <w:rPr>
                <w:rFonts w:ascii="Arial" w:hAnsi="Arial" w:cs="Arial"/>
                <w:bCs/>
                <w:color w:val="000000"/>
              </w:rPr>
              <w:t xml:space="preserve">przy dostarczaniu sprzętu </w:t>
            </w:r>
            <w:r w:rsidRPr="00480CFA">
              <w:rPr>
                <w:rFonts w:ascii="Arial" w:hAnsi="Arial" w:cs="Arial"/>
                <w:bCs/>
                <w:color w:val="000000"/>
              </w:rPr>
              <w:t>oświadczenia Producenta potwierdzając, że Serwis urządzeń będzie realizowany bezpośrednio przez Producenta i/lub we współpracy z Autoryzowanym Partnerem Serwisowym Producenta.</w:t>
            </w:r>
          </w:p>
          <w:p w14:paraId="4E7E6454" w14:textId="77777777" w:rsidR="00C8095E" w:rsidRPr="00480CFA" w:rsidRDefault="00C8095E" w:rsidP="00C8095E">
            <w:pPr>
              <w:pStyle w:val="paragraph"/>
              <w:spacing w:before="0" w:beforeAutospacing="0" w:after="0" w:afterAutospacing="0" w:line="24" w:lineRule="atLeast"/>
              <w:textAlignment w:val="baseline"/>
              <w:rPr>
                <w:rFonts w:ascii="Arial" w:hAnsi="Arial" w:cs="Arial"/>
                <w:b/>
                <w:color w:val="000000"/>
              </w:rPr>
            </w:pPr>
            <w:r w:rsidRPr="00480CFA">
              <w:rPr>
                <w:rFonts w:ascii="Arial" w:hAnsi="Arial" w:cs="Arial"/>
                <w:b/>
                <w:color w:val="000000"/>
              </w:rPr>
              <w:t>Wsparcie techniczne producenta</w:t>
            </w:r>
            <w:r w:rsidRPr="00480CFA">
              <w:rPr>
                <w:rFonts w:ascii="Arial" w:hAnsi="Arial" w:cs="Arial"/>
                <w:b/>
                <w:color w:val="000000"/>
              </w:rPr>
              <w:tab/>
            </w:r>
          </w:p>
          <w:p w14:paraId="61DBB6DE" w14:textId="77777777" w:rsidR="00C8095E" w:rsidRPr="00480CFA" w:rsidRDefault="00C8095E">
            <w:pPr>
              <w:pStyle w:val="paragraph"/>
              <w:numPr>
                <w:ilvl w:val="0"/>
                <w:numId w:val="28"/>
              </w:numPr>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 xml:space="preserve">Zaawansowana diagnostyka sprzętowa oraz oprogramowania dostępna 24h/dobę na stronie producenta komputera </w:t>
            </w:r>
          </w:p>
          <w:p w14:paraId="45034002" w14:textId="77777777" w:rsidR="00C8095E" w:rsidRPr="00480CFA" w:rsidRDefault="00C8095E" w:rsidP="00FE5574">
            <w:pPr>
              <w:pStyle w:val="paragraph"/>
              <w:numPr>
                <w:ilvl w:val="0"/>
                <w:numId w:val="28"/>
              </w:numPr>
              <w:tabs>
                <w:tab w:val="left" w:pos="56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ab/>
              <w:t xml:space="preserve">Bezpośredni kontakt z Autoryzowanym Partnerem Serwisowym Producenta (brak konieczności zgłaszania każdej usterki sprzętowej telefonicznie), mający na celu przyśpieszenie procesu diagnostyki i skrócenia czasu usunięcia usterki. </w:t>
            </w:r>
          </w:p>
          <w:p w14:paraId="28BB7301" w14:textId="77777777" w:rsidR="00C8095E" w:rsidRPr="00480CFA" w:rsidRDefault="00C8095E" w:rsidP="00FE5574">
            <w:pPr>
              <w:pStyle w:val="paragraph"/>
              <w:numPr>
                <w:ilvl w:val="0"/>
                <w:numId w:val="28"/>
              </w:numPr>
              <w:tabs>
                <w:tab w:val="left" w:pos="56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ab/>
              <w:t>Aktualna lista Autoryzowanych Partnerów Serwisowych dostępna na stronie Producenta komputera</w:t>
            </w:r>
          </w:p>
          <w:p w14:paraId="3A37C4E1" w14:textId="77777777" w:rsidR="00C8095E" w:rsidRPr="00480CFA" w:rsidRDefault="00C8095E" w:rsidP="00FE5574">
            <w:pPr>
              <w:pStyle w:val="paragraph"/>
              <w:numPr>
                <w:ilvl w:val="0"/>
                <w:numId w:val="28"/>
              </w:numPr>
              <w:tabs>
                <w:tab w:val="left" w:pos="565"/>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ab/>
              <w:t xml:space="preserve">Infolinia wsparcia technicznego dedykowana do rozwiązywania usterek oprogramowania – możliwość kontaktu przez telefon, formularz web lub chat online, dostępna w dni powszednie od 9:00-18:00 </w:t>
            </w:r>
          </w:p>
          <w:p w14:paraId="613470F2" w14:textId="3152AA8E" w:rsidR="00F147FA" w:rsidRPr="00CE2F22" w:rsidRDefault="00C8095E" w:rsidP="00296153">
            <w:pPr>
              <w:pStyle w:val="paragraph"/>
              <w:spacing w:before="0" w:beforeAutospacing="0" w:after="0" w:afterAutospacing="0" w:line="24" w:lineRule="atLeast"/>
              <w:textAlignment w:val="baseline"/>
              <w:rPr>
                <w:rFonts w:ascii="Arial" w:hAnsi="Arial" w:cs="Arial"/>
                <w:bCs/>
                <w:color w:val="000000"/>
              </w:rPr>
            </w:pPr>
            <w:r>
              <w:rPr>
                <w:rFonts w:ascii="Arial" w:hAnsi="Arial" w:cs="Arial"/>
                <w:bCs/>
                <w:color w:val="000000"/>
              </w:rPr>
              <w:t>M</w:t>
            </w:r>
            <w:r w:rsidRPr="00480CFA">
              <w:rPr>
                <w:rFonts w:ascii="Arial" w:hAnsi="Arial" w:cs="Arial"/>
                <w:bCs/>
                <w:color w:val="000000"/>
              </w:rPr>
              <w:t>ożliwość sprawdzenia konfiguracji sprzętowej komputera oraz warunków gwarancji po podaniu numeru seryjnego bezpośrednio na stronie producenta.</w:t>
            </w:r>
          </w:p>
          <w:p w14:paraId="0E3F8D0D" w14:textId="24260918" w:rsidR="00F147FA" w:rsidRPr="00B86DFF" w:rsidRDefault="00F147FA" w:rsidP="00296153">
            <w:pPr>
              <w:pStyle w:val="paragraph"/>
              <w:spacing w:before="0" w:beforeAutospacing="0" w:after="0" w:afterAutospacing="0" w:line="24" w:lineRule="atLeast"/>
              <w:textAlignment w:val="baseline"/>
              <w:rPr>
                <w:rFonts w:ascii="Arial" w:hAnsi="Arial" w:cs="Arial"/>
                <w:b/>
                <w:bCs/>
                <w:color w:val="FF0000"/>
              </w:rPr>
            </w:pPr>
          </w:p>
        </w:tc>
        <w:tc>
          <w:tcPr>
            <w:tcW w:w="2763" w:type="dxa"/>
            <w:tcBorders>
              <w:top w:val="single" w:sz="4" w:space="0" w:color="auto"/>
              <w:left w:val="single" w:sz="4" w:space="0" w:color="auto"/>
              <w:bottom w:val="single" w:sz="4" w:space="0" w:color="auto"/>
              <w:right w:val="single" w:sz="4" w:space="0" w:color="auto"/>
            </w:tcBorders>
          </w:tcPr>
          <w:p w14:paraId="35E7B020" w14:textId="00CFAF6C" w:rsidR="00C8095E" w:rsidRDefault="00C8095E" w:rsidP="00C8095E">
            <w:pPr>
              <w:spacing w:line="23" w:lineRule="atLeast"/>
              <w:ind w:right="2"/>
              <w:jc w:val="center"/>
              <w:rPr>
                <w:rFonts w:ascii="Arial" w:hAnsi="Arial" w:cs="Arial"/>
                <w:color w:val="000000"/>
                <w:sz w:val="24"/>
              </w:rPr>
            </w:pPr>
          </w:p>
        </w:tc>
      </w:tr>
      <w:tr w:rsidR="00C8095E" w:rsidRPr="00CF6FF1" w14:paraId="7F04140D" w14:textId="77777777" w:rsidTr="00F654A7">
        <w:trPr>
          <w:trHeight w:val="314"/>
        </w:trPr>
        <w:tc>
          <w:tcPr>
            <w:tcW w:w="14330" w:type="dxa"/>
            <w:gridSpan w:val="4"/>
            <w:tcBorders>
              <w:top w:val="single" w:sz="4" w:space="0" w:color="auto"/>
              <w:left w:val="single" w:sz="4" w:space="0" w:color="auto"/>
              <w:bottom w:val="single" w:sz="4" w:space="0" w:color="auto"/>
              <w:right w:val="single" w:sz="4" w:space="0" w:color="auto"/>
            </w:tcBorders>
          </w:tcPr>
          <w:p w14:paraId="7C164FE6" w14:textId="69A4C935" w:rsidR="00C8095E" w:rsidRPr="00BA1FC6" w:rsidRDefault="00C8095E" w:rsidP="00C8095E">
            <w:pPr>
              <w:spacing w:line="23" w:lineRule="atLeast"/>
              <w:ind w:right="2"/>
              <w:jc w:val="center"/>
              <w:rPr>
                <w:rFonts w:ascii="Arial" w:hAnsi="Arial" w:cs="Arial"/>
                <w:b/>
                <w:bCs/>
                <w:color w:val="000000"/>
                <w:sz w:val="32"/>
                <w:szCs w:val="32"/>
              </w:rPr>
            </w:pPr>
            <w:r w:rsidRPr="00BA1FC6">
              <w:rPr>
                <w:rFonts w:ascii="Arial" w:hAnsi="Arial" w:cs="Arial"/>
                <w:b/>
                <w:bCs/>
                <w:color w:val="000000"/>
                <w:sz w:val="32"/>
                <w:szCs w:val="32"/>
              </w:rPr>
              <w:lastRenderedPageBreak/>
              <w:t>Regionalne Centrum Edukacji Zawodowej w Nisku</w:t>
            </w:r>
          </w:p>
        </w:tc>
      </w:tr>
      <w:tr w:rsidR="00633818" w:rsidRPr="00CF6FF1" w14:paraId="69C02D76" w14:textId="77777777" w:rsidTr="00510B1A">
        <w:trPr>
          <w:trHeight w:val="1874"/>
        </w:trPr>
        <w:tc>
          <w:tcPr>
            <w:tcW w:w="634" w:type="dxa"/>
            <w:tcBorders>
              <w:top w:val="single" w:sz="4" w:space="0" w:color="auto"/>
              <w:left w:val="single" w:sz="4" w:space="0" w:color="auto"/>
              <w:bottom w:val="single" w:sz="4" w:space="0" w:color="auto"/>
              <w:right w:val="single" w:sz="4" w:space="0" w:color="auto"/>
            </w:tcBorders>
          </w:tcPr>
          <w:p w14:paraId="5A822D55" w14:textId="77777777" w:rsidR="00C8095E" w:rsidRDefault="00C8095E" w:rsidP="00C8095E">
            <w:pPr>
              <w:spacing w:line="23" w:lineRule="atLeast"/>
              <w:jc w:val="center"/>
              <w:rPr>
                <w:rFonts w:ascii="Arial" w:hAnsi="Arial" w:cs="Arial"/>
                <w:color w:val="000000"/>
                <w:sz w:val="24"/>
              </w:rPr>
            </w:pPr>
            <w:r>
              <w:rPr>
                <w:rFonts w:ascii="Arial" w:hAnsi="Arial" w:cs="Arial"/>
                <w:color w:val="000000"/>
                <w:sz w:val="24"/>
              </w:rPr>
              <w:lastRenderedPageBreak/>
              <w:t xml:space="preserve">1 </w:t>
            </w:r>
          </w:p>
        </w:tc>
        <w:tc>
          <w:tcPr>
            <w:tcW w:w="1647" w:type="dxa"/>
            <w:tcBorders>
              <w:top w:val="single" w:sz="4" w:space="0" w:color="auto"/>
              <w:left w:val="single" w:sz="4" w:space="0" w:color="auto"/>
              <w:bottom w:val="single" w:sz="4" w:space="0" w:color="auto"/>
              <w:right w:val="single" w:sz="4" w:space="0" w:color="auto"/>
            </w:tcBorders>
          </w:tcPr>
          <w:p w14:paraId="4F120466" w14:textId="7E7D5D78" w:rsidR="00C8095E" w:rsidRPr="00552191" w:rsidRDefault="00C8095E" w:rsidP="00C8095E">
            <w:pPr>
              <w:spacing w:line="23" w:lineRule="atLeast"/>
              <w:rPr>
                <w:rFonts w:ascii="Arial" w:hAnsi="Arial" w:cs="Arial"/>
                <w:b/>
                <w:bCs/>
                <w:color w:val="000000"/>
                <w:sz w:val="22"/>
                <w:szCs w:val="22"/>
              </w:rPr>
            </w:pPr>
            <w:r w:rsidRPr="00552191">
              <w:rPr>
                <w:rFonts w:ascii="Arial" w:hAnsi="Arial" w:cs="Arial"/>
                <w:b/>
                <w:bCs/>
                <w:color w:val="000000"/>
                <w:sz w:val="22"/>
                <w:szCs w:val="22"/>
              </w:rPr>
              <w:t xml:space="preserve">Zestawy komputerowe </w:t>
            </w:r>
            <w:r w:rsidR="00510B1A">
              <w:rPr>
                <w:rFonts w:ascii="Arial" w:hAnsi="Arial" w:cs="Arial"/>
                <w:b/>
                <w:bCs/>
                <w:color w:val="000000"/>
                <w:sz w:val="22"/>
                <w:szCs w:val="22"/>
              </w:rPr>
              <w:t xml:space="preserve">– 8 </w:t>
            </w:r>
            <w:proofErr w:type="spellStart"/>
            <w:r w:rsidR="00510B1A">
              <w:rPr>
                <w:rFonts w:ascii="Arial" w:hAnsi="Arial" w:cs="Arial"/>
                <w:b/>
                <w:bCs/>
                <w:color w:val="000000"/>
                <w:sz w:val="22"/>
                <w:szCs w:val="22"/>
              </w:rPr>
              <w:t>kpl</w:t>
            </w:r>
            <w:proofErr w:type="spellEnd"/>
            <w:r w:rsidR="00510B1A">
              <w:rPr>
                <w:rFonts w:ascii="Arial" w:hAnsi="Arial" w:cs="Arial"/>
                <w:b/>
                <w:bCs/>
                <w:color w:val="000000"/>
                <w:sz w:val="22"/>
                <w:szCs w:val="22"/>
              </w:rPr>
              <w:t>.</w:t>
            </w:r>
          </w:p>
          <w:p w14:paraId="013F93D3" w14:textId="77777777" w:rsidR="00C8095E" w:rsidRDefault="00C8095E" w:rsidP="00C8095E">
            <w:pPr>
              <w:spacing w:line="23" w:lineRule="atLeast"/>
              <w:rPr>
                <w:rFonts w:ascii="Arial" w:hAnsi="Arial" w:cs="Arial"/>
                <w:b/>
                <w:bCs/>
                <w:color w:val="000000"/>
                <w:sz w:val="24"/>
              </w:rPr>
            </w:pPr>
          </w:p>
          <w:p w14:paraId="7F16C629" w14:textId="5F1EE588" w:rsidR="00C8095E" w:rsidRDefault="00C8095E" w:rsidP="00C8095E">
            <w:pPr>
              <w:spacing w:line="23" w:lineRule="atLeast"/>
              <w:rPr>
                <w:rFonts w:ascii="Arial" w:hAnsi="Arial" w:cs="Arial"/>
                <w:b/>
                <w:bCs/>
                <w:color w:val="000000"/>
                <w:sz w:val="24"/>
              </w:rPr>
            </w:pPr>
          </w:p>
        </w:tc>
        <w:tc>
          <w:tcPr>
            <w:tcW w:w="9286" w:type="dxa"/>
            <w:tcBorders>
              <w:top w:val="single" w:sz="4" w:space="0" w:color="auto"/>
              <w:left w:val="single" w:sz="4" w:space="0" w:color="auto"/>
              <w:bottom w:val="single" w:sz="4" w:space="0" w:color="auto"/>
              <w:right w:val="single" w:sz="4" w:space="0" w:color="auto"/>
            </w:tcBorders>
          </w:tcPr>
          <w:p w14:paraId="27BD2229" w14:textId="77777777" w:rsidR="00C8095E" w:rsidRDefault="00C8095E" w:rsidP="00BA1FC6">
            <w:pPr>
              <w:pStyle w:val="paragraph"/>
              <w:spacing w:before="0" w:beforeAutospacing="0" w:after="0" w:afterAutospacing="0" w:line="24" w:lineRule="atLeast"/>
              <w:ind w:left="-37"/>
              <w:textAlignment w:val="baseline"/>
              <w:rPr>
                <w:rFonts w:ascii="Arial" w:hAnsi="Arial" w:cs="Arial"/>
                <w:b/>
                <w:color w:val="000000"/>
              </w:rPr>
            </w:pPr>
            <w:r>
              <w:rPr>
                <w:rFonts w:ascii="Arial" w:hAnsi="Arial" w:cs="Arial"/>
                <w:b/>
                <w:color w:val="000000"/>
              </w:rPr>
              <w:t>Zestawy komputerowe – stacja robocza i monitor wraz z akcesoriami, z oprogramowaniem systemowym i konfiguracją, chipset graficzny</w:t>
            </w:r>
          </w:p>
          <w:p w14:paraId="1DD4494D" w14:textId="77777777" w:rsidR="00C8095E" w:rsidRPr="00983DE5" w:rsidRDefault="00C8095E" w:rsidP="004D5BA7">
            <w:pPr>
              <w:pStyle w:val="paragraph"/>
              <w:spacing w:before="0" w:beforeAutospacing="0" w:after="0" w:afterAutospacing="0" w:line="24" w:lineRule="atLeast"/>
              <w:jc w:val="both"/>
              <w:textAlignment w:val="baseline"/>
              <w:rPr>
                <w:rFonts w:ascii="Arial" w:hAnsi="Arial" w:cs="Arial"/>
                <w:b/>
                <w:color w:val="000000"/>
              </w:rPr>
            </w:pPr>
            <w:r w:rsidRPr="00983DE5">
              <w:rPr>
                <w:rFonts w:ascii="Arial" w:hAnsi="Arial" w:cs="Arial"/>
                <w:b/>
                <w:color w:val="000000"/>
              </w:rPr>
              <w:t xml:space="preserve">Komputer </w:t>
            </w:r>
          </w:p>
          <w:p w14:paraId="740CD09B" w14:textId="75C6407F" w:rsidR="00C8095E" w:rsidRDefault="00C8095E" w:rsidP="00C8095E">
            <w:pPr>
              <w:pStyle w:val="paragraph"/>
              <w:spacing w:before="0" w:beforeAutospacing="0" w:after="0" w:afterAutospacing="0" w:line="24" w:lineRule="atLeast"/>
              <w:ind w:left="-37" w:firstLine="37"/>
              <w:jc w:val="both"/>
              <w:textAlignment w:val="baseline"/>
              <w:rPr>
                <w:rFonts w:ascii="Arial" w:hAnsi="Arial" w:cs="Arial"/>
                <w:bCs/>
                <w:color w:val="000000"/>
              </w:rPr>
            </w:pPr>
            <w:r w:rsidRPr="00667409">
              <w:rPr>
                <w:rFonts w:ascii="Arial" w:hAnsi="Arial" w:cs="Arial"/>
                <w:bCs/>
                <w:color w:val="000000"/>
              </w:rPr>
              <w:t>Komputer będzie wykorzystywany dla potrzeb aplikacji biurowych, dostępu do Internetu oraz poczty elektronicznej, jako lokalna baza danych, stacja programistyczna. W ofercie należy podać nazwę producenta model oferowanego sprzętu.</w:t>
            </w:r>
          </w:p>
          <w:p w14:paraId="2AABCF02" w14:textId="77777777" w:rsidR="00C8095E" w:rsidRPr="00983DE5" w:rsidRDefault="00C8095E" w:rsidP="004D5BA7">
            <w:pPr>
              <w:pStyle w:val="paragraph"/>
              <w:spacing w:before="0" w:beforeAutospacing="0" w:after="0" w:afterAutospacing="0" w:line="24" w:lineRule="atLeast"/>
              <w:jc w:val="both"/>
              <w:textAlignment w:val="baseline"/>
              <w:rPr>
                <w:rFonts w:ascii="Arial" w:hAnsi="Arial" w:cs="Arial"/>
                <w:b/>
                <w:color w:val="000000"/>
              </w:rPr>
            </w:pPr>
            <w:r w:rsidRPr="00983DE5">
              <w:rPr>
                <w:rFonts w:ascii="Arial" w:hAnsi="Arial" w:cs="Arial"/>
                <w:b/>
                <w:color w:val="000000"/>
              </w:rPr>
              <w:t xml:space="preserve">Obudowa </w:t>
            </w:r>
          </w:p>
          <w:p w14:paraId="1C314D94" w14:textId="77777777" w:rsidR="00C8095E"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667409">
              <w:rPr>
                <w:rFonts w:ascii="Arial" w:hAnsi="Arial" w:cs="Arial"/>
                <w:bCs/>
                <w:color w:val="000000"/>
              </w:rPr>
              <w:t>Typu SFF z obsługą kart PCI Express o niskim profilu.</w:t>
            </w:r>
            <w:r>
              <w:rPr>
                <w:rFonts w:ascii="Arial" w:hAnsi="Arial" w:cs="Arial"/>
                <w:bCs/>
                <w:color w:val="000000"/>
              </w:rPr>
              <w:t xml:space="preserve"> </w:t>
            </w:r>
            <w:r w:rsidRPr="00667409">
              <w:rPr>
                <w:rFonts w:ascii="Arial" w:hAnsi="Arial" w:cs="Arial"/>
                <w:bCs/>
                <w:color w:val="000000"/>
              </w:rPr>
              <w:t xml:space="preserve">Fabrycznie umożliwiająca montaż min. 2 kieszeni: 1 szt. na napęd optyczny (dopuszcza się stosowanie napędów </w:t>
            </w:r>
            <w:proofErr w:type="spellStart"/>
            <w:r w:rsidRPr="00667409">
              <w:rPr>
                <w:rFonts w:ascii="Arial" w:hAnsi="Arial" w:cs="Arial"/>
                <w:bCs/>
                <w:color w:val="000000"/>
              </w:rPr>
              <w:t>slim</w:t>
            </w:r>
            <w:proofErr w:type="spellEnd"/>
            <w:r w:rsidRPr="00667409">
              <w:rPr>
                <w:rFonts w:ascii="Arial" w:hAnsi="Arial" w:cs="Arial"/>
                <w:bCs/>
                <w:color w:val="000000"/>
              </w:rPr>
              <w:t>) zewnętrzna, 1 szt. 3,5”na standardowy dysk twardy. Wolna zatoka do rozbudowy o dysk 3,5”/2,5”</w:t>
            </w:r>
            <w:r>
              <w:rPr>
                <w:rFonts w:ascii="Arial" w:hAnsi="Arial" w:cs="Arial"/>
                <w:bCs/>
                <w:color w:val="000000"/>
              </w:rPr>
              <w:t>, w</w:t>
            </w:r>
            <w:r w:rsidRPr="00667409">
              <w:rPr>
                <w:rFonts w:ascii="Arial" w:hAnsi="Arial" w:cs="Arial"/>
                <w:bCs/>
                <w:color w:val="000000"/>
              </w:rPr>
              <w:t>yposażona w czytnik kart multimedialnych</w:t>
            </w:r>
            <w:r>
              <w:rPr>
                <w:rFonts w:ascii="Arial" w:hAnsi="Arial" w:cs="Arial"/>
                <w:bCs/>
                <w:color w:val="000000"/>
              </w:rPr>
              <w:t>, o</w:t>
            </w:r>
            <w:r w:rsidRPr="00667409">
              <w:rPr>
                <w:rFonts w:ascii="Arial" w:hAnsi="Arial" w:cs="Arial"/>
                <w:bCs/>
                <w:color w:val="000000"/>
              </w:rPr>
              <w:t>budowa trwale oznaczona nazwą producenta, nazwą komputera, numerem MTM, PN, numerem seryjnym</w:t>
            </w:r>
            <w:r>
              <w:rPr>
                <w:rFonts w:ascii="Arial" w:hAnsi="Arial" w:cs="Arial"/>
                <w:bCs/>
                <w:color w:val="000000"/>
              </w:rPr>
              <w:t>, w</w:t>
            </w:r>
            <w:r w:rsidRPr="00667409">
              <w:rPr>
                <w:rFonts w:ascii="Arial" w:hAnsi="Arial" w:cs="Arial"/>
                <w:bCs/>
                <w:color w:val="000000"/>
              </w:rPr>
              <w:t>yposażona w</w:t>
            </w:r>
            <w:r>
              <w:rPr>
                <w:rFonts w:ascii="Arial" w:hAnsi="Arial" w:cs="Arial"/>
                <w:bCs/>
                <w:color w:val="000000"/>
              </w:rPr>
              <w:t>e</w:t>
            </w:r>
            <w:r w:rsidRPr="00667409">
              <w:rPr>
                <w:rFonts w:ascii="Arial" w:hAnsi="Arial" w:cs="Arial"/>
                <w:bCs/>
                <w:color w:val="000000"/>
              </w:rPr>
              <w:t xml:space="preserve"> </w:t>
            </w:r>
            <w:r>
              <w:rPr>
                <w:rFonts w:ascii="Arial" w:hAnsi="Arial" w:cs="Arial"/>
                <w:bCs/>
                <w:color w:val="000000"/>
              </w:rPr>
              <w:t>w</w:t>
            </w:r>
            <w:r w:rsidRPr="00667409">
              <w:rPr>
                <w:rFonts w:ascii="Arial" w:hAnsi="Arial" w:cs="Arial"/>
                <w:bCs/>
                <w:color w:val="000000"/>
              </w:rPr>
              <w:t>budowany głośnik o mocy min. 1W</w:t>
            </w:r>
          </w:p>
          <w:p w14:paraId="2A79F60B" w14:textId="77777777" w:rsidR="00C8095E" w:rsidRPr="00983DE5" w:rsidRDefault="00C8095E" w:rsidP="004D5BA7">
            <w:pPr>
              <w:pStyle w:val="paragraph"/>
              <w:spacing w:before="0" w:beforeAutospacing="0" w:after="0" w:afterAutospacing="0" w:line="24" w:lineRule="atLeast"/>
              <w:jc w:val="both"/>
              <w:textAlignment w:val="baseline"/>
              <w:rPr>
                <w:rFonts w:ascii="Arial" w:hAnsi="Arial" w:cs="Arial"/>
                <w:b/>
                <w:color w:val="000000"/>
              </w:rPr>
            </w:pPr>
            <w:r w:rsidRPr="00983DE5">
              <w:rPr>
                <w:rFonts w:ascii="Arial" w:hAnsi="Arial" w:cs="Arial"/>
                <w:b/>
                <w:color w:val="000000"/>
              </w:rPr>
              <w:t>Zasilacz</w:t>
            </w:r>
          </w:p>
          <w:p w14:paraId="23E0BE38" w14:textId="77777777" w:rsidR="00C8095E"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667409">
              <w:rPr>
                <w:rFonts w:ascii="Arial" w:hAnsi="Arial" w:cs="Arial"/>
                <w:bCs/>
                <w:color w:val="000000"/>
              </w:rPr>
              <w:t>Zasilacz maksymalnie 180W o sprawności minimum 85%</w:t>
            </w:r>
          </w:p>
          <w:p w14:paraId="7FEE22FC" w14:textId="77777777" w:rsidR="00C8095E" w:rsidRPr="00983DE5" w:rsidRDefault="00C8095E" w:rsidP="004D5BA7">
            <w:pPr>
              <w:pStyle w:val="paragraph"/>
              <w:spacing w:before="0" w:beforeAutospacing="0" w:after="0" w:afterAutospacing="0" w:line="24" w:lineRule="atLeast"/>
              <w:jc w:val="both"/>
              <w:textAlignment w:val="baseline"/>
              <w:rPr>
                <w:rFonts w:ascii="Arial" w:hAnsi="Arial" w:cs="Arial"/>
                <w:b/>
                <w:color w:val="000000"/>
              </w:rPr>
            </w:pPr>
            <w:r w:rsidRPr="00983DE5">
              <w:rPr>
                <w:rFonts w:ascii="Arial" w:hAnsi="Arial" w:cs="Arial"/>
                <w:b/>
                <w:color w:val="000000"/>
              </w:rPr>
              <w:t xml:space="preserve">Chipset </w:t>
            </w:r>
          </w:p>
          <w:p w14:paraId="6DC12A09" w14:textId="77777777" w:rsidR="00C8095E"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667409">
              <w:rPr>
                <w:rFonts w:ascii="Arial" w:hAnsi="Arial" w:cs="Arial"/>
                <w:bCs/>
                <w:color w:val="000000"/>
              </w:rPr>
              <w:t>Dostosowany do zaoferowanego procesora</w:t>
            </w:r>
          </w:p>
          <w:p w14:paraId="26768B4A" w14:textId="77777777" w:rsidR="00C8095E" w:rsidRPr="00983DE5" w:rsidRDefault="00C8095E" w:rsidP="004D5BA7">
            <w:pPr>
              <w:pStyle w:val="paragraph"/>
              <w:spacing w:before="0" w:beforeAutospacing="0" w:after="0" w:afterAutospacing="0" w:line="24" w:lineRule="atLeast"/>
              <w:jc w:val="both"/>
              <w:textAlignment w:val="baseline"/>
              <w:rPr>
                <w:rFonts w:ascii="Arial" w:hAnsi="Arial" w:cs="Arial"/>
                <w:b/>
                <w:color w:val="000000"/>
              </w:rPr>
            </w:pPr>
            <w:r w:rsidRPr="00983DE5">
              <w:rPr>
                <w:rFonts w:ascii="Arial" w:hAnsi="Arial" w:cs="Arial"/>
                <w:b/>
                <w:color w:val="000000"/>
              </w:rPr>
              <w:t xml:space="preserve">Płyta główna </w:t>
            </w:r>
          </w:p>
          <w:p w14:paraId="2CCA5EA4" w14:textId="77777777" w:rsidR="00C8095E" w:rsidRPr="00667409"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667409">
              <w:rPr>
                <w:rFonts w:ascii="Arial" w:hAnsi="Arial" w:cs="Arial"/>
                <w:bCs/>
                <w:color w:val="000000"/>
              </w:rPr>
              <w:t>Zaprojektowana i wyprodukowana przez producenta komputera.</w:t>
            </w:r>
          </w:p>
          <w:p w14:paraId="6A9D7B5D" w14:textId="77777777" w:rsidR="00C8095E"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667409">
              <w:rPr>
                <w:rFonts w:ascii="Arial" w:hAnsi="Arial" w:cs="Arial"/>
                <w:bCs/>
                <w:color w:val="000000"/>
              </w:rPr>
              <w:t>Wyposażona w złącza min.:</w:t>
            </w:r>
            <w:r>
              <w:rPr>
                <w:rFonts w:ascii="Arial" w:hAnsi="Arial" w:cs="Arial"/>
                <w:bCs/>
                <w:color w:val="000000"/>
              </w:rPr>
              <w:t xml:space="preserve"> </w:t>
            </w:r>
            <w:r w:rsidRPr="00667409">
              <w:rPr>
                <w:rFonts w:ascii="Arial" w:hAnsi="Arial" w:cs="Arial"/>
                <w:bCs/>
                <w:color w:val="000000"/>
              </w:rPr>
              <w:t>1 x PCI Express 3.0 x16,</w:t>
            </w:r>
            <w:r>
              <w:rPr>
                <w:rFonts w:ascii="Arial" w:hAnsi="Arial" w:cs="Arial"/>
                <w:bCs/>
                <w:color w:val="000000"/>
              </w:rPr>
              <w:t xml:space="preserve"> </w:t>
            </w:r>
            <w:r w:rsidRPr="00667409">
              <w:rPr>
                <w:rFonts w:ascii="Arial" w:hAnsi="Arial" w:cs="Arial"/>
                <w:bCs/>
                <w:color w:val="000000"/>
              </w:rPr>
              <w:t>1 x PCI Express 3.0 x1,</w:t>
            </w:r>
            <w:r>
              <w:rPr>
                <w:rFonts w:ascii="Arial" w:hAnsi="Arial" w:cs="Arial"/>
                <w:bCs/>
                <w:color w:val="000000"/>
              </w:rPr>
              <w:t xml:space="preserve"> </w:t>
            </w:r>
            <w:r w:rsidRPr="00667409">
              <w:rPr>
                <w:rFonts w:ascii="Arial" w:hAnsi="Arial" w:cs="Arial"/>
                <w:bCs/>
                <w:color w:val="000000"/>
              </w:rPr>
              <w:t xml:space="preserve">2 x M.2 z czego min. 1 przeznaczona dla dysku SSD z obsługą </w:t>
            </w:r>
            <w:proofErr w:type="spellStart"/>
            <w:r w:rsidRPr="00667409">
              <w:rPr>
                <w:rFonts w:ascii="Arial" w:hAnsi="Arial" w:cs="Arial"/>
                <w:bCs/>
                <w:color w:val="000000"/>
              </w:rPr>
              <w:t>PCIe</w:t>
            </w:r>
            <w:proofErr w:type="spellEnd"/>
            <w:r w:rsidRPr="00667409">
              <w:rPr>
                <w:rFonts w:ascii="Arial" w:hAnsi="Arial" w:cs="Arial"/>
                <w:bCs/>
                <w:color w:val="000000"/>
              </w:rPr>
              <w:t xml:space="preserve"> </w:t>
            </w:r>
            <w:proofErr w:type="spellStart"/>
            <w:r w:rsidRPr="00667409">
              <w:rPr>
                <w:rFonts w:ascii="Arial" w:hAnsi="Arial" w:cs="Arial"/>
                <w:bCs/>
                <w:color w:val="000000"/>
              </w:rPr>
              <w:t>NVMe</w:t>
            </w:r>
            <w:proofErr w:type="spellEnd"/>
          </w:p>
          <w:p w14:paraId="36928B0F" w14:textId="77777777" w:rsidR="00C8095E" w:rsidRPr="00983DE5" w:rsidRDefault="00C8095E" w:rsidP="004D5BA7">
            <w:pPr>
              <w:pStyle w:val="paragraph"/>
              <w:spacing w:before="0" w:beforeAutospacing="0" w:after="0" w:afterAutospacing="0" w:line="24" w:lineRule="atLeast"/>
              <w:jc w:val="both"/>
              <w:textAlignment w:val="baseline"/>
              <w:rPr>
                <w:rFonts w:ascii="Arial" w:hAnsi="Arial" w:cs="Arial"/>
                <w:b/>
                <w:color w:val="000000"/>
              </w:rPr>
            </w:pPr>
            <w:r w:rsidRPr="00983DE5">
              <w:rPr>
                <w:rFonts w:ascii="Arial" w:hAnsi="Arial" w:cs="Arial"/>
                <w:b/>
                <w:color w:val="000000"/>
              </w:rPr>
              <w:t xml:space="preserve">Procesor </w:t>
            </w:r>
          </w:p>
          <w:p w14:paraId="2EED83FC" w14:textId="77777777" w:rsidR="00C8095E"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667409">
              <w:rPr>
                <w:rFonts w:ascii="Arial" w:hAnsi="Arial" w:cs="Arial"/>
                <w:bCs/>
                <w:color w:val="000000"/>
              </w:rPr>
              <w:t xml:space="preserve">Procesor wielordzeniowy ze zintegrowaną grafiką, zaprojektowany do pracy w komputerach stacjonarnych klasy x86, o wydajności liczonej w punktach równej lub wyższej procesorowi Intel </w:t>
            </w:r>
            <w:proofErr w:type="spellStart"/>
            <w:r w:rsidRPr="00667409">
              <w:rPr>
                <w:rFonts w:ascii="Arial" w:hAnsi="Arial" w:cs="Arial"/>
                <w:bCs/>
                <w:color w:val="000000"/>
              </w:rPr>
              <w:t>Core</w:t>
            </w:r>
            <w:proofErr w:type="spellEnd"/>
            <w:r w:rsidRPr="00667409">
              <w:rPr>
                <w:rFonts w:ascii="Arial" w:hAnsi="Arial" w:cs="Arial"/>
                <w:bCs/>
                <w:color w:val="000000"/>
              </w:rPr>
              <w:t xml:space="preserve"> i5-14400 na podstawie </w:t>
            </w:r>
            <w:proofErr w:type="spellStart"/>
            <w:r w:rsidRPr="00667409">
              <w:rPr>
                <w:rFonts w:ascii="Arial" w:hAnsi="Arial" w:cs="Arial"/>
                <w:bCs/>
                <w:color w:val="000000"/>
              </w:rPr>
              <w:t>PerformanceTest</w:t>
            </w:r>
            <w:proofErr w:type="spellEnd"/>
            <w:r w:rsidRPr="00667409">
              <w:rPr>
                <w:rFonts w:ascii="Arial" w:hAnsi="Arial" w:cs="Arial"/>
                <w:bCs/>
                <w:color w:val="000000"/>
              </w:rPr>
              <w:t xml:space="preserve"> w teście CPU Mark według wyników </w:t>
            </w:r>
            <w:proofErr w:type="spellStart"/>
            <w:r w:rsidRPr="00667409">
              <w:rPr>
                <w:rFonts w:ascii="Arial" w:hAnsi="Arial" w:cs="Arial"/>
                <w:bCs/>
                <w:color w:val="000000"/>
              </w:rPr>
              <w:t>Average</w:t>
            </w:r>
            <w:proofErr w:type="spellEnd"/>
            <w:r w:rsidRPr="00667409">
              <w:rPr>
                <w:rFonts w:ascii="Arial" w:hAnsi="Arial" w:cs="Arial"/>
                <w:bCs/>
                <w:color w:val="000000"/>
              </w:rPr>
              <w:t xml:space="preserve"> CPU Mark opublikowanych na http://www.cpubenchmark.net/. Wykonawca w składanej ofercie winien podać dokładny model oferowanego podzespołu.</w:t>
            </w:r>
          </w:p>
          <w:p w14:paraId="68ED239A" w14:textId="77777777" w:rsidR="00C8095E" w:rsidRPr="00983DE5" w:rsidRDefault="00C8095E" w:rsidP="004D5BA7">
            <w:pPr>
              <w:pStyle w:val="paragraph"/>
              <w:spacing w:before="0" w:beforeAutospacing="0" w:after="0" w:afterAutospacing="0" w:line="24" w:lineRule="atLeast"/>
              <w:jc w:val="both"/>
              <w:textAlignment w:val="baseline"/>
              <w:rPr>
                <w:rFonts w:ascii="Arial" w:hAnsi="Arial" w:cs="Arial"/>
                <w:b/>
                <w:color w:val="000000"/>
              </w:rPr>
            </w:pPr>
            <w:r w:rsidRPr="00983DE5">
              <w:rPr>
                <w:rFonts w:ascii="Arial" w:hAnsi="Arial" w:cs="Arial"/>
                <w:b/>
                <w:color w:val="000000"/>
              </w:rPr>
              <w:t xml:space="preserve">Pamięć operacyjna </w:t>
            </w:r>
          </w:p>
          <w:p w14:paraId="6C7BA89A" w14:textId="77777777" w:rsidR="00C8095E"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667409">
              <w:rPr>
                <w:rFonts w:ascii="Arial" w:hAnsi="Arial" w:cs="Arial"/>
                <w:bCs/>
                <w:color w:val="000000"/>
              </w:rPr>
              <w:t>Min. 32GB DDR4 4800MHz z możliwością rozszerzenia do 64 GB</w:t>
            </w:r>
            <w:r>
              <w:rPr>
                <w:rFonts w:ascii="Arial" w:hAnsi="Arial" w:cs="Arial"/>
                <w:bCs/>
                <w:color w:val="000000"/>
              </w:rPr>
              <w:t>, i</w:t>
            </w:r>
            <w:r w:rsidRPr="00667409">
              <w:rPr>
                <w:rFonts w:ascii="Arial" w:hAnsi="Arial" w:cs="Arial"/>
                <w:bCs/>
                <w:color w:val="000000"/>
              </w:rPr>
              <w:t>lość banków pamięci: min. 2 szt.</w:t>
            </w:r>
          </w:p>
          <w:p w14:paraId="72BDF82B" w14:textId="77777777" w:rsidR="00BA1FC6" w:rsidRDefault="00BA1FC6" w:rsidP="00C8095E">
            <w:pPr>
              <w:pStyle w:val="paragraph"/>
              <w:spacing w:before="0" w:beforeAutospacing="0" w:after="0" w:afterAutospacing="0" w:line="24" w:lineRule="atLeast"/>
              <w:jc w:val="both"/>
              <w:textAlignment w:val="baseline"/>
              <w:rPr>
                <w:rFonts w:ascii="Arial" w:hAnsi="Arial" w:cs="Arial"/>
                <w:bCs/>
                <w:color w:val="000000"/>
              </w:rPr>
            </w:pPr>
          </w:p>
          <w:p w14:paraId="5F001E18" w14:textId="77777777" w:rsidR="00C8095E" w:rsidRPr="00983DE5" w:rsidRDefault="00C8095E" w:rsidP="004D5BA7">
            <w:pPr>
              <w:pStyle w:val="paragraph"/>
              <w:spacing w:before="0" w:beforeAutospacing="0" w:after="0" w:afterAutospacing="0" w:line="24" w:lineRule="atLeast"/>
              <w:jc w:val="both"/>
              <w:textAlignment w:val="baseline"/>
              <w:rPr>
                <w:rFonts w:ascii="Arial" w:hAnsi="Arial" w:cs="Arial"/>
                <w:b/>
                <w:color w:val="000000"/>
              </w:rPr>
            </w:pPr>
            <w:r w:rsidRPr="00983DE5">
              <w:rPr>
                <w:rFonts w:ascii="Arial" w:hAnsi="Arial" w:cs="Arial"/>
                <w:b/>
                <w:color w:val="000000"/>
              </w:rPr>
              <w:t xml:space="preserve">Dysk twardy </w:t>
            </w:r>
          </w:p>
          <w:p w14:paraId="228F6C31" w14:textId="77777777" w:rsidR="00C8095E"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667409">
              <w:rPr>
                <w:rFonts w:ascii="Arial" w:hAnsi="Arial" w:cs="Arial"/>
                <w:bCs/>
                <w:color w:val="000000"/>
              </w:rPr>
              <w:t>Min</w:t>
            </w:r>
            <w:r>
              <w:rPr>
                <w:rFonts w:ascii="Arial" w:hAnsi="Arial" w:cs="Arial"/>
                <w:bCs/>
                <w:color w:val="000000"/>
              </w:rPr>
              <w:t>.</w:t>
            </w:r>
            <w:r w:rsidRPr="00667409">
              <w:rPr>
                <w:rFonts w:ascii="Arial" w:hAnsi="Arial" w:cs="Arial"/>
                <w:bCs/>
                <w:color w:val="000000"/>
              </w:rPr>
              <w:t xml:space="preserve"> 1TB SSD M.2 </w:t>
            </w:r>
            <w:proofErr w:type="spellStart"/>
            <w:r w:rsidRPr="00667409">
              <w:rPr>
                <w:rFonts w:ascii="Arial" w:hAnsi="Arial" w:cs="Arial"/>
                <w:bCs/>
                <w:color w:val="000000"/>
              </w:rPr>
              <w:t>PCIe</w:t>
            </w:r>
            <w:proofErr w:type="spellEnd"/>
            <w:r w:rsidRPr="00667409">
              <w:rPr>
                <w:rFonts w:ascii="Arial" w:hAnsi="Arial" w:cs="Arial"/>
                <w:bCs/>
                <w:color w:val="000000"/>
              </w:rPr>
              <w:t xml:space="preserve"> </w:t>
            </w:r>
            <w:proofErr w:type="spellStart"/>
            <w:r w:rsidRPr="00667409">
              <w:rPr>
                <w:rFonts w:ascii="Arial" w:hAnsi="Arial" w:cs="Arial"/>
                <w:bCs/>
                <w:color w:val="000000"/>
              </w:rPr>
              <w:t>NVMe</w:t>
            </w:r>
            <w:proofErr w:type="spellEnd"/>
            <w:r w:rsidRPr="00667409">
              <w:rPr>
                <w:rFonts w:ascii="Arial" w:hAnsi="Arial" w:cs="Arial"/>
                <w:bCs/>
                <w:color w:val="000000"/>
              </w:rPr>
              <w:t xml:space="preserve"> zawierający RECOVERY umożliwiające odtworzenie systemu operacyjnego fabrycznie zainstalowanego na komputerze po awarii.</w:t>
            </w:r>
          </w:p>
          <w:p w14:paraId="733655BC" w14:textId="77777777" w:rsidR="00C8095E" w:rsidRPr="00983DE5" w:rsidRDefault="00C8095E" w:rsidP="004D5BA7">
            <w:pPr>
              <w:pStyle w:val="paragraph"/>
              <w:spacing w:before="0" w:beforeAutospacing="0" w:after="0" w:afterAutospacing="0" w:line="24" w:lineRule="atLeast"/>
              <w:jc w:val="both"/>
              <w:textAlignment w:val="baseline"/>
              <w:rPr>
                <w:rFonts w:ascii="Arial" w:hAnsi="Arial" w:cs="Arial"/>
                <w:b/>
                <w:color w:val="000000"/>
              </w:rPr>
            </w:pPr>
            <w:r w:rsidRPr="00983DE5">
              <w:rPr>
                <w:rFonts w:ascii="Arial" w:hAnsi="Arial" w:cs="Arial"/>
                <w:b/>
                <w:color w:val="000000"/>
              </w:rPr>
              <w:t xml:space="preserve">Napęd optyczny </w:t>
            </w:r>
          </w:p>
          <w:p w14:paraId="06840782" w14:textId="77777777" w:rsidR="00C8095E"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667409">
              <w:rPr>
                <w:rFonts w:ascii="Arial" w:hAnsi="Arial" w:cs="Arial"/>
                <w:bCs/>
                <w:color w:val="000000"/>
              </w:rPr>
              <w:t>Nagrywarka DVD-RW</w:t>
            </w:r>
          </w:p>
          <w:p w14:paraId="1220C399" w14:textId="77777777" w:rsidR="00C8095E" w:rsidRPr="00983DE5" w:rsidRDefault="00C8095E" w:rsidP="004D5BA7">
            <w:pPr>
              <w:pStyle w:val="paragraph"/>
              <w:spacing w:before="0" w:beforeAutospacing="0" w:after="0" w:afterAutospacing="0" w:line="24" w:lineRule="atLeast"/>
              <w:jc w:val="both"/>
              <w:textAlignment w:val="baseline"/>
              <w:rPr>
                <w:rFonts w:ascii="Arial" w:hAnsi="Arial" w:cs="Arial"/>
                <w:b/>
                <w:color w:val="000000"/>
              </w:rPr>
            </w:pPr>
            <w:r w:rsidRPr="00983DE5">
              <w:rPr>
                <w:rFonts w:ascii="Arial" w:hAnsi="Arial" w:cs="Arial"/>
                <w:b/>
                <w:color w:val="000000"/>
              </w:rPr>
              <w:t>Karta graficzna</w:t>
            </w:r>
          </w:p>
          <w:p w14:paraId="0DFC6EFF" w14:textId="77777777" w:rsidR="00C8095E"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667409">
              <w:rPr>
                <w:rFonts w:ascii="Arial" w:hAnsi="Arial" w:cs="Arial"/>
                <w:bCs/>
                <w:color w:val="000000"/>
              </w:rPr>
              <w:t>Zintegrowana karta graficzna wykorzystująca pamięć RAM systemu dynamicznie przydzielaną na potrzeby grafiki w trybie UMA (</w:t>
            </w:r>
            <w:proofErr w:type="spellStart"/>
            <w:r w:rsidRPr="00667409">
              <w:rPr>
                <w:rFonts w:ascii="Arial" w:hAnsi="Arial" w:cs="Arial"/>
                <w:bCs/>
                <w:color w:val="000000"/>
              </w:rPr>
              <w:t>Unified</w:t>
            </w:r>
            <w:proofErr w:type="spellEnd"/>
            <w:r w:rsidRPr="00667409">
              <w:rPr>
                <w:rFonts w:ascii="Arial" w:hAnsi="Arial" w:cs="Arial"/>
                <w:bCs/>
                <w:color w:val="000000"/>
              </w:rPr>
              <w:t xml:space="preserve"> Memory Access) – z możliwością dynamicznego przydzielenia pamięci.</w:t>
            </w:r>
          </w:p>
          <w:p w14:paraId="283AD8C5" w14:textId="77777777" w:rsidR="00C8095E" w:rsidRPr="00983DE5" w:rsidRDefault="00C8095E" w:rsidP="004D5BA7">
            <w:pPr>
              <w:pStyle w:val="paragraph"/>
              <w:spacing w:before="0" w:beforeAutospacing="0" w:after="0" w:afterAutospacing="0" w:line="24" w:lineRule="atLeast"/>
              <w:jc w:val="both"/>
              <w:textAlignment w:val="baseline"/>
              <w:rPr>
                <w:rFonts w:ascii="Arial" w:hAnsi="Arial" w:cs="Arial"/>
                <w:b/>
                <w:color w:val="000000"/>
              </w:rPr>
            </w:pPr>
            <w:r w:rsidRPr="00983DE5">
              <w:rPr>
                <w:rFonts w:ascii="Arial" w:hAnsi="Arial" w:cs="Arial"/>
                <w:b/>
                <w:color w:val="000000"/>
              </w:rPr>
              <w:t xml:space="preserve">Audio </w:t>
            </w:r>
          </w:p>
          <w:p w14:paraId="749AD6E1" w14:textId="77777777" w:rsidR="00C8095E"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667409">
              <w:rPr>
                <w:rFonts w:ascii="Arial" w:hAnsi="Arial" w:cs="Arial"/>
                <w:bCs/>
                <w:color w:val="000000"/>
              </w:rPr>
              <w:t>Karta dźwiękowa zintegrowana z płytą główną, zgodna z High Definition.</w:t>
            </w:r>
          </w:p>
          <w:p w14:paraId="7332635B" w14:textId="77777777" w:rsidR="00C8095E" w:rsidRPr="00983DE5" w:rsidRDefault="00C8095E" w:rsidP="004D5BA7">
            <w:pPr>
              <w:pStyle w:val="paragraph"/>
              <w:spacing w:before="0" w:beforeAutospacing="0" w:after="0" w:afterAutospacing="0" w:line="24" w:lineRule="atLeast"/>
              <w:jc w:val="both"/>
              <w:textAlignment w:val="baseline"/>
              <w:rPr>
                <w:rFonts w:ascii="Arial" w:hAnsi="Arial" w:cs="Arial"/>
                <w:b/>
                <w:color w:val="000000"/>
              </w:rPr>
            </w:pPr>
            <w:r w:rsidRPr="00983DE5">
              <w:rPr>
                <w:rFonts w:ascii="Arial" w:hAnsi="Arial" w:cs="Arial"/>
                <w:b/>
                <w:color w:val="000000"/>
              </w:rPr>
              <w:t xml:space="preserve">Karta sieciowa </w:t>
            </w:r>
          </w:p>
          <w:p w14:paraId="6F1A905E" w14:textId="77777777" w:rsidR="00C8095E"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667409">
              <w:rPr>
                <w:rFonts w:ascii="Arial" w:hAnsi="Arial" w:cs="Arial"/>
                <w:bCs/>
                <w:color w:val="000000"/>
              </w:rPr>
              <w:t xml:space="preserve">LAN 10/100/1000 </w:t>
            </w:r>
            <w:proofErr w:type="spellStart"/>
            <w:r w:rsidRPr="00667409">
              <w:rPr>
                <w:rFonts w:ascii="Arial" w:hAnsi="Arial" w:cs="Arial"/>
                <w:bCs/>
                <w:color w:val="000000"/>
              </w:rPr>
              <w:t>Mbit</w:t>
            </w:r>
            <w:proofErr w:type="spellEnd"/>
            <w:r w:rsidRPr="00667409">
              <w:rPr>
                <w:rFonts w:ascii="Arial" w:hAnsi="Arial" w:cs="Arial"/>
                <w:bCs/>
                <w:color w:val="000000"/>
              </w:rPr>
              <w:t xml:space="preserve">/s z </w:t>
            </w:r>
            <w:proofErr w:type="spellStart"/>
            <w:r w:rsidRPr="00667409">
              <w:rPr>
                <w:rFonts w:ascii="Arial" w:hAnsi="Arial" w:cs="Arial"/>
                <w:bCs/>
                <w:color w:val="000000"/>
              </w:rPr>
              <w:t>funkją</w:t>
            </w:r>
            <w:proofErr w:type="spellEnd"/>
            <w:r w:rsidRPr="00667409">
              <w:rPr>
                <w:rFonts w:ascii="Arial" w:hAnsi="Arial" w:cs="Arial"/>
                <w:bCs/>
                <w:color w:val="000000"/>
              </w:rPr>
              <w:t xml:space="preserve"> PXE oraz Wake on LAN</w:t>
            </w:r>
            <w:r>
              <w:rPr>
                <w:rFonts w:ascii="Arial" w:hAnsi="Arial" w:cs="Arial"/>
                <w:bCs/>
                <w:color w:val="000000"/>
              </w:rPr>
              <w:t xml:space="preserve"> </w:t>
            </w:r>
            <w:r w:rsidRPr="00667409">
              <w:rPr>
                <w:rFonts w:ascii="Arial" w:hAnsi="Arial" w:cs="Arial"/>
                <w:bCs/>
                <w:color w:val="000000"/>
              </w:rPr>
              <w:t>WI-FI 6E + BT5.3</w:t>
            </w:r>
          </w:p>
          <w:p w14:paraId="69215F28" w14:textId="77777777" w:rsidR="00C8095E" w:rsidRPr="00983DE5" w:rsidRDefault="00C8095E" w:rsidP="004D5BA7">
            <w:pPr>
              <w:pStyle w:val="paragraph"/>
              <w:spacing w:before="0" w:beforeAutospacing="0" w:after="0" w:afterAutospacing="0" w:line="24" w:lineRule="atLeast"/>
              <w:jc w:val="both"/>
              <w:textAlignment w:val="baseline"/>
              <w:rPr>
                <w:rFonts w:ascii="Arial" w:hAnsi="Arial" w:cs="Arial"/>
                <w:b/>
                <w:color w:val="000000"/>
              </w:rPr>
            </w:pPr>
            <w:r w:rsidRPr="00983DE5">
              <w:rPr>
                <w:rFonts w:ascii="Arial" w:hAnsi="Arial" w:cs="Arial"/>
                <w:b/>
                <w:color w:val="000000"/>
              </w:rPr>
              <w:t xml:space="preserve">Porty/złącza </w:t>
            </w:r>
          </w:p>
          <w:p w14:paraId="404C68DC" w14:textId="77777777" w:rsidR="00C8095E" w:rsidRPr="00983DE5"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983DE5">
              <w:rPr>
                <w:rFonts w:ascii="Arial" w:hAnsi="Arial" w:cs="Arial"/>
                <w:bCs/>
                <w:color w:val="000000"/>
              </w:rPr>
              <w:t xml:space="preserve">Wbudowane porty/złącza: </w:t>
            </w:r>
          </w:p>
          <w:p w14:paraId="4E5F85E8" w14:textId="77777777" w:rsidR="00C8095E" w:rsidRPr="00983DE5"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983DE5">
              <w:rPr>
                <w:rFonts w:ascii="Arial" w:hAnsi="Arial" w:cs="Arial"/>
                <w:bCs/>
                <w:color w:val="000000"/>
              </w:rPr>
              <w:t>Wideo różnego typu umożliwiające elastyczne podłączenie urządzenia bez stosowania przejściówek lub adapterów za pomocą min:</w:t>
            </w:r>
          </w:p>
          <w:p w14:paraId="41A0E1C9" w14:textId="77777777" w:rsidR="00C8095E" w:rsidRPr="002B35B0" w:rsidRDefault="00C8095E" w:rsidP="00C8095E">
            <w:pPr>
              <w:pStyle w:val="paragraph"/>
              <w:spacing w:before="0" w:beforeAutospacing="0" w:after="0" w:afterAutospacing="0" w:line="24" w:lineRule="atLeast"/>
              <w:jc w:val="both"/>
              <w:textAlignment w:val="baseline"/>
              <w:rPr>
                <w:rFonts w:ascii="Arial" w:hAnsi="Arial" w:cs="Arial"/>
                <w:bCs/>
                <w:color w:val="000000"/>
                <w:lang w:val="en-US"/>
              </w:rPr>
            </w:pPr>
            <w:r w:rsidRPr="002B35B0">
              <w:rPr>
                <w:rFonts w:ascii="Arial" w:hAnsi="Arial" w:cs="Arial"/>
                <w:bCs/>
                <w:color w:val="000000"/>
                <w:lang w:val="en-US"/>
              </w:rPr>
              <w:t xml:space="preserve">- 1 x VGA, </w:t>
            </w:r>
          </w:p>
          <w:p w14:paraId="5402A0F4" w14:textId="77777777" w:rsidR="00C8095E" w:rsidRPr="002B35B0" w:rsidRDefault="00C8095E" w:rsidP="00C8095E">
            <w:pPr>
              <w:pStyle w:val="paragraph"/>
              <w:spacing w:before="0" w:beforeAutospacing="0" w:after="0" w:afterAutospacing="0" w:line="24" w:lineRule="atLeast"/>
              <w:jc w:val="both"/>
              <w:textAlignment w:val="baseline"/>
              <w:rPr>
                <w:rFonts w:ascii="Arial" w:hAnsi="Arial" w:cs="Arial"/>
                <w:bCs/>
                <w:color w:val="000000"/>
                <w:lang w:val="en-US"/>
              </w:rPr>
            </w:pPr>
            <w:r w:rsidRPr="002B35B0">
              <w:rPr>
                <w:rFonts w:ascii="Arial" w:hAnsi="Arial" w:cs="Arial"/>
                <w:bCs/>
                <w:color w:val="000000"/>
                <w:lang w:val="en-US"/>
              </w:rPr>
              <w:t>- 1 x HDMI 2.1,</w:t>
            </w:r>
          </w:p>
          <w:p w14:paraId="03E58EAE" w14:textId="77777777" w:rsidR="00C8095E" w:rsidRPr="002B35B0" w:rsidRDefault="00C8095E" w:rsidP="00C8095E">
            <w:pPr>
              <w:pStyle w:val="paragraph"/>
              <w:spacing w:before="0" w:beforeAutospacing="0" w:after="0" w:afterAutospacing="0" w:line="24" w:lineRule="atLeast"/>
              <w:jc w:val="both"/>
              <w:textAlignment w:val="baseline"/>
              <w:rPr>
                <w:rFonts w:ascii="Arial" w:hAnsi="Arial" w:cs="Arial"/>
                <w:bCs/>
                <w:color w:val="000000"/>
                <w:lang w:val="en-US"/>
              </w:rPr>
            </w:pPr>
            <w:r w:rsidRPr="002B35B0">
              <w:rPr>
                <w:rFonts w:ascii="Arial" w:hAnsi="Arial" w:cs="Arial"/>
                <w:bCs/>
                <w:color w:val="000000"/>
                <w:lang w:val="en-US"/>
              </w:rPr>
              <w:t>- 1 x DisplayPort 1.4,</w:t>
            </w:r>
          </w:p>
          <w:p w14:paraId="189F5B1E" w14:textId="77777777" w:rsidR="00C8095E" w:rsidRPr="00983DE5"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983DE5">
              <w:rPr>
                <w:rFonts w:ascii="Arial" w:hAnsi="Arial" w:cs="Arial"/>
                <w:bCs/>
                <w:color w:val="000000"/>
              </w:rPr>
              <w:t>Pozostałe porty/złącza:</w:t>
            </w:r>
          </w:p>
          <w:p w14:paraId="34774054" w14:textId="77777777" w:rsidR="00C8095E" w:rsidRPr="00983DE5"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983DE5">
              <w:rPr>
                <w:rFonts w:ascii="Arial" w:hAnsi="Arial" w:cs="Arial"/>
                <w:bCs/>
                <w:color w:val="000000"/>
              </w:rPr>
              <w:t>- 7 x USB w tym:</w:t>
            </w:r>
          </w:p>
          <w:p w14:paraId="5DEB935B" w14:textId="77777777" w:rsidR="00C8095E" w:rsidRPr="00983DE5"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983DE5">
              <w:rPr>
                <w:rFonts w:ascii="Arial" w:hAnsi="Arial" w:cs="Arial"/>
                <w:bCs/>
                <w:color w:val="000000"/>
              </w:rPr>
              <w:t>- z przodu obudowy min.3 x USB 3.2, w tym min. 1 x USB typ C</w:t>
            </w:r>
          </w:p>
          <w:p w14:paraId="3180F6C8" w14:textId="77777777" w:rsidR="00C8095E" w:rsidRPr="00983DE5"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983DE5">
              <w:rPr>
                <w:rFonts w:ascii="Arial" w:hAnsi="Arial" w:cs="Arial"/>
                <w:bCs/>
                <w:color w:val="000000"/>
              </w:rPr>
              <w:t>- z tyłu obudowy min. 4 x USB,</w:t>
            </w:r>
          </w:p>
          <w:p w14:paraId="3B881FA3" w14:textId="77777777" w:rsidR="00C8095E" w:rsidRPr="00983DE5"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983DE5">
              <w:rPr>
                <w:rFonts w:ascii="Arial" w:hAnsi="Arial" w:cs="Arial"/>
                <w:bCs/>
                <w:color w:val="000000"/>
              </w:rPr>
              <w:t xml:space="preserve">- port sieciowy RJ-45, </w:t>
            </w:r>
          </w:p>
          <w:p w14:paraId="703286E7" w14:textId="77777777" w:rsidR="00C8095E" w:rsidRPr="00983DE5"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983DE5">
              <w:rPr>
                <w:rFonts w:ascii="Arial" w:hAnsi="Arial" w:cs="Arial"/>
                <w:bCs/>
                <w:color w:val="000000"/>
              </w:rPr>
              <w:t>- porty słuchawek i mikrofonu na przednim panelu obudowy</w:t>
            </w:r>
          </w:p>
          <w:p w14:paraId="5D6E5230" w14:textId="77777777" w:rsidR="00C8095E" w:rsidRPr="00983DE5"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983DE5">
              <w:rPr>
                <w:rFonts w:ascii="Arial" w:hAnsi="Arial" w:cs="Arial"/>
                <w:bCs/>
                <w:color w:val="000000"/>
              </w:rPr>
              <w:t>- port wyjścia audio na tylnym panelu</w:t>
            </w:r>
          </w:p>
          <w:p w14:paraId="6C53E875" w14:textId="77777777" w:rsidR="00C8095E" w:rsidRPr="00983DE5"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983DE5">
              <w:rPr>
                <w:rFonts w:ascii="Arial" w:hAnsi="Arial" w:cs="Arial"/>
                <w:bCs/>
                <w:color w:val="000000"/>
              </w:rPr>
              <w:t>- czytnik kart pamięci min. SD</w:t>
            </w:r>
          </w:p>
          <w:p w14:paraId="6A09B55B" w14:textId="77777777" w:rsidR="00C8095E"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983DE5">
              <w:rPr>
                <w:rFonts w:ascii="Arial" w:hAnsi="Arial" w:cs="Arial"/>
                <w:bCs/>
                <w:color w:val="000000"/>
              </w:rPr>
              <w:t>Wymagana ilość i rozmieszczenie (na zewnątrz obudowy komputera) portów USB nie może być osiągnięta w wyniku stosowania konwerterów, przejściówek itp.</w:t>
            </w:r>
          </w:p>
          <w:p w14:paraId="2ECA28DF" w14:textId="77777777" w:rsidR="00BA1FC6" w:rsidRDefault="00BA1FC6" w:rsidP="00C8095E">
            <w:pPr>
              <w:pStyle w:val="paragraph"/>
              <w:spacing w:before="0" w:beforeAutospacing="0" w:after="0" w:afterAutospacing="0" w:line="24" w:lineRule="atLeast"/>
              <w:jc w:val="both"/>
              <w:textAlignment w:val="baseline"/>
              <w:rPr>
                <w:rFonts w:ascii="Arial" w:hAnsi="Arial" w:cs="Arial"/>
                <w:bCs/>
                <w:color w:val="000000"/>
              </w:rPr>
            </w:pPr>
          </w:p>
          <w:p w14:paraId="117F50C8" w14:textId="77777777" w:rsidR="00C8095E" w:rsidRPr="00983DE5" w:rsidRDefault="00C8095E" w:rsidP="004D5BA7">
            <w:pPr>
              <w:pStyle w:val="paragraph"/>
              <w:spacing w:before="0" w:beforeAutospacing="0" w:after="0" w:afterAutospacing="0" w:line="24" w:lineRule="atLeast"/>
              <w:jc w:val="both"/>
              <w:textAlignment w:val="baseline"/>
              <w:rPr>
                <w:rFonts w:ascii="Arial" w:hAnsi="Arial" w:cs="Arial"/>
                <w:b/>
                <w:color w:val="000000"/>
              </w:rPr>
            </w:pPr>
            <w:r w:rsidRPr="00983DE5">
              <w:rPr>
                <w:rFonts w:ascii="Arial" w:hAnsi="Arial" w:cs="Arial"/>
                <w:b/>
                <w:color w:val="000000"/>
              </w:rPr>
              <w:t xml:space="preserve">Klawiatura/mysz </w:t>
            </w:r>
          </w:p>
          <w:p w14:paraId="5C4AD1A3" w14:textId="77777777" w:rsidR="00C8095E"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983DE5">
              <w:rPr>
                <w:rFonts w:ascii="Arial" w:hAnsi="Arial" w:cs="Arial"/>
                <w:bCs/>
                <w:color w:val="000000"/>
              </w:rPr>
              <w:t>Klawiatura przewodowa w układzie US</w:t>
            </w:r>
            <w:r>
              <w:rPr>
                <w:rFonts w:ascii="Arial" w:hAnsi="Arial" w:cs="Arial"/>
                <w:bCs/>
                <w:color w:val="000000"/>
              </w:rPr>
              <w:t>, m</w:t>
            </w:r>
            <w:r w:rsidRPr="00983DE5">
              <w:rPr>
                <w:rFonts w:ascii="Arial" w:hAnsi="Arial" w:cs="Arial"/>
                <w:bCs/>
                <w:color w:val="000000"/>
              </w:rPr>
              <w:t>ysz przewodowa (</w:t>
            </w:r>
            <w:proofErr w:type="spellStart"/>
            <w:r w:rsidRPr="00983DE5">
              <w:rPr>
                <w:rFonts w:ascii="Arial" w:hAnsi="Arial" w:cs="Arial"/>
                <w:bCs/>
                <w:color w:val="000000"/>
              </w:rPr>
              <w:t>scroll</w:t>
            </w:r>
            <w:proofErr w:type="spellEnd"/>
            <w:r w:rsidRPr="00983DE5">
              <w:rPr>
                <w:rFonts w:ascii="Arial" w:hAnsi="Arial" w:cs="Arial"/>
                <w:bCs/>
                <w:color w:val="000000"/>
              </w:rPr>
              <w:t>)</w:t>
            </w:r>
          </w:p>
          <w:p w14:paraId="3D5930E8" w14:textId="77777777" w:rsidR="00C8095E" w:rsidRPr="00983DE5" w:rsidRDefault="00C8095E" w:rsidP="004D5BA7">
            <w:pPr>
              <w:pStyle w:val="paragraph"/>
              <w:spacing w:before="0" w:beforeAutospacing="0" w:after="0" w:afterAutospacing="0" w:line="24" w:lineRule="atLeast"/>
              <w:jc w:val="both"/>
              <w:textAlignment w:val="baseline"/>
              <w:rPr>
                <w:rFonts w:ascii="Arial" w:hAnsi="Arial" w:cs="Arial"/>
                <w:b/>
                <w:color w:val="000000"/>
              </w:rPr>
            </w:pPr>
            <w:r w:rsidRPr="00983DE5">
              <w:rPr>
                <w:rFonts w:ascii="Arial" w:hAnsi="Arial" w:cs="Arial"/>
                <w:b/>
                <w:color w:val="000000"/>
              </w:rPr>
              <w:t xml:space="preserve">System operacyjny </w:t>
            </w:r>
          </w:p>
          <w:p w14:paraId="1EA225A7" w14:textId="77777777" w:rsidR="00EE5F6D" w:rsidRPr="00EE5F6D" w:rsidRDefault="00EE5F6D" w:rsidP="00EE5F6D">
            <w:pPr>
              <w:spacing w:line="24" w:lineRule="atLeast"/>
              <w:jc w:val="both"/>
              <w:rPr>
                <w:rFonts w:ascii="Arial" w:hAnsi="Arial" w:cs="Arial"/>
                <w:sz w:val="24"/>
              </w:rPr>
            </w:pPr>
            <w:r w:rsidRPr="00EE5F6D">
              <w:rPr>
                <w:rFonts w:ascii="Arial" w:hAnsi="Arial" w:cs="Arial"/>
                <w:sz w:val="24"/>
              </w:rPr>
              <w:t>Microsoft Windows 11 Pro 64 bit lub inny system operacyjny klasy PC, który spełnia następujące wymagania poprzez wbudowane mechanizmy, bez użycia dodatkowych aplikacji:</w:t>
            </w:r>
          </w:p>
          <w:p w14:paraId="61316275" w14:textId="77777777" w:rsidR="00C8095E" w:rsidRPr="00983DE5" w:rsidRDefault="00C8095E" w:rsidP="00EE5F6D">
            <w:pPr>
              <w:tabs>
                <w:tab w:val="left" w:pos="213"/>
              </w:tabs>
              <w:spacing w:line="24" w:lineRule="atLeast"/>
              <w:jc w:val="both"/>
              <w:rPr>
                <w:rFonts w:ascii="Arial" w:hAnsi="Arial" w:cs="Arial"/>
                <w:sz w:val="24"/>
              </w:rPr>
            </w:pPr>
            <w:r w:rsidRPr="00983DE5">
              <w:rPr>
                <w:rFonts w:ascii="Arial" w:hAnsi="Arial" w:cs="Arial"/>
                <w:sz w:val="24"/>
              </w:rPr>
              <w:t>1.</w:t>
            </w:r>
            <w:r w:rsidRPr="00983DE5">
              <w:rPr>
                <w:rFonts w:ascii="Arial" w:hAnsi="Arial" w:cs="Arial"/>
                <w:sz w:val="24"/>
              </w:rPr>
              <w:tab/>
              <w:t>Dostępne dwa rodzaje graficznego interfejsu użytkownika:</w:t>
            </w:r>
          </w:p>
          <w:p w14:paraId="3E9B075C" w14:textId="77777777" w:rsidR="00C8095E" w:rsidRPr="00983DE5" w:rsidRDefault="00C8095E">
            <w:pPr>
              <w:numPr>
                <w:ilvl w:val="1"/>
                <w:numId w:val="8"/>
              </w:numPr>
              <w:spacing w:line="24" w:lineRule="atLeast"/>
              <w:ind w:left="638" w:hanging="283"/>
              <w:jc w:val="both"/>
              <w:rPr>
                <w:rFonts w:ascii="Arial" w:hAnsi="Arial" w:cs="Arial"/>
                <w:sz w:val="24"/>
              </w:rPr>
            </w:pPr>
            <w:r w:rsidRPr="00983DE5">
              <w:rPr>
                <w:rFonts w:ascii="Arial" w:hAnsi="Arial" w:cs="Arial"/>
                <w:sz w:val="24"/>
              </w:rPr>
              <w:t>Klasyczny, umożliwiający obsługę przy pomocy klawiatury i myszy,</w:t>
            </w:r>
          </w:p>
          <w:p w14:paraId="5C761AA1" w14:textId="77777777" w:rsidR="00C8095E" w:rsidRPr="00983DE5" w:rsidRDefault="00C8095E">
            <w:pPr>
              <w:numPr>
                <w:ilvl w:val="1"/>
                <w:numId w:val="8"/>
              </w:numPr>
              <w:spacing w:line="24" w:lineRule="atLeast"/>
              <w:ind w:left="638" w:hanging="283"/>
              <w:jc w:val="both"/>
              <w:rPr>
                <w:rFonts w:ascii="Arial" w:hAnsi="Arial" w:cs="Arial"/>
                <w:sz w:val="24"/>
              </w:rPr>
            </w:pPr>
            <w:r w:rsidRPr="00983DE5">
              <w:rPr>
                <w:rFonts w:ascii="Arial" w:hAnsi="Arial" w:cs="Arial"/>
                <w:sz w:val="24"/>
              </w:rPr>
              <w:t>Dotykowy umożliwiający sterowanie dotykiem na urządzeniach typu tablet lub monitorach dotykowych</w:t>
            </w:r>
          </w:p>
          <w:p w14:paraId="39E873E5" w14:textId="77777777" w:rsidR="00C8095E" w:rsidRPr="00983DE5" w:rsidRDefault="00C8095E" w:rsidP="00EE5F6D">
            <w:pPr>
              <w:tabs>
                <w:tab w:val="left" w:pos="213"/>
              </w:tabs>
              <w:spacing w:line="24" w:lineRule="atLeast"/>
              <w:jc w:val="both"/>
              <w:rPr>
                <w:rFonts w:ascii="Arial" w:hAnsi="Arial" w:cs="Arial"/>
                <w:sz w:val="24"/>
              </w:rPr>
            </w:pPr>
            <w:r w:rsidRPr="00983DE5">
              <w:rPr>
                <w:rFonts w:ascii="Arial" w:hAnsi="Arial" w:cs="Arial"/>
                <w:sz w:val="24"/>
              </w:rPr>
              <w:t>2.</w:t>
            </w:r>
            <w:r w:rsidRPr="00983DE5">
              <w:rPr>
                <w:rFonts w:ascii="Arial" w:hAnsi="Arial" w:cs="Arial"/>
                <w:sz w:val="24"/>
              </w:rPr>
              <w:tab/>
              <w:t>Funkcje związane z obsługą komputerów typu tablet, z wbudowanym modułem „uczenia się” pisma użytkownika – obsługa języka polskiego</w:t>
            </w:r>
          </w:p>
          <w:p w14:paraId="25B2F721" w14:textId="77777777" w:rsidR="00C8095E" w:rsidRPr="00983DE5" w:rsidRDefault="00C8095E" w:rsidP="00EE5F6D">
            <w:pPr>
              <w:tabs>
                <w:tab w:val="left" w:pos="213"/>
              </w:tabs>
              <w:spacing w:line="24" w:lineRule="atLeast"/>
              <w:jc w:val="both"/>
              <w:rPr>
                <w:rFonts w:ascii="Arial" w:hAnsi="Arial" w:cs="Arial"/>
                <w:sz w:val="24"/>
              </w:rPr>
            </w:pPr>
            <w:r w:rsidRPr="00983DE5">
              <w:rPr>
                <w:rFonts w:ascii="Arial" w:hAnsi="Arial" w:cs="Arial"/>
                <w:sz w:val="24"/>
              </w:rPr>
              <w:t>3.</w:t>
            </w:r>
            <w:r w:rsidRPr="00983DE5">
              <w:rPr>
                <w:rFonts w:ascii="Arial" w:hAnsi="Arial" w:cs="Arial"/>
                <w:sz w:val="24"/>
              </w:rPr>
              <w:tab/>
              <w:t>Interfejs użytkownika dostępny w wielu językach do wyboru – w tym polskim i angielskim</w:t>
            </w:r>
          </w:p>
          <w:p w14:paraId="5DBF65C8"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4.</w:t>
            </w:r>
            <w:r w:rsidRPr="00983DE5">
              <w:rPr>
                <w:rFonts w:ascii="Arial" w:hAnsi="Arial" w:cs="Arial"/>
                <w:sz w:val="24"/>
              </w:rPr>
              <w:tab/>
              <w:t>Możliwość tworzenia pulpitów wirtualnych, przenoszenia aplikacji pomiędzy pulpitami i przełączanie się pomiędzy pulpitami za pomocą skrótów klawiaturowych lub GUI.</w:t>
            </w:r>
          </w:p>
          <w:p w14:paraId="12B09DB9"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5.</w:t>
            </w:r>
            <w:r w:rsidRPr="00983DE5">
              <w:rPr>
                <w:rFonts w:ascii="Arial" w:hAnsi="Arial" w:cs="Arial"/>
                <w:sz w:val="24"/>
              </w:rPr>
              <w:tab/>
              <w:t>Wbudowane w system operacyjny minimum dwie przeglądarki Internetowe</w:t>
            </w:r>
          </w:p>
          <w:p w14:paraId="1C9F838C"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6.</w:t>
            </w:r>
            <w:r w:rsidRPr="00983DE5">
              <w:rPr>
                <w:rFonts w:ascii="Arial" w:hAnsi="Arial" w:cs="Arial"/>
                <w:sz w:val="24"/>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2E865452"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7.</w:t>
            </w:r>
            <w:r w:rsidRPr="00983DE5">
              <w:rPr>
                <w:rFonts w:ascii="Arial" w:hAnsi="Arial" w:cs="Arial"/>
                <w:sz w:val="24"/>
              </w:rPr>
              <w:tab/>
              <w:t>Zlokalizowane w języku polskim, co najmniej następujące elementy: menu, pomoc, komunikaty systemowe, menedżer plików.</w:t>
            </w:r>
          </w:p>
          <w:p w14:paraId="725DAC0C"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8.</w:t>
            </w:r>
            <w:r w:rsidRPr="00983DE5">
              <w:rPr>
                <w:rFonts w:ascii="Arial" w:hAnsi="Arial" w:cs="Arial"/>
                <w:sz w:val="24"/>
              </w:rPr>
              <w:tab/>
              <w:t>Graficzne środowisko instalacji i konfiguracji dostępne w języku polskim</w:t>
            </w:r>
          </w:p>
          <w:p w14:paraId="0E9E3589"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9.</w:t>
            </w:r>
            <w:r w:rsidRPr="00983DE5">
              <w:rPr>
                <w:rFonts w:ascii="Arial" w:hAnsi="Arial" w:cs="Arial"/>
                <w:sz w:val="24"/>
              </w:rPr>
              <w:tab/>
              <w:t>Wbudowany system pomocy w języku polskim.</w:t>
            </w:r>
          </w:p>
          <w:p w14:paraId="66786EE8"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10.</w:t>
            </w:r>
            <w:r w:rsidRPr="00983DE5">
              <w:rPr>
                <w:rFonts w:ascii="Arial" w:hAnsi="Arial" w:cs="Arial"/>
                <w:sz w:val="24"/>
              </w:rPr>
              <w:tab/>
              <w:t>Możliwość przystosowania stanowiska dla osób niepełnosprawnych (np. słabo widzących).</w:t>
            </w:r>
          </w:p>
          <w:p w14:paraId="3543A594"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11.</w:t>
            </w:r>
            <w:r w:rsidRPr="00983DE5">
              <w:rPr>
                <w:rFonts w:ascii="Arial" w:hAnsi="Arial" w:cs="Arial"/>
                <w:sz w:val="24"/>
              </w:rPr>
              <w:tab/>
              <w:t>Możliwość dokonywania aktualizacji i poprawek systemu poprzez mechanizm zarządzany przez administratora systemu Zamawiającego.</w:t>
            </w:r>
          </w:p>
          <w:p w14:paraId="7F33FCCC"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lastRenderedPageBreak/>
              <w:t>12.</w:t>
            </w:r>
            <w:r w:rsidRPr="00983DE5">
              <w:rPr>
                <w:rFonts w:ascii="Arial" w:hAnsi="Arial" w:cs="Arial"/>
                <w:sz w:val="24"/>
              </w:rPr>
              <w:tab/>
              <w:t xml:space="preserve">Możliwość dostarczania poprawek do systemu operacyjnego w modelu </w:t>
            </w:r>
            <w:proofErr w:type="spellStart"/>
            <w:r w:rsidRPr="00983DE5">
              <w:rPr>
                <w:rFonts w:ascii="Arial" w:hAnsi="Arial" w:cs="Arial"/>
                <w:sz w:val="24"/>
              </w:rPr>
              <w:t>peer</w:t>
            </w:r>
            <w:proofErr w:type="spellEnd"/>
            <w:r w:rsidRPr="00983DE5">
              <w:rPr>
                <w:rFonts w:ascii="Arial" w:hAnsi="Arial" w:cs="Arial"/>
                <w:sz w:val="24"/>
              </w:rPr>
              <w:t>-to-</w:t>
            </w:r>
            <w:proofErr w:type="spellStart"/>
            <w:r w:rsidRPr="00983DE5">
              <w:rPr>
                <w:rFonts w:ascii="Arial" w:hAnsi="Arial" w:cs="Arial"/>
                <w:sz w:val="24"/>
              </w:rPr>
              <w:t>peer</w:t>
            </w:r>
            <w:proofErr w:type="spellEnd"/>
            <w:r w:rsidRPr="00983DE5">
              <w:rPr>
                <w:rFonts w:ascii="Arial" w:hAnsi="Arial" w:cs="Arial"/>
                <w:sz w:val="24"/>
              </w:rPr>
              <w:t>.</w:t>
            </w:r>
          </w:p>
          <w:p w14:paraId="08761CBE"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13.</w:t>
            </w:r>
            <w:r w:rsidRPr="00983DE5">
              <w:rPr>
                <w:rFonts w:ascii="Arial" w:hAnsi="Arial" w:cs="Arial"/>
                <w:sz w:val="24"/>
              </w:rPr>
              <w:tab/>
              <w:t>Możliwość sterowania czasem dostarczania nowych wersji systemu operacyjnego, możliwość centralnego opóźniania dostarczania nowej wersji o minimum 4 miesiące.</w:t>
            </w:r>
          </w:p>
          <w:p w14:paraId="3639579A"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14.</w:t>
            </w:r>
            <w:r w:rsidRPr="00983DE5">
              <w:rPr>
                <w:rFonts w:ascii="Arial" w:hAnsi="Arial" w:cs="Arial"/>
                <w:sz w:val="24"/>
              </w:rPr>
              <w:tab/>
              <w:t>Zabezpieczony hasłem hierarchiczny dostęp do systemu, konta i profile użytkowników zarządzane zdalnie; praca systemu w trybie ochrony kont użytkowników.</w:t>
            </w:r>
          </w:p>
          <w:p w14:paraId="50E279B9"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15.</w:t>
            </w:r>
            <w:r w:rsidRPr="00983DE5">
              <w:rPr>
                <w:rFonts w:ascii="Arial" w:hAnsi="Arial" w:cs="Arial"/>
                <w:sz w:val="24"/>
              </w:rPr>
              <w:tab/>
              <w:t>Możliwość dołączenia systemu do usługi katalogowej on-</w:t>
            </w:r>
            <w:proofErr w:type="spellStart"/>
            <w:r w:rsidRPr="00983DE5">
              <w:rPr>
                <w:rFonts w:ascii="Arial" w:hAnsi="Arial" w:cs="Arial"/>
                <w:sz w:val="24"/>
              </w:rPr>
              <w:t>premise</w:t>
            </w:r>
            <w:proofErr w:type="spellEnd"/>
            <w:r w:rsidRPr="00983DE5">
              <w:rPr>
                <w:rFonts w:ascii="Arial" w:hAnsi="Arial" w:cs="Arial"/>
                <w:sz w:val="24"/>
              </w:rPr>
              <w:t xml:space="preserve"> lub w chmurze.</w:t>
            </w:r>
          </w:p>
          <w:p w14:paraId="1B6492B0"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16.</w:t>
            </w:r>
            <w:r w:rsidRPr="00983DE5">
              <w:rPr>
                <w:rFonts w:ascii="Arial" w:hAnsi="Arial" w:cs="Arial"/>
                <w:sz w:val="24"/>
              </w:rPr>
              <w:tab/>
              <w:t>Umożliwienie zablokowania urządzenia w ramach danego konta tylko do uruchamiania wybranej aplikacji - tryb "kiosk".</w:t>
            </w:r>
          </w:p>
          <w:p w14:paraId="7C5C33AA"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17.</w:t>
            </w:r>
            <w:r w:rsidRPr="00983DE5">
              <w:rPr>
                <w:rFonts w:ascii="Arial" w:hAnsi="Arial" w:cs="Arial"/>
                <w:sz w:val="24"/>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7836F6C4"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18.</w:t>
            </w:r>
            <w:r w:rsidRPr="00983DE5">
              <w:rPr>
                <w:rFonts w:ascii="Arial" w:hAnsi="Arial" w:cs="Arial"/>
                <w:sz w:val="24"/>
              </w:rPr>
              <w:tab/>
              <w:t>Zdalna pomoc i współdzielenie aplikacji – możliwość zdalnego przejęcia sesji zalogowanego użytkownika celem rozwiązania problemu z komputerem.</w:t>
            </w:r>
          </w:p>
          <w:p w14:paraId="6FA5C0B3"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19.</w:t>
            </w:r>
            <w:r w:rsidRPr="00983DE5">
              <w:rPr>
                <w:rFonts w:ascii="Arial" w:hAnsi="Arial" w:cs="Arial"/>
                <w:sz w:val="24"/>
              </w:rPr>
              <w:tab/>
              <w:t xml:space="preserve">Transakcyjny system plików pozwalający na stosowanie przydziałów (ang. </w:t>
            </w:r>
            <w:proofErr w:type="spellStart"/>
            <w:r w:rsidRPr="00983DE5">
              <w:rPr>
                <w:rFonts w:ascii="Arial" w:hAnsi="Arial" w:cs="Arial"/>
                <w:sz w:val="24"/>
              </w:rPr>
              <w:t>quota</w:t>
            </w:r>
            <w:proofErr w:type="spellEnd"/>
            <w:r w:rsidRPr="00983DE5">
              <w:rPr>
                <w:rFonts w:ascii="Arial" w:hAnsi="Arial" w:cs="Arial"/>
                <w:sz w:val="24"/>
              </w:rPr>
              <w:t>) na dysku dla użytkowników oraz zapewniający większą niezawodność i pozwalający tworzyć kopie zapasowe.</w:t>
            </w:r>
          </w:p>
          <w:p w14:paraId="44DE8AD6"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20.</w:t>
            </w:r>
            <w:r w:rsidRPr="00983DE5">
              <w:rPr>
                <w:rFonts w:ascii="Arial" w:hAnsi="Arial" w:cs="Arial"/>
                <w:sz w:val="24"/>
              </w:rPr>
              <w:tab/>
              <w:t>Oprogramowanie dla tworzenia kopii zapasowych (Backup); automatyczne wykonywanie kopii plików z możliwością automatycznego przywrócenia wersji wcześniejszej.</w:t>
            </w:r>
          </w:p>
          <w:p w14:paraId="28811EAB"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21.</w:t>
            </w:r>
            <w:r w:rsidRPr="00983DE5">
              <w:rPr>
                <w:rFonts w:ascii="Arial" w:hAnsi="Arial" w:cs="Arial"/>
                <w:sz w:val="24"/>
              </w:rPr>
              <w:tab/>
              <w:t>Możliwość przywracania obrazu plików systemowych do uprzednio zapisanej postaci.</w:t>
            </w:r>
          </w:p>
          <w:p w14:paraId="7C824150"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22.</w:t>
            </w:r>
            <w:r w:rsidRPr="00983DE5">
              <w:rPr>
                <w:rFonts w:ascii="Arial" w:hAnsi="Arial" w:cs="Arial"/>
                <w:sz w:val="24"/>
              </w:rPr>
              <w:tab/>
              <w:t>Możliwość przywracania systemu operacyjnego do stanu początkowego z pozostawieniem plików użytkownika.</w:t>
            </w:r>
          </w:p>
          <w:p w14:paraId="2C1086EF"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23.</w:t>
            </w:r>
            <w:r w:rsidRPr="00983DE5">
              <w:rPr>
                <w:rFonts w:ascii="Arial" w:hAnsi="Arial" w:cs="Arial"/>
                <w:sz w:val="24"/>
              </w:rPr>
              <w:tab/>
              <w:t>Możliwość blokowania lub dopuszczania dowolnych urządzeń peryferyjnych za pomocą polityk grupowych (np. przy użyciu numerów identyfikacyjnych sprzętu)."</w:t>
            </w:r>
          </w:p>
          <w:p w14:paraId="111555D2"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24.</w:t>
            </w:r>
            <w:r w:rsidRPr="00983DE5">
              <w:rPr>
                <w:rFonts w:ascii="Arial" w:hAnsi="Arial" w:cs="Arial"/>
                <w:sz w:val="24"/>
              </w:rPr>
              <w:tab/>
              <w:t xml:space="preserve">Wbudowany mechanizm wirtualizacji typu </w:t>
            </w:r>
            <w:proofErr w:type="spellStart"/>
            <w:r w:rsidRPr="00983DE5">
              <w:rPr>
                <w:rFonts w:ascii="Arial" w:hAnsi="Arial" w:cs="Arial"/>
                <w:sz w:val="24"/>
              </w:rPr>
              <w:t>hypervisor</w:t>
            </w:r>
            <w:proofErr w:type="spellEnd"/>
            <w:r w:rsidRPr="00983DE5">
              <w:rPr>
                <w:rFonts w:ascii="Arial" w:hAnsi="Arial" w:cs="Arial"/>
                <w:sz w:val="24"/>
              </w:rPr>
              <w:t>."</w:t>
            </w:r>
          </w:p>
          <w:p w14:paraId="7A8A0857"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25.</w:t>
            </w:r>
            <w:r w:rsidRPr="00983DE5">
              <w:rPr>
                <w:rFonts w:ascii="Arial" w:hAnsi="Arial" w:cs="Arial"/>
                <w:sz w:val="24"/>
              </w:rPr>
              <w:tab/>
              <w:t>Wbudowana możliwość zdalnego dostępu do systemu i pracy zdalnej z wykorzystaniem pełnego interfejsu graficznego.</w:t>
            </w:r>
          </w:p>
          <w:p w14:paraId="1C6EF482"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lastRenderedPageBreak/>
              <w:t>26.</w:t>
            </w:r>
            <w:r w:rsidRPr="00983DE5">
              <w:rPr>
                <w:rFonts w:ascii="Arial" w:hAnsi="Arial" w:cs="Arial"/>
                <w:sz w:val="24"/>
              </w:rPr>
              <w:tab/>
              <w:t>Dostępność bezpłatnych biuletynów bezpieczeństwa związanych z działaniem systemu operacyjnego.</w:t>
            </w:r>
          </w:p>
          <w:p w14:paraId="67A6DF4A"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27.</w:t>
            </w:r>
            <w:r w:rsidRPr="00983DE5">
              <w:rPr>
                <w:rFonts w:ascii="Arial" w:hAnsi="Arial" w:cs="Arial"/>
                <w:sz w:val="24"/>
              </w:rPr>
              <w:tab/>
              <w:t>Wbudowana zapora internetowa (firewall) dla ochrony połączeń internetowych, zintegrowana z systemem konsola do zarządzania ustawieniami zapory i regułami IP v4 i v6.</w:t>
            </w:r>
          </w:p>
          <w:p w14:paraId="07D0FF57"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28.</w:t>
            </w:r>
            <w:r w:rsidRPr="00983DE5">
              <w:rPr>
                <w:rFonts w:ascii="Arial" w:hAnsi="Arial" w:cs="Arial"/>
                <w:sz w:val="24"/>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77E05DD5"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29.</w:t>
            </w:r>
            <w:r w:rsidRPr="00983DE5">
              <w:rPr>
                <w:rFonts w:ascii="Arial" w:hAnsi="Arial" w:cs="Arial"/>
                <w:sz w:val="24"/>
              </w:rPr>
              <w:tab/>
              <w:t>Możliwość zdefiniowania zarządzanych aplikacji w taki sposób aby automatycznie szyfrowały pliki na poziomie systemu plików. Blokowanie bezpośredniego kopiowania treści między aplikacjami zarządzanymi a niezarządzanymi.</w:t>
            </w:r>
          </w:p>
          <w:p w14:paraId="757C9B2D"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30.</w:t>
            </w:r>
            <w:r w:rsidRPr="00983DE5">
              <w:rPr>
                <w:rFonts w:ascii="Arial" w:hAnsi="Arial" w:cs="Arial"/>
                <w:sz w:val="24"/>
              </w:rPr>
              <w:tab/>
              <w:t>Wbudowany system uwierzytelnienia dwuskładnikowego oparty o certyfikat lub klucz prywatny oraz PIN lub uwierzytelnienie biometryczne.</w:t>
            </w:r>
          </w:p>
          <w:p w14:paraId="485A15A4"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31.</w:t>
            </w:r>
            <w:r w:rsidRPr="00983DE5">
              <w:rPr>
                <w:rFonts w:ascii="Arial" w:hAnsi="Arial" w:cs="Arial"/>
                <w:sz w:val="24"/>
              </w:rPr>
              <w:tab/>
              <w:t>Wbudowane mechanizmy ochrony antywirusowej i przeciw złośliwemu oprogramowaniu z zapewnionymi bezpłatnymi aktualizacjami.</w:t>
            </w:r>
          </w:p>
          <w:p w14:paraId="42FD1E01"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32.</w:t>
            </w:r>
            <w:r w:rsidRPr="00983DE5">
              <w:rPr>
                <w:rFonts w:ascii="Arial" w:hAnsi="Arial" w:cs="Arial"/>
                <w:sz w:val="24"/>
              </w:rPr>
              <w:tab/>
              <w:t>Wbudowany system szyfrowania dysku twardego ze wsparciem modułu TPM</w:t>
            </w:r>
          </w:p>
          <w:p w14:paraId="0374D5A6"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33.</w:t>
            </w:r>
            <w:r w:rsidRPr="00983DE5">
              <w:rPr>
                <w:rFonts w:ascii="Arial" w:hAnsi="Arial" w:cs="Arial"/>
                <w:sz w:val="24"/>
              </w:rPr>
              <w:tab/>
              <w:t>Możliwość tworzenia i przechowywania kopii zapasowych kluczy odzyskiwania do szyfrowania dysku w usługach katalogowych.</w:t>
            </w:r>
          </w:p>
          <w:p w14:paraId="3434E725"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34.</w:t>
            </w:r>
            <w:r w:rsidRPr="00983DE5">
              <w:rPr>
                <w:rFonts w:ascii="Arial" w:hAnsi="Arial" w:cs="Arial"/>
                <w:sz w:val="24"/>
              </w:rPr>
              <w:tab/>
              <w:t>Możliwość tworzenia wirtualnych kart inteligentnych.</w:t>
            </w:r>
          </w:p>
          <w:p w14:paraId="6C9445DD"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35.</w:t>
            </w:r>
            <w:r w:rsidRPr="00983DE5">
              <w:rPr>
                <w:rFonts w:ascii="Arial" w:hAnsi="Arial" w:cs="Arial"/>
                <w:sz w:val="24"/>
              </w:rPr>
              <w:tab/>
              <w:t xml:space="preserve">Wsparcie dla </w:t>
            </w:r>
            <w:proofErr w:type="spellStart"/>
            <w:r w:rsidRPr="00983DE5">
              <w:rPr>
                <w:rFonts w:ascii="Arial" w:hAnsi="Arial" w:cs="Arial"/>
                <w:sz w:val="24"/>
              </w:rPr>
              <w:t>firmware</w:t>
            </w:r>
            <w:proofErr w:type="spellEnd"/>
            <w:r w:rsidRPr="00983DE5">
              <w:rPr>
                <w:rFonts w:ascii="Arial" w:hAnsi="Arial" w:cs="Arial"/>
                <w:sz w:val="24"/>
              </w:rPr>
              <w:t xml:space="preserve"> UEFI i funkcji bezpiecznego rozruchu (</w:t>
            </w:r>
            <w:proofErr w:type="spellStart"/>
            <w:r w:rsidRPr="00983DE5">
              <w:rPr>
                <w:rFonts w:ascii="Arial" w:hAnsi="Arial" w:cs="Arial"/>
                <w:sz w:val="24"/>
              </w:rPr>
              <w:t>Secure</w:t>
            </w:r>
            <w:proofErr w:type="spellEnd"/>
            <w:r w:rsidRPr="00983DE5">
              <w:rPr>
                <w:rFonts w:ascii="Arial" w:hAnsi="Arial" w:cs="Arial"/>
                <w:sz w:val="24"/>
              </w:rPr>
              <w:t xml:space="preserve"> </w:t>
            </w:r>
            <w:proofErr w:type="spellStart"/>
            <w:r w:rsidRPr="00983DE5">
              <w:rPr>
                <w:rFonts w:ascii="Arial" w:hAnsi="Arial" w:cs="Arial"/>
                <w:sz w:val="24"/>
              </w:rPr>
              <w:t>Boot</w:t>
            </w:r>
            <w:proofErr w:type="spellEnd"/>
            <w:r w:rsidRPr="00983DE5">
              <w:rPr>
                <w:rFonts w:ascii="Arial" w:hAnsi="Arial" w:cs="Arial"/>
                <w:sz w:val="24"/>
              </w:rPr>
              <w:t>)</w:t>
            </w:r>
          </w:p>
          <w:p w14:paraId="0F491DCF"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36.</w:t>
            </w:r>
            <w:r w:rsidRPr="00983DE5">
              <w:rPr>
                <w:rFonts w:ascii="Arial" w:hAnsi="Arial" w:cs="Arial"/>
                <w:sz w:val="24"/>
              </w:rPr>
              <w:tab/>
              <w:t xml:space="preserve">Wbudowany w system, wykorzystywany automatycznie przez wbudowane przeglądarki filtr </w:t>
            </w:r>
            <w:proofErr w:type="spellStart"/>
            <w:r w:rsidRPr="00983DE5">
              <w:rPr>
                <w:rFonts w:ascii="Arial" w:hAnsi="Arial" w:cs="Arial"/>
                <w:sz w:val="24"/>
              </w:rPr>
              <w:t>reputacyjny</w:t>
            </w:r>
            <w:proofErr w:type="spellEnd"/>
            <w:r w:rsidRPr="00983DE5">
              <w:rPr>
                <w:rFonts w:ascii="Arial" w:hAnsi="Arial" w:cs="Arial"/>
                <w:sz w:val="24"/>
              </w:rPr>
              <w:t xml:space="preserve"> URL.</w:t>
            </w:r>
          </w:p>
          <w:p w14:paraId="03093EAF"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37.</w:t>
            </w:r>
            <w:r w:rsidRPr="00983DE5">
              <w:rPr>
                <w:rFonts w:ascii="Arial" w:hAnsi="Arial" w:cs="Arial"/>
                <w:sz w:val="24"/>
              </w:rPr>
              <w:tab/>
              <w:t>Wsparcie dla IPSEC oparte na politykach – wdrażanie IPSEC oparte na zestawach reguł definiujących ustawienia zarządzanych w sposób centralny.</w:t>
            </w:r>
          </w:p>
          <w:p w14:paraId="14B660B2"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38.</w:t>
            </w:r>
            <w:r w:rsidRPr="00983DE5">
              <w:rPr>
                <w:rFonts w:ascii="Arial" w:hAnsi="Arial" w:cs="Arial"/>
                <w:sz w:val="24"/>
              </w:rPr>
              <w:tab/>
              <w:t>Mechanizmy logowania w oparciu o:</w:t>
            </w:r>
          </w:p>
          <w:p w14:paraId="33A84B15" w14:textId="77777777" w:rsidR="00C8095E" w:rsidRPr="00983DE5" w:rsidRDefault="00C8095E" w:rsidP="00BA1FC6">
            <w:pPr>
              <w:numPr>
                <w:ilvl w:val="1"/>
                <w:numId w:val="9"/>
              </w:numPr>
              <w:tabs>
                <w:tab w:val="left" w:pos="355"/>
              </w:tabs>
              <w:spacing w:line="24" w:lineRule="atLeast"/>
              <w:ind w:left="707" w:hanging="352"/>
              <w:jc w:val="both"/>
              <w:rPr>
                <w:rFonts w:ascii="Arial" w:hAnsi="Arial" w:cs="Arial"/>
                <w:sz w:val="24"/>
              </w:rPr>
            </w:pPr>
            <w:r w:rsidRPr="00983DE5">
              <w:rPr>
                <w:rFonts w:ascii="Arial" w:hAnsi="Arial" w:cs="Arial"/>
                <w:sz w:val="24"/>
              </w:rPr>
              <w:t>Login i hasło,</w:t>
            </w:r>
          </w:p>
          <w:p w14:paraId="5A553ADF" w14:textId="77777777" w:rsidR="00C8095E" w:rsidRPr="00983DE5" w:rsidRDefault="00C8095E" w:rsidP="00BA1FC6">
            <w:pPr>
              <w:numPr>
                <w:ilvl w:val="1"/>
                <w:numId w:val="9"/>
              </w:numPr>
              <w:tabs>
                <w:tab w:val="left" w:pos="355"/>
              </w:tabs>
              <w:spacing w:line="24" w:lineRule="atLeast"/>
              <w:ind w:left="707" w:hanging="352"/>
              <w:jc w:val="both"/>
              <w:rPr>
                <w:rFonts w:ascii="Arial" w:hAnsi="Arial" w:cs="Arial"/>
                <w:sz w:val="24"/>
              </w:rPr>
            </w:pPr>
            <w:r w:rsidRPr="00983DE5">
              <w:rPr>
                <w:rFonts w:ascii="Arial" w:hAnsi="Arial" w:cs="Arial"/>
                <w:sz w:val="24"/>
              </w:rPr>
              <w:t>Karty inteligentne i certyfikaty (</w:t>
            </w:r>
            <w:proofErr w:type="spellStart"/>
            <w:r w:rsidRPr="00983DE5">
              <w:rPr>
                <w:rFonts w:ascii="Arial" w:hAnsi="Arial" w:cs="Arial"/>
                <w:sz w:val="24"/>
              </w:rPr>
              <w:t>smartcard</w:t>
            </w:r>
            <w:proofErr w:type="spellEnd"/>
            <w:r w:rsidRPr="00983DE5">
              <w:rPr>
                <w:rFonts w:ascii="Arial" w:hAnsi="Arial" w:cs="Arial"/>
                <w:sz w:val="24"/>
              </w:rPr>
              <w:t>),</w:t>
            </w:r>
          </w:p>
          <w:p w14:paraId="12C0597A" w14:textId="77777777" w:rsidR="00C8095E" w:rsidRPr="00983DE5" w:rsidRDefault="00C8095E" w:rsidP="00BA1FC6">
            <w:pPr>
              <w:numPr>
                <w:ilvl w:val="1"/>
                <w:numId w:val="9"/>
              </w:numPr>
              <w:tabs>
                <w:tab w:val="left" w:pos="355"/>
              </w:tabs>
              <w:spacing w:line="24" w:lineRule="atLeast"/>
              <w:ind w:left="707" w:hanging="352"/>
              <w:jc w:val="both"/>
              <w:rPr>
                <w:rFonts w:ascii="Arial" w:hAnsi="Arial" w:cs="Arial"/>
                <w:sz w:val="24"/>
              </w:rPr>
            </w:pPr>
            <w:r w:rsidRPr="00983DE5">
              <w:rPr>
                <w:rFonts w:ascii="Arial" w:hAnsi="Arial" w:cs="Arial"/>
                <w:sz w:val="24"/>
              </w:rPr>
              <w:t>Wirtualne karty inteligentne i certyfikaty (logowanie w oparciu o certyfikat chroniony poprzez moduł TPM),</w:t>
            </w:r>
          </w:p>
          <w:p w14:paraId="78355656" w14:textId="77777777" w:rsidR="00C8095E" w:rsidRPr="00983DE5" w:rsidRDefault="00C8095E" w:rsidP="00BA1FC6">
            <w:pPr>
              <w:numPr>
                <w:ilvl w:val="1"/>
                <w:numId w:val="9"/>
              </w:numPr>
              <w:tabs>
                <w:tab w:val="left" w:pos="355"/>
              </w:tabs>
              <w:spacing w:line="24" w:lineRule="atLeast"/>
              <w:ind w:left="707" w:hanging="352"/>
              <w:jc w:val="both"/>
              <w:rPr>
                <w:rFonts w:ascii="Arial" w:hAnsi="Arial" w:cs="Arial"/>
                <w:sz w:val="24"/>
              </w:rPr>
            </w:pPr>
            <w:r w:rsidRPr="00983DE5">
              <w:rPr>
                <w:rFonts w:ascii="Arial" w:hAnsi="Arial" w:cs="Arial"/>
                <w:sz w:val="24"/>
              </w:rPr>
              <w:t>Certyfikat/Klucz i PIN</w:t>
            </w:r>
          </w:p>
          <w:p w14:paraId="313E2A36" w14:textId="77777777" w:rsidR="00C8095E" w:rsidRPr="00983DE5" w:rsidRDefault="00C8095E" w:rsidP="00BA1FC6">
            <w:pPr>
              <w:numPr>
                <w:ilvl w:val="1"/>
                <w:numId w:val="9"/>
              </w:numPr>
              <w:tabs>
                <w:tab w:val="left" w:pos="355"/>
              </w:tabs>
              <w:spacing w:line="24" w:lineRule="atLeast"/>
              <w:ind w:left="707" w:hanging="352"/>
              <w:jc w:val="both"/>
              <w:rPr>
                <w:rFonts w:ascii="Arial" w:hAnsi="Arial" w:cs="Arial"/>
                <w:sz w:val="24"/>
              </w:rPr>
            </w:pPr>
            <w:r w:rsidRPr="00983DE5">
              <w:rPr>
                <w:rFonts w:ascii="Arial" w:hAnsi="Arial" w:cs="Arial"/>
                <w:sz w:val="24"/>
              </w:rPr>
              <w:lastRenderedPageBreak/>
              <w:t>Certyfikat/Klucz i uwierzytelnienie biometryczne</w:t>
            </w:r>
          </w:p>
          <w:p w14:paraId="38E634F5"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39.</w:t>
            </w:r>
            <w:r w:rsidRPr="00983DE5">
              <w:rPr>
                <w:rFonts w:ascii="Arial" w:hAnsi="Arial" w:cs="Arial"/>
                <w:sz w:val="24"/>
              </w:rPr>
              <w:tab/>
              <w:t xml:space="preserve">Wsparcie dla uwierzytelniania na bazie </w:t>
            </w:r>
            <w:proofErr w:type="spellStart"/>
            <w:r w:rsidRPr="00983DE5">
              <w:rPr>
                <w:rFonts w:ascii="Arial" w:hAnsi="Arial" w:cs="Arial"/>
                <w:sz w:val="24"/>
              </w:rPr>
              <w:t>Kerberos</w:t>
            </w:r>
            <w:proofErr w:type="spellEnd"/>
            <w:r w:rsidRPr="00983DE5">
              <w:rPr>
                <w:rFonts w:ascii="Arial" w:hAnsi="Arial" w:cs="Arial"/>
                <w:sz w:val="24"/>
              </w:rPr>
              <w:t xml:space="preserve"> v. 5</w:t>
            </w:r>
          </w:p>
          <w:p w14:paraId="728A5E96"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40.</w:t>
            </w:r>
            <w:r w:rsidRPr="00983DE5">
              <w:rPr>
                <w:rFonts w:ascii="Arial" w:hAnsi="Arial" w:cs="Arial"/>
                <w:sz w:val="24"/>
              </w:rPr>
              <w:tab/>
              <w:t>Wbudowany agent do zbierania danych na temat zagrożeń na stacji roboczej.</w:t>
            </w:r>
          </w:p>
          <w:p w14:paraId="415B9A8D"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41.</w:t>
            </w:r>
            <w:r w:rsidRPr="00983DE5">
              <w:rPr>
                <w:rFonts w:ascii="Arial" w:hAnsi="Arial" w:cs="Arial"/>
                <w:sz w:val="24"/>
              </w:rPr>
              <w:tab/>
              <w:t>Wsparcie .NET Framework 2.x, 3.x i 4.x – możliwość uruchomienia aplikacji działających we wskazanych środowiskach</w:t>
            </w:r>
          </w:p>
          <w:p w14:paraId="7244E903" w14:textId="77777777" w:rsidR="00C8095E" w:rsidRPr="00983DE5" w:rsidRDefault="00C8095E" w:rsidP="00092A6E">
            <w:pPr>
              <w:tabs>
                <w:tab w:val="left" w:pos="355"/>
              </w:tabs>
              <w:spacing w:line="24" w:lineRule="atLeast"/>
              <w:jc w:val="both"/>
              <w:rPr>
                <w:rFonts w:ascii="Arial" w:hAnsi="Arial" w:cs="Arial"/>
                <w:sz w:val="24"/>
              </w:rPr>
            </w:pPr>
            <w:r w:rsidRPr="00983DE5">
              <w:rPr>
                <w:rFonts w:ascii="Arial" w:hAnsi="Arial" w:cs="Arial"/>
                <w:sz w:val="24"/>
              </w:rPr>
              <w:t>42.</w:t>
            </w:r>
            <w:r w:rsidRPr="00983DE5">
              <w:rPr>
                <w:rFonts w:ascii="Arial" w:hAnsi="Arial" w:cs="Arial"/>
                <w:sz w:val="24"/>
              </w:rPr>
              <w:tab/>
              <w:t xml:space="preserve">Wsparcie dla </w:t>
            </w:r>
            <w:proofErr w:type="spellStart"/>
            <w:r w:rsidRPr="00983DE5">
              <w:rPr>
                <w:rFonts w:ascii="Arial" w:hAnsi="Arial" w:cs="Arial"/>
                <w:sz w:val="24"/>
              </w:rPr>
              <w:t>VBScript</w:t>
            </w:r>
            <w:proofErr w:type="spellEnd"/>
            <w:r w:rsidRPr="00983DE5">
              <w:rPr>
                <w:rFonts w:ascii="Arial" w:hAnsi="Arial" w:cs="Arial"/>
                <w:sz w:val="24"/>
              </w:rPr>
              <w:t xml:space="preserve"> – możliwość uruchamiania interpretera poleceń</w:t>
            </w:r>
          </w:p>
          <w:p w14:paraId="58AC1777" w14:textId="77777777" w:rsidR="00C8095E" w:rsidRDefault="00C8095E" w:rsidP="00092A6E">
            <w:pPr>
              <w:pStyle w:val="paragraph"/>
              <w:tabs>
                <w:tab w:val="left" w:pos="355"/>
              </w:tabs>
              <w:spacing w:before="0" w:beforeAutospacing="0" w:after="0" w:afterAutospacing="0" w:line="24" w:lineRule="atLeast"/>
              <w:jc w:val="both"/>
              <w:textAlignment w:val="baseline"/>
              <w:rPr>
                <w:rFonts w:ascii="Arial" w:hAnsi="Arial" w:cs="Arial"/>
              </w:rPr>
            </w:pPr>
            <w:r w:rsidRPr="00983DE5">
              <w:rPr>
                <w:rFonts w:ascii="Arial" w:hAnsi="Arial" w:cs="Arial"/>
              </w:rPr>
              <w:t>43.</w:t>
            </w:r>
            <w:r w:rsidRPr="00983DE5">
              <w:rPr>
                <w:rFonts w:ascii="Arial" w:hAnsi="Arial" w:cs="Arial"/>
              </w:rPr>
              <w:tab/>
              <w:t>Wsparcie dla PowerShell 5.x – możliwość uruchamiania interpretera poleceń</w:t>
            </w:r>
          </w:p>
          <w:p w14:paraId="5D0D2857" w14:textId="717F327D" w:rsidR="00C8095E" w:rsidRDefault="00C8095E" w:rsidP="00092A6E">
            <w:pPr>
              <w:pStyle w:val="paragraph"/>
              <w:spacing w:before="0" w:beforeAutospacing="0" w:after="0" w:afterAutospacing="0" w:line="24" w:lineRule="atLeast"/>
              <w:jc w:val="both"/>
              <w:textAlignment w:val="baseline"/>
              <w:rPr>
                <w:rFonts w:ascii="Arial" w:hAnsi="Arial" w:cs="Arial"/>
                <w:b/>
                <w:bCs/>
              </w:rPr>
            </w:pPr>
            <w:r w:rsidRPr="00983DE5">
              <w:rPr>
                <w:rFonts w:ascii="Arial" w:hAnsi="Arial" w:cs="Arial"/>
                <w:b/>
                <w:bCs/>
              </w:rPr>
              <w:t>BIOS</w:t>
            </w:r>
          </w:p>
          <w:p w14:paraId="5CD171F6" w14:textId="77777777" w:rsidR="00C8095E" w:rsidRPr="00983DE5" w:rsidRDefault="00C8095E" w:rsidP="00C8095E">
            <w:pPr>
              <w:pStyle w:val="paragraph"/>
              <w:spacing w:before="0" w:beforeAutospacing="0" w:after="0" w:afterAutospacing="0" w:line="24" w:lineRule="atLeast"/>
              <w:jc w:val="both"/>
              <w:textAlignment w:val="baseline"/>
              <w:rPr>
                <w:rFonts w:ascii="Arial" w:hAnsi="Arial" w:cs="Arial"/>
              </w:rPr>
            </w:pPr>
            <w:r w:rsidRPr="00983DE5">
              <w:rPr>
                <w:rFonts w:ascii="Arial" w:hAnsi="Arial" w:cs="Arial"/>
              </w:rPr>
              <w:t xml:space="preserve">BIOS zgodny ze specyfikacją UEFI </w:t>
            </w:r>
          </w:p>
          <w:p w14:paraId="6A0DDAD5" w14:textId="77777777" w:rsidR="00C8095E" w:rsidRPr="00983DE5" w:rsidRDefault="00C8095E" w:rsidP="00C8095E">
            <w:pPr>
              <w:pStyle w:val="paragraph"/>
              <w:spacing w:before="0" w:beforeAutospacing="0" w:after="0" w:afterAutospacing="0" w:line="24" w:lineRule="atLeast"/>
              <w:jc w:val="both"/>
              <w:textAlignment w:val="baseline"/>
              <w:rPr>
                <w:rFonts w:ascii="Arial" w:hAnsi="Arial" w:cs="Arial"/>
              </w:rPr>
            </w:pPr>
            <w:r w:rsidRPr="00983DE5">
              <w:rPr>
                <w:rFonts w:ascii="Arial" w:hAnsi="Arial" w:cs="Arial"/>
              </w:rPr>
              <w:t xml:space="preserve">- Możliwość, bez uruchamiania systemu operacyjnego z dysku twardego komputera lub innych podłączonych do niego urządzeń zewnętrznych informacji o: </w:t>
            </w:r>
          </w:p>
          <w:p w14:paraId="30910FDF" w14:textId="77777777" w:rsidR="00C8095E" w:rsidRPr="00983DE5" w:rsidRDefault="00C8095E">
            <w:pPr>
              <w:pStyle w:val="paragraph"/>
              <w:numPr>
                <w:ilvl w:val="0"/>
                <w:numId w:val="10"/>
              </w:numPr>
              <w:spacing w:before="0" w:beforeAutospacing="0" w:after="0" w:afterAutospacing="0" w:line="24" w:lineRule="atLeast"/>
              <w:jc w:val="both"/>
              <w:textAlignment w:val="baseline"/>
              <w:rPr>
                <w:rFonts w:ascii="Arial" w:hAnsi="Arial" w:cs="Arial"/>
              </w:rPr>
            </w:pPr>
            <w:r w:rsidRPr="00983DE5">
              <w:rPr>
                <w:rFonts w:ascii="Arial" w:hAnsi="Arial" w:cs="Arial"/>
              </w:rPr>
              <w:t>modelu komputera, PN</w:t>
            </w:r>
          </w:p>
          <w:p w14:paraId="481AA678" w14:textId="77777777" w:rsidR="00C8095E" w:rsidRPr="00983DE5" w:rsidRDefault="00C8095E">
            <w:pPr>
              <w:pStyle w:val="paragraph"/>
              <w:numPr>
                <w:ilvl w:val="0"/>
                <w:numId w:val="10"/>
              </w:numPr>
              <w:spacing w:before="0" w:beforeAutospacing="0" w:after="0" w:afterAutospacing="0" w:line="24" w:lineRule="atLeast"/>
              <w:jc w:val="both"/>
              <w:textAlignment w:val="baseline"/>
              <w:rPr>
                <w:rFonts w:ascii="Arial" w:hAnsi="Arial" w:cs="Arial"/>
              </w:rPr>
            </w:pPr>
            <w:r w:rsidRPr="00983DE5">
              <w:rPr>
                <w:rFonts w:ascii="Arial" w:hAnsi="Arial" w:cs="Arial"/>
              </w:rPr>
              <w:t>numerze seryjnym,</w:t>
            </w:r>
          </w:p>
          <w:p w14:paraId="417115DF" w14:textId="77777777" w:rsidR="00C8095E" w:rsidRPr="00983DE5" w:rsidRDefault="00C8095E">
            <w:pPr>
              <w:pStyle w:val="paragraph"/>
              <w:numPr>
                <w:ilvl w:val="0"/>
                <w:numId w:val="10"/>
              </w:numPr>
              <w:spacing w:before="0" w:beforeAutospacing="0" w:after="0" w:afterAutospacing="0" w:line="24" w:lineRule="atLeast"/>
              <w:jc w:val="both"/>
              <w:textAlignment w:val="baseline"/>
              <w:rPr>
                <w:rFonts w:ascii="Arial" w:hAnsi="Arial" w:cs="Arial"/>
              </w:rPr>
            </w:pPr>
            <w:proofErr w:type="spellStart"/>
            <w:r w:rsidRPr="00983DE5">
              <w:rPr>
                <w:rFonts w:ascii="Arial" w:hAnsi="Arial" w:cs="Arial"/>
              </w:rPr>
              <w:t>AssetTag</w:t>
            </w:r>
            <w:proofErr w:type="spellEnd"/>
            <w:r w:rsidRPr="00983DE5">
              <w:rPr>
                <w:rFonts w:ascii="Arial" w:hAnsi="Arial" w:cs="Arial"/>
              </w:rPr>
              <w:t>,</w:t>
            </w:r>
          </w:p>
          <w:p w14:paraId="2A60E268" w14:textId="77777777" w:rsidR="00C8095E" w:rsidRPr="00983DE5" w:rsidRDefault="00C8095E">
            <w:pPr>
              <w:pStyle w:val="paragraph"/>
              <w:numPr>
                <w:ilvl w:val="0"/>
                <w:numId w:val="10"/>
              </w:numPr>
              <w:spacing w:before="0" w:beforeAutospacing="0" w:after="0" w:afterAutospacing="0" w:line="24" w:lineRule="atLeast"/>
              <w:jc w:val="both"/>
              <w:textAlignment w:val="baseline"/>
              <w:rPr>
                <w:rFonts w:ascii="Arial" w:hAnsi="Arial" w:cs="Arial"/>
              </w:rPr>
            </w:pPr>
            <w:r w:rsidRPr="00983DE5">
              <w:rPr>
                <w:rFonts w:ascii="Arial" w:hAnsi="Arial" w:cs="Arial"/>
              </w:rPr>
              <w:t>MAC Adres karty sieciowej,</w:t>
            </w:r>
          </w:p>
          <w:p w14:paraId="61DA73D0" w14:textId="77777777" w:rsidR="00C8095E" w:rsidRPr="00983DE5" w:rsidRDefault="00C8095E">
            <w:pPr>
              <w:pStyle w:val="paragraph"/>
              <w:numPr>
                <w:ilvl w:val="0"/>
                <w:numId w:val="10"/>
              </w:numPr>
              <w:spacing w:before="0" w:beforeAutospacing="0" w:after="0" w:afterAutospacing="0" w:line="24" w:lineRule="atLeast"/>
              <w:jc w:val="both"/>
              <w:textAlignment w:val="baseline"/>
              <w:rPr>
                <w:rFonts w:ascii="Arial" w:hAnsi="Arial" w:cs="Arial"/>
              </w:rPr>
            </w:pPr>
            <w:r w:rsidRPr="00983DE5">
              <w:rPr>
                <w:rFonts w:ascii="Arial" w:hAnsi="Arial" w:cs="Arial"/>
              </w:rPr>
              <w:t>wersja Biosu wraz z datą produkcji,</w:t>
            </w:r>
          </w:p>
          <w:p w14:paraId="1499F012" w14:textId="77777777" w:rsidR="00C8095E" w:rsidRPr="00983DE5" w:rsidRDefault="00C8095E">
            <w:pPr>
              <w:pStyle w:val="paragraph"/>
              <w:numPr>
                <w:ilvl w:val="0"/>
                <w:numId w:val="10"/>
              </w:numPr>
              <w:spacing w:before="0" w:beforeAutospacing="0" w:after="0" w:afterAutospacing="0" w:line="24" w:lineRule="atLeast"/>
              <w:jc w:val="both"/>
              <w:textAlignment w:val="baseline"/>
              <w:rPr>
                <w:rFonts w:ascii="Arial" w:hAnsi="Arial" w:cs="Arial"/>
              </w:rPr>
            </w:pPr>
            <w:r w:rsidRPr="00983DE5">
              <w:rPr>
                <w:rFonts w:ascii="Arial" w:hAnsi="Arial" w:cs="Arial"/>
              </w:rPr>
              <w:t>zainstalowanym procesorze, jego taktowaniu i ilości rdzeni</w:t>
            </w:r>
          </w:p>
          <w:p w14:paraId="709B9F87" w14:textId="77777777" w:rsidR="00C8095E" w:rsidRPr="00983DE5" w:rsidRDefault="00C8095E">
            <w:pPr>
              <w:pStyle w:val="paragraph"/>
              <w:numPr>
                <w:ilvl w:val="0"/>
                <w:numId w:val="10"/>
              </w:numPr>
              <w:spacing w:before="0" w:beforeAutospacing="0" w:after="0" w:afterAutospacing="0" w:line="24" w:lineRule="atLeast"/>
              <w:jc w:val="both"/>
              <w:textAlignment w:val="baseline"/>
              <w:rPr>
                <w:rFonts w:ascii="Arial" w:hAnsi="Arial" w:cs="Arial"/>
              </w:rPr>
            </w:pPr>
            <w:r w:rsidRPr="00983DE5">
              <w:rPr>
                <w:rFonts w:ascii="Arial" w:hAnsi="Arial" w:cs="Arial"/>
              </w:rPr>
              <w:t>ilości pamięci RAM wraz z taktowaniem,</w:t>
            </w:r>
          </w:p>
          <w:p w14:paraId="1D43F8B4" w14:textId="77777777" w:rsidR="00C8095E" w:rsidRPr="00983DE5" w:rsidRDefault="00C8095E">
            <w:pPr>
              <w:pStyle w:val="paragraph"/>
              <w:numPr>
                <w:ilvl w:val="0"/>
                <w:numId w:val="10"/>
              </w:numPr>
              <w:spacing w:before="0" w:beforeAutospacing="0" w:after="0" w:afterAutospacing="0" w:line="24" w:lineRule="atLeast"/>
              <w:jc w:val="both"/>
              <w:textAlignment w:val="baseline"/>
              <w:rPr>
                <w:rFonts w:ascii="Arial" w:hAnsi="Arial" w:cs="Arial"/>
              </w:rPr>
            </w:pPr>
            <w:r w:rsidRPr="00983DE5">
              <w:rPr>
                <w:rFonts w:ascii="Arial" w:hAnsi="Arial" w:cs="Arial"/>
              </w:rPr>
              <w:t xml:space="preserve">stanie pracy wentylatora na procesorze </w:t>
            </w:r>
          </w:p>
          <w:p w14:paraId="53A8D234" w14:textId="77777777" w:rsidR="00C8095E" w:rsidRPr="00983DE5" w:rsidRDefault="00C8095E">
            <w:pPr>
              <w:pStyle w:val="paragraph"/>
              <w:numPr>
                <w:ilvl w:val="0"/>
                <w:numId w:val="10"/>
              </w:numPr>
              <w:spacing w:before="0" w:beforeAutospacing="0" w:after="0" w:afterAutospacing="0" w:line="24" w:lineRule="atLeast"/>
              <w:jc w:val="both"/>
              <w:textAlignment w:val="baseline"/>
              <w:rPr>
                <w:rFonts w:ascii="Arial" w:hAnsi="Arial" w:cs="Arial"/>
              </w:rPr>
            </w:pPr>
            <w:r w:rsidRPr="00983DE5">
              <w:rPr>
                <w:rFonts w:ascii="Arial" w:hAnsi="Arial" w:cs="Arial"/>
              </w:rPr>
              <w:t>napędach lub dyskach podłączonych do portów SATA oraz M.2 (model dysku i napędu optycznego)</w:t>
            </w:r>
          </w:p>
          <w:p w14:paraId="0E94F34E" w14:textId="77777777" w:rsidR="00C8095E" w:rsidRPr="00983DE5" w:rsidRDefault="00C8095E">
            <w:pPr>
              <w:pStyle w:val="paragraph"/>
              <w:numPr>
                <w:ilvl w:val="0"/>
                <w:numId w:val="10"/>
              </w:numPr>
              <w:spacing w:before="0" w:beforeAutospacing="0" w:after="0" w:afterAutospacing="0" w:line="24" w:lineRule="atLeast"/>
              <w:jc w:val="both"/>
              <w:textAlignment w:val="baseline"/>
              <w:rPr>
                <w:rFonts w:ascii="Arial" w:hAnsi="Arial" w:cs="Arial"/>
              </w:rPr>
            </w:pPr>
            <w:r w:rsidRPr="00983DE5">
              <w:rPr>
                <w:rFonts w:ascii="Arial" w:hAnsi="Arial" w:cs="Arial"/>
              </w:rPr>
              <w:t>wersji systemu operacyjnego preinstalowanego na komputerze</w:t>
            </w:r>
          </w:p>
          <w:p w14:paraId="0346A5B8" w14:textId="77777777" w:rsidR="00C8095E" w:rsidRPr="00983DE5" w:rsidRDefault="00C8095E" w:rsidP="00C8095E">
            <w:pPr>
              <w:pStyle w:val="paragraph"/>
              <w:spacing w:before="0" w:beforeAutospacing="0" w:after="0" w:afterAutospacing="0" w:line="24" w:lineRule="atLeast"/>
              <w:jc w:val="both"/>
              <w:textAlignment w:val="baseline"/>
              <w:rPr>
                <w:rFonts w:ascii="Arial" w:hAnsi="Arial" w:cs="Arial"/>
              </w:rPr>
            </w:pPr>
            <w:r w:rsidRPr="00983DE5">
              <w:rPr>
                <w:rFonts w:ascii="Arial" w:hAnsi="Arial" w:cs="Arial"/>
              </w:rPr>
              <w:t>Możliwość z poziomu Bios:</w:t>
            </w:r>
          </w:p>
          <w:p w14:paraId="48504807" w14:textId="77777777" w:rsidR="00C8095E" w:rsidRPr="00983DE5" w:rsidRDefault="00C8095E">
            <w:pPr>
              <w:pStyle w:val="paragraph"/>
              <w:numPr>
                <w:ilvl w:val="0"/>
                <w:numId w:val="11"/>
              </w:numPr>
              <w:spacing w:before="0" w:beforeAutospacing="0" w:after="0" w:afterAutospacing="0" w:line="24" w:lineRule="atLeast"/>
              <w:jc w:val="both"/>
              <w:textAlignment w:val="baseline"/>
              <w:rPr>
                <w:rFonts w:ascii="Arial" w:hAnsi="Arial" w:cs="Arial"/>
              </w:rPr>
            </w:pPr>
            <w:r w:rsidRPr="00983DE5">
              <w:rPr>
                <w:rFonts w:ascii="Arial" w:hAnsi="Arial" w:cs="Arial"/>
              </w:rPr>
              <w:t>wyłączania/włączania portów USB zarówno z przodu jak i z tyłu obudowy</w:t>
            </w:r>
          </w:p>
          <w:p w14:paraId="4AE819A0" w14:textId="77777777" w:rsidR="00C8095E" w:rsidRPr="00983DE5" w:rsidRDefault="00C8095E">
            <w:pPr>
              <w:pStyle w:val="paragraph"/>
              <w:numPr>
                <w:ilvl w:val="0"/>
                <w:numId w:val="11"/>
              </w:numPr>
              <w:spacing w:before="0" w:beforeAutospacing="0" w:after="0" w:afterAutospacing="0" w:line="24" w:lineRule="atLeast"/>
              <w:jc w:val="both"/>
              <w:textAlignment w:val="baseline"/>
              <w:rPr>
                <w:rFonts w:ascii="Arial" w:hAnsi="Arial" w:cs="Arial"/>
              </w:rPr>
            </w:pPr>
            <w:r w:rsidRPr="00983DE5">
              <w:rPr>
                <w:rFonts w:ascii="Arial" w:hAnsi="Arial" w:cs="Arial"/>
              </w:rPr>
              <w:t>wyłączenia selektywnego (pojedynczego) portów SATA,</w:t>
            </w:r>
          </w:p>
          <w:p w14:paraId="452BDAE1" w14:textId="77777777" w:rsidR="00C8095E" w:rsidRPr="00983DE5" w:rsidRDefault="00C8095E">
            <w:pPr>
              <w:pStyle w:val="paragraph"/>
              <w:numPr>
                <w:ilvl w:val="0"/>
                <w:numId w:val="11"/>
              </w:numPr>
              <w:spacing w:before="0" w:beforeAutospacing="0" w:after="0" w:afterAutospacing="0" w:line="24" w:lineRule="atLeast"/>
              <w:jc w:val="both"/>
              <w:textAlignment w:val="baseline"/>
              <w:rPr>
                <w:rFonts w:ascii="Arial" w:hAnsi="Arial" w:cs="Arial"/>
              </w:rPr>
            </w:pPr>
            <w:r w:rsidRPr="00983DE5">
              <w:rPr>
                <w:rFonts w:ascii="Arial" w:hAnsi="Arial" w:cs="Arial"/>
              </w:rPr>
              <w:t>wyłączenia karty sieciowej, karty audio, czytnika kart pamięci</w:t>
            </w:r>
          </w:p>
          <w:p w14:paraId="3E78B5B7" w14:textId="77777777" w:rsidR="00C8095E" w:rsidRPr="00983DE5" w:rsidRDefault="00C8095E">
            <w:pPr>
              <w:pStyle w:val="paragraph"/>
              <w:numPr>
                <w:ilvl w:val="0"/>
                <w:numId w:val="11"/>
              </w:numPr>
              <w:spacing w:before="0" w:beforeAutospacing="0" w:after="0" w:afterAutospacing="0" w:line="24" w:lineRule="atLeast"/>
              <w:jc w:val="both"/>
              <w:textAlignment w:val="baseline"/>
              <w:rPr>
                <w:rFonts w:ascii="Arial" w:hAnsi="Arial" w:cs="Arial"/>
              </w:rPr>
            </w:pPr>
            <w:r w:rsidRPr="00983DE5">
              <w:rPr>
                <w:rFonts w:ascii="Arial" w:hAnsi="Arial" w:cs="Arial"/>
              </w:rPr>
              <w:t>możliwość ustawienia portów USB w jednym z dwóch trybów:</w:t>
            </w:r>
          </w:p>
          <w:p w14:paraId="37E00E5D" w14:textId="77777777" w:rsidR="00C8095E" w:rsidRPr="00983DE5" w:rsidRDefault="00C8095E" w:rsidP="00C8095E">
            <w:pPr>
              <w:pStyle w:val="paragraph"/>
              <w:tabs>
                <w:tab w:val="left" w:pos="246"/>
              </w:tabs>
              <w:spacing w:before="0" w:beforeAutospacing="0" w:after="0" w:afterAutospacing="0" w:line="24" w:lineRule="atLeast"/>
              <w:jc w:val="both"/>
              <w:textAlignment w:val="baseline"/>
              <w:rPr>
                <w:rFonts w:ascii="Arial" w:hAnsi="Arial" w:cs="Arial"/>
              </w:rPr>
            </w:pPr>
            <w:r w:rsidRPr="00983DE5">
              <w:rPr>
                <w:rFonts w:ascii="Arial" w:hAnsi="Arial" w:cs="Arial"/>
              </w:rPr>
              <w:t>1.</w:t>
            </w:r>
            <w:r w:rsidRPr="00983DE5">
              <w:rPr>
                <w:rFonts w:ascii="Arial" w:hAnsi="Arial" w:cs="Arial"/>
              </w:rPr>
              <w:tab/>
              <w:t>użytkownik może kopiować dane z urządzenia pamięci masowej podłączonego do pamięci USB na komputer ale nie może kopiować danych z komputera na urządzenia pamięci masowej podłączone do portu USB</w:t>
            </w:r>
          </w:p>
          <w:p w14:paraId="2993DA4E" w14:textId="77777777" w:rsidR="00C8095E" w:rsidRPr="00983DE5" w:rsidRDefault="00C8095E" w:rsidP="00C8095E">
            <w:pPr>
              <w:pStyle w:val="paragraph"/>
              <w:tabs>
                <w:tab w:val="left" w:pos="246"/>
              </w:tabs>
              <w:spacing w:before="0" w:beforeAutospacing="0" w:after="0" w:afterAutospacing="0" w:line="24" w:lineRule="atLeast"/>
              <w:jc w:val="both"/>
              <w:textAlignment w:val="baseline"/>
              <w:rPr>
                <w:rFonts w:ascii="Arial" w:hAnsi="Arial" w:cs="Arial"/>
              </w:rPr>
            </w:pPr>
            <w:r w:rsidRPr="00983DE5">
              <w:rPr>
                <w:rFonts w:ascii="Arial" w:hAnsi="Arial" w:cs="Arial"/>
              </w:rPr>
              <w:lastRenderedPageBreak/>
              <w:t>2.</w:t>
            </w:r>
            <w:r w:rsidRPr="00983DE5">
              <w:rPr>
                <w:rFonts w:ascii="Arial" w:hAnsi="Arial" w:cs="Arial"/>
              </w:rPr>
              <w:tab/>
              <w:t xml:space="preserve">użytkownik nie może kopiować danych z urządzenia pamięci masowej podłączonego do portu USB na komputer oraz nie może kopiować danych z komputera na urządzenia pamięci masowej </w:t>
            </w:r>
          </w:p>
          <w:p w14:paraId="282AB7FB" w14:textId="77777777" w:rsidR="00C8095E" w:rsidRPr="00983DE5" w:rsidRDefault="00C8095E">
            <w:pPr>
              <w:pStyle w:val="paragraph"/>
              <w:numPr>
                <w:ilvl w:val="0"/>
                <w:numId w:val="12"/>
              </w:numPr>
              <w:spacing w:before="0" w:beforeAutospacing="0" w:after="0" w:afterAutospacing="0" w:line="24" w:lineRule="atLeast"/>
              <w:jc w:val="both"/>
              <w:textAlignment w:val="baseline"/>
              <w:rPr>
                <w:rFonts w:ascii="Arial" w:hAnsi="Arial" w:cs="Arial"/>
              </w:rPr>
            </w:pPr>
            <w:r w:rsidRPr="00983DE5">
              <w:rPr>
                <w:rFonts w:ascii="Arial" w:hAnsi="Arial" w:cs="Arial"/>
              </w:rPr>
              <w:t>ustawienia hasła: administratora, Power-On, HDD,</w:t>
            </w:r>
          </w:p>
          <w:p w14:paraId="09E0E344" w14:textId="77777777" w:rsidR="00C8095E" w:rsidRPr="00983DE5" w:rsidRDefault="00C8095E">
            <w:pPr>
              <w:pStyle w:val="paragraph"/>
              <w:numPr>
                <w:ilvl w:val="0"/>
                <w:numId w:val="12"/>
              </w:numPr>
              <w:spacing w:before="0" w:beforeAutospacing="0" w:after="0" w:afterAutospacing="0" w:line="24" w:lineRule="atLeast"/>
              <w:jc w:val="both"/>
              <w:textAlignment w:val="baseline"/>
              <w:rPr>
                <w:rFonts w:ascii="Arial" w:hAnsi="Arial" w:cs="Arial"/>
              </w:rPr>
            </w:pPr>
            <w:r w:rsidRPr="00983DE5">
              <w:rPr>
                <w:rFonts w:ascii="Arial" w:hAnsi="Arial" w:cs="Arial"/>
              </w:rPr>
              <w:t>blokady aktualizacji BIOS bez podania hasła administratora</w:t>
            </w:r>
          </w:p>
          <w:p w14:paraId="137B5B55" w14:textId="77777777" w:rsidR="00C8095E" w:rsidRPr="00983DE5" w:rsidRDefault="00C8095E">
            <w:pPr>
              <w:pStyle w:val="paragraph"/>
              <w:numPr>
                <w:ilvl w:val="0"/>
                <w:numId w:val="12"/>
              </w:numPr>
              <w:spacing w:before="0" w:beforeAutospacing="0" w:after="0" w:afterAutospacing="0" w:line="24" w:lineRule="atLeast"/>
              <w:jc w:val="both"/>
              <w:textAlignment w:val="baseline"/>
              <w:rPr>
                <w:rFonts w:ascii="Arial" w:hAnsi="Arial" w:cs="Arial"/>
              </w:rPr>
            </w:pPr>
            <w:r w:rsidRPr="00983DE5">
              <w:rPr>
                <w:rFonts w:ascii="Arial" w:hAnsi="Arial" w:cs="Arial"/>
              </w:rPr>
              <w:t>wglądu w system zbierania logów (min. Informacja o update Bios, błędzie wentylatora na procesorze, wyczyszczeniu logów) z możliwością czyszczenia logów</w:t>
            </w:r>
          </w:p>
          <w:p w14:paraId="7E6B851F" w14:textId="77777777" w:rsidR="00C8095E" w:rsidRPr="00983DE5" w:rsidRDefault="00C8095E">
            <w:pPr>
              <w:pStyle w:val="paragraph"/>
              <w:numPr>
                <w:ilvl w:val="0"/>
                <w:numId w:val="12"/>
              </w:numPr>
              <w:spacing w:before="0" w:beforeAutospacing="0" w:after="0" w:afterAutospacing="0" w:line="24" w:lineRule="atLeast"/>
              <w:jc w:val="both"/>
              <w:textAlignment w:val="baseline"/>
              <w:rPr>
                <w:rFonts w:ascii="Arial" w:hAnsi="Arial" w:cs="Arial"/>
              </w:rPr>
            </w:pPr>
            <w:proofErr w:type="spellStart"/>
            <w:r w:rsidRPr="00983DE5">
              <w:rPr>
                <w:rFonts w:ascii="Arial" w:hAnsi="Arial" w:cs="Arial"/>
              </w:rPr>
              <w:t>alertowania</w:t>
            </w:r>
            <w:proofErr w:type="spellEnd"/>
            <w:r w:rsidRPr="00983DE5">
              <w:rPr>
                <w:rFonts w:ascii="Arial" w:hAnsi="Arial" w:cs="Arial"/>
              </w:rPr>
              <w:t xml:space="preserve"> zmiany konfiguracji sprzętowej komputera </w:t>
            </w:r>
          </w:p>
          <w:p w14:paraId="7DDEEDC5" w14:textId="77777777" w:rsidR="00C8095E" w:rsidRPr="00983DE5" w:rsidRDefault="00C8095E">
            <w:pPr>
              <w:pStyle w:val="paragraph"/>
              <w:numPr>
                <w:ilvl w:val="0"/>
                <w:numId w:val="12"/>
              </w:numPr>
              <w:spacing w:before="0" w:beforeAutospacing="0" w:after="0" w:afterAutospacing="0" w:line="24" w:lineRule="atLeast"/>
              <w:jc w:val="both"/>
              <w:textAlignment w:val="baseline"/>
              <w:rPr>
                <w:rFonts w:ascii="Arial" w:hAnsi="Arial" w:cs="Arial"/>
              </w:rPr>
            </w:pPr>
            <w:r w:rsidRPr="00983DE5">
              <w:rPr>
                <w:rFonts w:ascii="Arial" w:hAnsi="Arial" w:cs="Arial"/>
              </w:rPr>
              <w:t>załadowania optymalnych ustawień Bios</w:t>
            </w:r>
          </w:p>
          <w:p w14:paraId="6C5493FA" w14:textId="77777777" w:rsidR="00C8095E" w:rsidRPr="00983DE5" w:rsidRDefault="00C8095E">
            <w:pPr>
              <w:pStyle w:val="paragraph"/>
              <w:numPr>
                <w:ilvl w:val="0"/>
                <w:numId w:val="12"/>
              </w:numPr>
              <w:spacing w:before="0" w:beforeAutospacing="0" w:after="0" w:afterAutospacing="0" w:line="24" w:lineRule="atLeast"/>
              <w:jc w:val="both"/>
              <w:textAlignment w:val="baseline"/>
              <w:rPr>
                <w:rFonts w:ascii="Arial" w:hAnsi="Arial" w:cs="Arial"/>
              </w:rPr>
            </w:pPr>
            <w:r w:rsidRPr="00983DE5">
              <w:rPr>
                <w:rFonts w:ascii="Arial" w:hAnsi="Arial" w:cs="Arial"/>
              </w:rPr>
              <w:t>obsługa Bios za pomocą klawiatury i myszy</w:t>
            </w:r>
          </w:p>
          <w:p w14:paraId="03BDCFF1" w14:textId="77777777" w:rsidR="00C8095E" w:rsidRPr="00983DE5" w:rsidRDefault="00C8095E">
            <w:pPr>
              <w:pStyle w:val="paragraph"/>
              <w:numPr>
                <w:ilvl w:val="0"/>
                <w:numId w:val="12"/>
              </w:numPr>
              <w:spacing w:before="0" w:beforeAutospacing="0" w:after="0" w:afterAutospacing="0" w:line="24" w:lineRule="atLeast"/>
              <w:jc w:val="both"/>
              <w:textAlignment w:val="baseline"/>
              <w:rPr>
                <w:rFonts w:ascii="Arial" w:hAnsi="Arial" w:cs="Arial"/>
              </w:rPr>
            </w:pPr>
            <w:r w:rsidRPr="00983DE5">
              <w:rPr>
                <w:rFonts w:ascii="Arial" w:hAnsi="Arial" w:cs="Arial"/>
              </w:rPr>
              <w:t>możliwość ustawienia polityki dotyczącej haseł (długość i trudność hasła)</w:t>
            </w:r>
          </w:p>
          <w:p w14:paraId="23DEF63E" w14:textId="77777777" w:rsidR="00C8095E" w:rsidRPr="00983DE5" w:rsidRDefault="00C8095E">
            <w:pPr>
              <w:pStyle w:val="paragraph"/>
              <w:numPr>
                <w:ilvl w:val="0"/>
                <w:numId w:val="12"/>
              </w:numPr>
              <w:spacing w:before="0" w:beforeAutospacing="0" w:after="0" w:afterAutospacing="0" w:line="24" w:lineRule="atLeast"/>
              <w:jc w:val="both"/>
              <w:textAlignment w:val="baseline"/>
              <w:rPr>
                <w:rFonts w:ascii="Arial" w:hAnsi="Arial" w:cs="Arial"/>
              </w:rPr>
            </w:pPr>
            <w:r w:rsidRPr="00983DE5">
              <w:rPr>
                <w:rFonts w:ascii="Arial" w:hAnsi="Arial" w:cs="Arial"/>
              </w:rPr>
              <w:t xml:space="preserve">możliwość włączenia/wyłączenia Device </w:t>
            </w:r>
            <w:proofErr w:type="spellStart"/>
            <w:r w:rsidRPr="00983DE5">
              <w:rPr>
                <w:rFonts w:ascii="Arial" w:hAnsi="Arial" w:cs="Arial"/>
              </w:rPr>
              <w:t>Guard</w:t>
            </w:r>
            <w:proofErr w:type="spellEnd"/>
          </w:p>
          <w:p w14:paraId="3B996A03" w14:textId="77777777" w:rsidR="00C8095E" w:rsidRDefault="00C8095E">
            <w:pPr>
              <w:pStyle w:val="paragraph"/>
              <w:numPr>
                <w:ilvl w:val="0"/>
                <w:numId w:val="12"/>
              </w:numPr>
              <w:spacing w:before="0" w:beforeAutospacing="0" w:after="0" w:afterAutospacing="0" w:line="24" w:lineRule="atLeast"/>
              <w:jc w:val="both"/>
              <w:textAlignment w:val="baseline"/>
              <w:rPr>
                <w:rFonts w:ascii="Arial" w:hAnsi="Arial" w:cs="Arial"/>
              </w:rPr>
            </w:pPr>
            <w:r w:rsidRPr="00983DE5">
              <w:rPr>
                <w:rFonts w:ascii="Arial" w:hAnsi="Arial" w:cs="Arial"/>
              </w:rPr>
              <w:t>możliwość włączenia/wyłączenia uruchomienia komputera za pomocą kombinacji klawiszy na podłączonej klawiaturze</w:t>
            </w:r>
          </w:p>
          <w:p w14:paraId="0784C57E" w14:textId="77777777" w:rsidR="00C8095E" w:rsidRPr="00373F53" w:rsidRDefault="00C8095E" w:rsidP="00092A6E">
            <w:pPr>
              <w:pStyle w:val="paragraph"/>
              <w:spacing w:before="0" w:beforeAutospacing="0" w:after="0" w:afterAutospacing="0" w:line="24" w:lineRule="atLeast"/>
              <w:jc w:val="both"/>
              <w:textAlignment w:val="baseline"/>
              <w:rPr>
                <w:rFonts w:ascii="Arial" w:hAnsi="Arial" w:cs="Arial"/>
                <w:b/>
                <w:bCs/>
              </w:rPr>
            </w:pPr>
            <w:r w:rsidRPr="00373F53">
              <w:rPr>
                <w:rFonts w:ascii="Arial" w:hAnsi="Arial" w:cs="Arial"/>
                <w:b/>
                <w:bCs/>
              </w:rPr>
              <w:t xml:space="preserve">Zintegrowany System Diagnostyczny </w:t>
            </w:r>
          </w:p>
          <w:p w14:paraId="0B99226E" w14:textId="77777777" w:rsidR="00C8095E" w:rsidRPr="00373F53" w:rsidRDefault="00C8095E" w:rsidP="00C8095E">
            <w:pPr>
              <w:pStyle w:val="paragraph"/>
              <w:spacing w:before="0" w:beforeAutospacing="0" w:after="0" w:afterAutospacing="0" w:line="24" w:lineRule="atLeast"/>
              <w:jc w:val="both"/>
              <w:textAlignment w:val="baseline"/>
              <w:rPr>
                <w:rFonts w:ascii="Arial" w:hAnsi="Arial" w:cs="Arial"/>
              </w:rPr>
            </w:pPr>
            <w:r w:rsidRPr="00373F53">
              <w:rPr>
                <w:rFonts w:ascii="Arial" w:hAnsi="Arial" w:cs="Arial"/>
              </w:rPr>
              <w:t>Wizualny system diagnostyczny producenta działający nawet w przypadku uszkodzenia dysku twardego z systemem operacyjnym komputera umożliwiający na wykonanie diagnostyki następujących podzespołów:</w:t>
            </w:r>
          </w:p>
          <w:p w14:paraId="0CCA9D85" w14:textId="77777777" w:rsidR="00C8095E" w:rsidRPr="00373F53" w:rsidRDefault="00C8095E">
            <w:pPr>
              <w:pStyle w:val="paragraph"/>
              <w:numPr>
                <w:ilvl w:val="0"/>
                <w:numId w:val="14"/>
              </w:numPr>
              <w:spacing w:before="0" w:beforeAutospacing="0" w:after="0" w:afterAutospacing="0" w:line="24" w:lineRule="atLeast"/>
              <w:jc w:val="both"/>
              <w:textAlignment w:val="baseline"/>
              <w:rPr>
                <w:rFonts w:ascii="Arial" w:hAnsi="Arial" w:cs="Arial"/>
              </w:rPr>
            </w:pPr>
            <w:r w:rsidRPr="00373F53">
              <w:rPr>
                <w:rFonts w:ascii="Arial" w:hAnsi="Arial" w:cs="Arial"/>
              </w:rPr>
              <w:t xml:space="preserve">wykonanie testu pamięci RAM </w:t>
            </w:r>
          </w:p>
          <w:p w14:paraId="5409BCB3" w14:textId="77777777" w:rsidR="00C8095E" w:rsidRPr="00373F53" w:rsidRDefault="00C8095E">
            <w:pPr>
              <w:pStyle w:val="paragraph"/>
              <w:numPr>
                <w:ilvl w:val="0"/>
                <w:numId w:val="14"/>
              </w:numPr>
              <w:spacing w:before="0" w:beforeAutospacing="0" w:after="0" w:afterAutospacing="0" w:line="24" w:lineRule="atLeast"/>
              <w:jc w:val="both"/>
              <w:textAlignment w:val="baseline"/>
              <w:rPr>
                <w:rFonts w:ascii="Arial" w:hAnsi="Arial" w:cs="Arial"/>
              </w:rPr>
            </w:pPr>
            <w:r w:rsidRPr="00373F53">
              <w:rPr>
                <w:rFonts w:ascii="Arial" w:hAnsi="Arial" w:cs="Arial"/>
              </w:rPr>
              <w:t>test dysku twardego lub SSD</w:t>
            </w:r>
          </w:p>
          <w:p w14:paraId="14990083" w14:textId="77777777" w:rsidR="00C8095E" w:rsidRPr="00373F53" w:rsidRDefault="00C8095E">
            <w:pPr>
              <w:pStyle w:val="paragraph"/>
              <w:numPr>
                <w:ilvl w:val="0"/>
                <w:numId w:val="14"/>
              </w:numPr>
              <w:spacing w:before="0" w:beforeAutospacing="0" w:after="0" w:afterAutospacing="0" w:line="24" w:lineRule="atLeast"/>
              <w:jc w:val="both"/>
              <w:textAlignment w:val="baseline"/>
              <w:rPr>
                <w:rFonts w:ascii="Arial" w:hAnsi="Arial" w:cs="Arial"/>
              </w:rPr>
            </w:pPr>
            <w:r w:rsidRPr="00373F53">
              <w:rPr>
                <w:rFonts w:ascii="Arial" w:hAnsi="Arial" w:cs="Arial"/>
              </w:rPr>
              <w:t xml:space="preserve">test monitora </w:t>
            </w:r>
          </w:p>
          <w:p w14:paraId="4CB56121" w14:textId="77777777" w:rsidR="00C8095E" w:rsidRPr="00373F53" w:rsidRDefault="00C8095E">
            <w:pPr>
              <w:pStyle w:val="paragraph"/>
              <w:numPr>
                <w:ilvl w:val="0"/>
                <w:numId w:val="14"/>
              </w:numPr>
              <w:spacing w:before="0" w:beforeAutospacing="0" w:after="0" w:afterAutospacing="0" w:line="24" w:lineRule="atLeast"/>
              <w:jc w:val="both"/>
              <w:textAlignment w:val="baseline"/>
              <w:rPr>
                <w:rFonts w:ascii="Arial" w:hAnsi="Arial" w:cs="Arial"/>
              </w:rPr>
            </w:pPr>
            <w:r w:rsidRPr="00373F53">
              <w:rPr>
                <w:rFonts w:ascii="Arial" w:hAnsi="Arial" w:cs="Arial"/>
              </w:rPr>
              <w:t>test magistrali PCI-e</w:t>
            </w:r>
          </w:p>
          <w:p w14:paraId="655C0A06" w14:textId="77777777" w:rsidR="00C8095E" w:rsidRPr="00373F53" w:rsidRDefault="00C8095E">
            <w:pPr>
              <w:pStyle w:val="paragraph"/>
              <w:numPr>
                <w:ilvl w:val="0"/>
                <w:numId w:val="14"/>
              </w:numPr>
              <w:spacing w:before="0" w:beforeAutospacing="0" w:after="0" w:afterAutospacing="0" w:line="24" w:lineRule="atLeast"/>
              <w:jc w:val="both"/>
              <w:textAlignment w:val="baseline"/>
              <w:rPr>
                <w:rFonts w:ascii="Arial" w:hAnsi="Arial" w:cs="Arial"/>
              </w:rPr>
            </w:pPr>
            <w:r w:rsidRPr="00373F53">
              <w:rPr>
                <w:rFonts w:ascii="Arial" w:hAnsi="Arial" w:cs="Arial"/>
              </w:rPr>
              <w:t>test portów USB</w:t>
            </w:r>
          </w:p>
          <w:p w14:paraId="16F97C9F" w14:textId="77777777" w:rsidR="00C8095E" w:rsidRPr="00373F53" w:rsidRDefault="00C8095E">
            <w:pPr>
              <w:pStyle w:val="paragraph"/>
              <w:numPr>
                <w:ilvl w:val="0"/>
                <w:numId w:val="14"/>
              </w:numPr>
              <w:spacing w:before="0" w:beforeAutospacing="0" w:after="0" w:afterAutospacing="0" w:line="24" w:lineRule="atLeast"/>
              <w:jc w:val="both"/>
              <w:textAlignment w:val="baseline"/>
              <w:rPr>
                <w:rFonts w:ascii="Arial" w:hAnsi="Arial" w:cs="Arial"/>
              </w:rPr>
            </w:pPr>
            <w:r w:rsidRPr="00373F53">
              <w:rPr>
                <w:rFonts w:ascii="Arial" w:hAnsi="Arial" w:cs="Arial"/>
              </w:rPr>
              <w:t xml:space="preserve">test płyty głównej </w:t>
            </w:r>
          </w:p>
          <w:p w14:paraId="7C2E9D93" w14:textId="77777777" w:rsidR="00C8095E" w:rsidRPr="00373F53" w:rsidRDefault="00C8095E">
            <w:pPr>
              <w:pStyle w:val="paragraph"/>
              <w:numPr>
                <w:ilvl w:val="0"/>
                <w:numId w:val="14"/>
              </w:numPr>
              <w:spacing w:before="0" w:beforeAutospacing="0" w:after="0" w:afterAutospacing="0" w:line="24" w:lineRule="atLeast"/>
              <w:jc w:val="both"/>
              <w:textAlignment w:val="baseline"/>
              <w:rPr>
                <w:rFonts w:ascii="Arial" w:hAnsi="Arial" w:cs="Arial"/>
              </w:rPr>
            </w:pPr>
            <w:r w:rsidRPr="00373F53">
              <w:rPr>
                <w:rFonts w:ascii="Arial" w:hAnsi="Arial" w:cs="Arial"/>
              </w:rPr>
              <w:t>test procesora</w:t>
            </w:r>
          </w:p>
          <w:p w14:paraId="23600AFD" w14:textId="77777777" w:rsidR="00C8095E" w:rsidRPr="00373F53" w:rsidRDefault="00C8095E" w:rsidP="00C8095E">
            <w:pPr>
              <w:pStyle w:val="paragraph"/>
              <w:spacing w:before="0" w:beforeAutospacing="0" w:after="0" w:afterAutospacing="0" w:line="24" w:lineRule="atLeast"/>
              <w:jc w:val="both"/>
              <w:textAlignment w:val="baseline"/>
              <w:rPr>
                <w:rFonts w:ascii="Arial" w:hAnsi="Arial" w:cs="Arial"/>
              </w:rPr>
            </w:pPr>
            <w:r w:rsidRPr="00373F53">
              <w:rPr>
                <w:rFonts w:ascii="Arial" w:hAnsi="Arial" w:cs="Arial"/>
              </w:rPr>
              <w:t>Wizualna lub dźwiękowa sygnalizacja w przypadku błędów któregokolwiek z powyższych podzespołów komputera.</w:t>
            </w:r>
          </w:p>
          <w:p w14:paraId="369245AE" w14:textId="77777777" w:rsidR="00C8095E" w:rsidRPr="00373F53" w:rsidRDefault="00C8095E" w:rsidP="00C8095E">
            <w:pPr>
              <w:pStyle w:val="paragraph"/>
              <w:spacing w:before="0" w:beforeAutospacing="0" w:after="0" w:afterAutospacing="0" w:line="24" w:lineRule="atLeast"/>
              <w:jc w:val="both"/>
              <w:textAlignment w:val="baseline"/>
              <w:rPr>
                <w:rFonts w:ascii="Arial" w:hAnsi="Arial" w:cs="Arial"/>
              </w:rPr>
            </w:pPr>
            <w:r w:rsidRPr="00373F53">
              <w:rPr>
                <w:rFonts w:ascii="Arial" w:hAnsi="Arial" w:cs="Arial"/>
              </w:rPr>
              <w:t>Ponadto system powinien umożliwiać identyfikacje testowanej jednostki i jej komponentów w następującym zakresie:</w:t>
            </w:r>
          </w:p>
          <w:p w14:paraId="2487FFC6" w14:textId="77777777" w:rsidR="00C8095E" w:rsidRPr="00373F53" w:rsidRDefault="00C8095E">
            <w:pPr>
              <w:pStyle w:val="paragraph"/>
              <w:numPr>
                <w:ilvl w:val="0"/>
                <w:numId w:val="13"/>
              </w:numPr>
              <w:spacing w:before="0" w:beforeAutospacing="0" w:after="0" w:afterAutospacing="0" w:line="24" w:lineRule="atLeast"/>
              <w:jc w:val="both"/>
              <w:textAlignment w:val="baseline"/>
              <w:rPr>
                <w:rFonts w:ascii="Arial" w:hAnsi="Arial" w:cs="Arial"/>
              </w:rPr>
            </w:pPr>
            <w:r w:rsidRPr="00373F53">
              <w:rPr>
                <w:rFonts w:ascii="Arial" w:hAnsi="Arial" w:cs="Arial"/>
              </w:rPr>
              <w:lastRenderedPageBreak/>
              <w:t>PC: Producent, model</w:t>
            </w:r>
          </w:p>
          <w:p w14:paraId="106C276C" w14:textId="77777777" w:rsidR="00C8095E" w:rsidRPr="00373F53" w:rsidRDefault="00C8095E">
            <w:pPr>
              <w:pStyle w:val="paragraph"/>
              <w:numPr>
                <w:ilvl w:val="0"/>
                <w:numId w:val="13"/>
              </w:numPr>
              <w:spacing w:before="0" w:beforeAutospacing="0" w:after="0" w:afterAutospacing="0" w:line="24" w:lineRule="atLeast"/>
              <w:jc w:val="both"/>
              <w:textAlignment w:val="baseline"/>
              <w:rPr>
                <w:rFonts w:ascii="Arial" w:hAnsi="Arial" w:cs="Arial"/>
              </w:rPr>
            </w:pPr>
            <w:r w:rsidRPr="00373F53">
              <w:rPr>
                <w:rFonts w:ascii="Arial" w:hAnsi="Arial" w:cs="Arial"/>
              </w:rPr>
              <w:t>BIOS: Wersja oraz data wydania Bios</w:t>
            </w:r>
          </w:p>
          <w:p w14:paraId="20312192" w14:textId="77777777" w:rsidR="00C8095E" w:rsidRPr="00373F53" w:rsidRDefault="00C8095E">
            <w:pPr>
              <w:pStyle w:val="paragraph"/>
              <w:numPr>
                <w:ilvl w:val="0"/>
                <w:numId w:val="13"/>
              </w:numPr>
              <w:spacing w:before="0" w:beforeAutospacing="0" w:after="0" w:afterAutospacing="0" w:line="24" w:lineRule="atLeast"/>
              <w:jc w:val="both"/>
              <w:textAlignment w:val="baseline"/>
              <w:rPr>
                <w:rFonts w:ascii="Arial" w:hAnsi="Arial" w:cs="Arial"/>
              </w:rPr>
            </w:pPr>
            <w:r w:rsidRPr="00373F53">
              <w:rPr>
                <w:rFonts w:ascii="Arial" w:hAnsi="Arial" w:cs="Arial"/>
              </w:rPr>
              <w:t>Procesor: Nazwa, taktowanie, ilość pamięci CACHE</w:t>
            </w:r>
          </w:p>
          <w:p w14:paraId="17E18E85" w14:textId="77777777" w:rsidR="00C8095E" w:rsidRPr="00373F53" w:rsidRDefault="00C8095E">
            <w:pPr>
              <w:pStyle w:val="paragraph"/>
              <w:numPr>
                <w:ilvl w:val="0"/>
                <w:numId w:val="13"/>
              </w:numPr>
              <w:spacing w:before="0" w:beforeAutospacing="0" w:after="0" w:afterAutospacing="0" w:line="24" w:lineRule="atLeast"/>
              <w:jc w:val="both"/>
              <w:textAlignment w:val="baseline"/>
              <w:rPr>
                <w:rFonts w:ascii="Arial" w:hAnsi="Arial" w:cs="Arial"/>
              </w:rPr>
            </w:pPr>
            <w:r w:rsidRPr="00373F53">
              <w:rPr>
                <w:rFonts w:ascii="Arial" w:hAnsi="Arial" w:cs="Arial"/>
              </w:rPr>
              <w:t>Pamięć RAM: Ilość zainstalowanej pamięci RAM, producent oraz numer seryjny poszczególnych kości pamięci</w:t>
            </w:r>
          </w:p>
          <w:p w14:paraId="43254BCC" w14:textId="77777777" w:rsidR="00C8095E" w:rsidRPr="00373F53" w:rsidRDefault="00C8095E">
            <w:pPr>
              <w:pStyle w:val="paragraph"/>
              <w:numPr>
                <w:ilvl w:val="0"/>
                <w:numId w:val="13"/>
              </w:numPr>
              <w:spacing w:before="0" w:beforeAutospacing="0" w:after="0" w:afterAutospacing="0" w:line="24" w:lineRule="atLeast"/>
              <w:jc w:val="both"/>
              <w:textAlignment w:val="baseline"/>
              <w:rPr>
                <w:rFonts w:ascii="Arial" w:hAnsi="Arial" w:cs="Arial"/>
              </w:rPr>
            </w:pPr>
            <w:r w:rsidRPr="00373F53">
              <w:rPr>
                <w:rFonts w:ascii="Arial" w:hAnsi="Arial" w:cs="Arial"/>
              </w:rPr>
              <w:t xml:space="preserve">Dysk: model, numer seryjny, wersja </w:t>
            </w:r>
            <w:proofErr w:type="spellStart"/>
            <w:r w:rsidRPr="00373F53">
              <w:rPr>
                <w:rFonts w:ascii="Arial" w:hAnsi="Arial" w:cs="Arial"/>
              </w:rPr>
              <w:t>firmware</w:t>
            </w:r>
            <w:proofErr w:type="spellEnd"/>
            <w:r w:rsidRPr="00373F53">
              <w:rPr>
                <w:rFonts w:ascii="Arial" w:hAnsi="Arial" w:cs="Arial"/>
              </w:rPr>
              <w:t>, pojemność, temperatura pracy</w:t>
            </w:r>
          </w:p>
          <w:p w14:paraId="08D9B5E4" w14:textId="77777777" w:rsidR="00C8095E" w:rsidRPr="00373F53" w:rsidRDefault="00C8095E">
            <w:pPr>
              <w:pStyle w:val="paragraph"/>
              <w:numPr>
                <w:ilvl w:val="0"/>
                <w:numId w:val="13"/>
              </w:numPr>
              <w:spacing w:before="0" w:beforeAutospacing="0" w:after="0" w:afterAutospacing="0" w:line="24" w:lineRule="atLeast"/>
              <w:jc w:val="both"/>
              <w:textAlignment w:val="baseline"/>
              <w:rPr>
                <w:rFonts w:ascii="Arial" w:hAnsi="Arial" w:cs="Arial"/>
              </w:rPr>
            </w:pPr>
            <w:r w:rsidRPr="00373F53">
              <w:rPr>
                <w:rFonts w:ascii="Arial" w:hAnsi="Arial" w:cs="Arial"/>
              </w:rPr>
              <w:t>Monitor: producent, model, rozdzielczość</w:t>
            </w:r>
          </w:p>
          <w:p w14:paraId="2323AB12" w14:textId="77777777" w:rsidR="00C8095E" w:rsidRDefault="00C8095E" w:rsidP="00C8095E">
            <w:pPr>
              <w:pStyle w:val="paragraph"/>
              <w:spacing w:before="0" w:beforeAutospacing="0" w:after="0" w:afterAutospacing="0" w:line="24" w:lineRule="atLeast"/>
              <w:jc w:val="both"/>
              <w:textAlignment w:val="baseline"/>
              <w:rPr>
                <w:rFonts w:ascii="Arial" w:hAnsi="Arial" w:cs="Arial"/>
              </w:rPr>
            </w:pPr>
            <w:r w:rsidRPr="00373F53">
              <w:rPr>
                <w:rFonts w:ascii="Arial" w:hAnsi="Arial" w:cs="Arial"/>
              </w:rPr>
              <w:t>System Diagnostyczny działający nawet w przypadku uszkodzenia dysku twardego z systemem operacyjnym komputera.</w:t>
            </w:r>
          </w:p>
          <w:p w14:paraId="2A6690B5" w14:textId="77777777" w:rsidR="00C8095E" w:rsidRPr="00092A6E" w:rsidRDefault="00C8095E" w:rsidP="00092A6E">
            <w:pPr>
              <w:pStyle w:val="paragraph"/>
              <w:spacing w:before="0" w:beforeAutospacing="0" w:after="0" w:afterAutospacing="0" w:line="24" w:lineRule="atLeast"/>
              <w:jc w:val="both"/>
              <w:textAlignment w:val="baseline"/>
              <w:rPr>
                <w:rFonts w:ascii="Arial" w:hAnsi="Arial" w:cs="Arial"/>
                <w:b/>
                <w:bCs/>
              </w:rPr>
            </w:pPr>
            <w:r w:rsidRPr="00092A6E">
              <w:rPr>
                <w:rFonts w:ascii="Arial" w:hAnsi="Arial" w:cs="Arial"/>
                <w:b/>
                <w:bCs/>
              </w:rPr>
              <w:t xml:space="preserve">Certyfikaty i standardy </w:t>
            </w:r>
          </w:p>
          <w:p w14:paraId="3BCA27F3" w14:textId="51A52F16" w:rsidR="00C8095E" w:rsidRPr="00373F53" w:rsidRDefault="00C8095E" w:rsidP="00C8095E">
            <w:pPr>
              <w:pStyle w:val="paragraph"/>
              <w:spacing w:before="0" w:beforeAutospacing="0" w:after="0" w:afterAutospacing="0" w:line="24" w:lineRule="atLeast"/>
              <w:jc w:val="both"/>
              <w:textAlignment w:val="baseline"/>
              <w:rPr>
                <w:rFonts w:ascii="Arial" w:hAnsi="Arial" w:cs="Arial"/>
              </w:rPr>
            </w:pPr>
            <w:r w:rsidRPr="00373F53">
              <w:rPr>
                <w:rFonts w:ascii="Arial" w:hAnsi="Arial" w:cs="Arial"/>
              </w:rPr>
              <w:t xml:space="preserve">Certyfikat ISO9001 dla producenta sprzętu </w:t>
            </w:r>
          </w:p>
          <w:p w14:paraId="556B77F5" w14:textId="490C4F02" w:rsidR="00C8095E" w:rsidRPr="00373F53" w:rsidRDefault="00C8095E" w:rsidP="00C8095E">
            <w:pPr>
              <w:pStyle w:val="paragraph"/>
              <w:spacing w:before="0" w:beforeAutospacing="0" w:after="0" w:afterAutospacing="0" w:line="24" w:lineRule="atLeast"/>
              <w:jc w:val="both"/>
              <w:textAlignment w:val="baseline"/>
              <w:rPr>
                <w:rFonts w:ascii="Arial" w:hAnsi="Arial" w:cs="Arial"/>
              </w:rPr>
            </w:pPr>
            <w:r w:rsidRPr="00373F53">
              <w:rPr>
                <w:rFonts w:ascii="Arial" w:hAnsi="Arial" w:cs="Arial"/>
              </w:rPr>
              <w:t xml:space="preserve">Certyfikat ISO14001 dla producenta sprzętu </w:t>
            </w:r>
          </w:p>
          <w:p w14:paraId="16E5D450" w14:textId="783FEEC4" w:rsidR="00C8095E" w:rsidRPr="00373F53" w:rsidRDefault="00C8095E" w:rsidP="00C8095E">
            <w:pPr>
              <w:pStyle w:val="paragraph"/>
              <w:spacing w:before="0" w:beforeAutospacing="0" w:after="0" w:afterAutospacing="0" w:line="24" w:lineRule="atLeast"/>
              <w:jc w:val="both"/>
              <w:textAlignment w:val="baseline"/>
              <w:rPr>
                <w:rFonts w:ascii="Arial" w:hAnsi="Arial" w:cs="Arial"/>
              </w:rPr>
            </w:pPr>
            <w:r w:rsidRPr="00373F53">
              <w:rPr>
                <w:rFonts w:ascii="Arial" w:hAnsi="Arial" w:cs="Arial"/>
              </w:rPr>
              <w:t xml:space="preserve">Certyfikat ISO50001 dla producenta sprzętu </w:t>
            </w:r>
          </w:p>
          <w:p w14:paraId="0A0EC088" w14:textId="47B7DCC0" w:rsidR="00C8095E" w:rsidRPr="00373F53" w:rsidRDefault="00C8095E" w:rsidP="00C8095E">
            <w:pPr>
              <w:pStyle w:val="paragraph"/>
              <w:spacing w:before="0" w:beforeAutospacing="0" w:after="0" w:afterAutospacing="0" w:line="24" w:lineRule="atLeast"/>
              <w:jc w:val="both"/>
              <w:textAlignment w:val="baseline"/>
              <w:rPr>
                <w:rFonts w:ascii="Arial" w:hAnsi="Arial" w:cs="Arial"/>
              </w:rPr>
            </w:pPr>
            <w:r w:rsidRPr="00373F53">
              <w:rPr>
                <w:rFonts w:ascii="Arial" w:hAnsi="Arial" w:cs="Arial"/>
              </w:rPr>
              <w:t xml:space="preserve">Deklaracja zgodności CE </w:t>
            </w:r>
          </w:p>
          <w:p w14:paraId="72FCCF1C" w14:textId="77777777" w:rsidR="00C8095E" w:rsidRPr="00373F53" w:rsidRDefault="00C8095E" w:rsidP="00C8095E">
            <w:pPr>
              <w:pStyle w:val="paragraph"/>
              <w:spacing w:before="0" w:beforeAutospacing="0" w:after="0" w:afterAutospacing="0" w:line="24" w:lineRule="atLeast"/>
              <w:jc w:val="both"/>
              <w:textAlignment w:val="baseline"/>
              <w:rPr>
                <w:rFonts w:ascii="Arial" w:hAnsi="Arial" w:cs="Arial"/>
              </w:rPr>
            </w:pPr>
            <w:r w:rsidRPr="00373F53">
              <w:rPr>
                <w:rFonts w:ascii="Arial" w:hAnsi="Arial" w:cs="Arial"/>
              </w:rPr>
              <w:t xml:space="preserve">Potwierdzenie spełnienia kryteriów środowiskowych, w tym zgodności z dyrektywą </w:t>
            </w:r>
            <w:proofErr w:type="spellStart"/>
            <w:r w:rsidRPr="00373F53">
              <w:rPr>
                <w:rFonts w:ascii="Arial" w:hAnsi="Arial" w:cs="Arial"/>
              </w:rPr>
              <w:t>RoHS</w:t>
            </w:r>
            <w:proofErr w:type="spellEnd"/>
            <w:r w:rsidRPr="00373F53">
              <w:rPr>
                <w:rFonts w:ascii="Arial" w:hAnsi="Arial" w:cs="Arial"/>
              </w:rPr>
              <w:t xml:space="preserve"> Unii Europejskiej o eliminacji substancji niebezpiecznych w postaci oświadczenia producenta jednostki</w:t>
            </w:r>
          </w:p>
          <w:p w14:paraId="67A25DBB" w14:textId="77777777" w:rsidR="00C8095E" w:rsidRDefault="00C8095E" w:rsidP="00C8095E">
            <w:pPr>
              <w:pStyle w:val="paragraph"/>
              <w:spacing w:before="0" w:beforeAutospacing="0" w:after="0" w:afterAutospacing="0" w:line="24" w:lineRule="atLeast"/>
              <w:jc w:val="both"/>
              <w:textAlignment w:val="baseline"/>
              <w:rPr>
                <w:rFonts w:ascii="Arial" w:hAnsi="Arial" w:cs="Arial"/>
              </w:rPr>
            </w:pPr>
            <w:r w:rsidRPr="00373F53">
              <w:rPr>
                <w:rFonts w:ascii="Arial" w:hAnsi="Arial" w:cs="Arial"/>
              </w:rPr>
              <w:t>TCO 9.0</w:t>
            </w:r>
          </w:p>
          <w:p w14:paraId="5AF2B2D0" w14:textId="77777777" w:rsidR="00C8095E" w:rsidRPr="00373F53" w:rsidRDefault="00C8095E" w:rsidP="00092A6E">
            <w:pPr>
              <w:pStyle w:val="paragraph"/>
              <w:spacing w:before="0" w:beforeAutospacing="0" w:after="0" w:afterAutospacing="0" w:line="24" w:lineRule="atLeast"/>
              <w:jc w:val="both"/>
              <w:textAlignment w:val="baseline"/>
              <w:rPr>
                <w:rFonts w:ascii="Arial" w:hAnsi="Arial" w:cs="Arial"/>
                <w:b/>
                <w:bCs/>
              </w:rPr>
            </w:pPr>
            <w:r w:rsidRPr="00373F53">
              <w:rPr>
                <w:rFonts w:ascii="Arial" w:hAnsi="Arial" w:cs="Arial"/>
                <w:b/>
                <w:bCs/>
              </w:rPr>
              <w:t>Waga/rozmiary urządzenia</w:t>
            </w:r>
          </w:p>
          <w:p w14:paraId="2BC2B446" w14:textId="77777777" w:rsidR="00C8095E" w:rsidRDefault="00C8095E" w:rsidP="00C8095E">
            <w:pPr>
              <w:pStyle w:val="paragraph"/>
              <w:spacing w:before="0" w:beforeAutospacing="0" w:after="0" w:afterAutospacing="0" w:line="24" w:lineRule="atLeast"/>
              <w:jc w:val="both"/>
              <w:textAlignment w:val="baseline"/>
              <w:rPr>
                <w:rFonts w:ascii="Arial" w:hAnsi="Arial" w:cs="Arial"/>
                <w:bCs/>
              </w:rPr>
            </w:pPr>
            <w:r>
              <w:rPr>
                <w:rFonts w:ascii="Arial" w:hAnsi="Arial" w:cs="Arial"/>
              </w:rPr>
              <w:t xml:space="preserve"> </w:t>
            </w:r>
            <w:r w:rsidRPr="00373F53">
              <w:rPr>
                <w:rFonts w:ascii="Arial" w:hAnsi="Arial" w:cs="Arial"/>
                <w:bCs/>
              </w:rPr>
              <w:t>Waga urządzenia poniżej 4.4 kg</w:t>
            </w:r>
            <w:r>
              <w:rPr>
                <w:rFonts w:ascii="Arial" w:hAnsi="Arial" w:cs="Arial"/>
                <w:bCs/>
              </w:rPr>
              <w:t>, s</w:t>
            </w:r>
            <w:r w:rsidRPr="00373F53">
              <w:rPr>
                <w:rFonts w:ascii="Arial" w:hAnsi="Arial" w:cs="Arial"/>
                <w:bCs/>
              </w:rPr>
              <w:t>uma wymiarów nie przekraczająca 73 cm</w:t>
            </w:r>
          </w:p>
          <w:p w14:paraId="678AABAE" w14:textId="77777777" w:rsidR="00C8095E" w:rsidRPr="00373F53" w:rsidRDefault="00C8095E" w:rsidP="00092A6E">
            <w:pPr>
              <w:pStyle w:val="paragraph"/>
              <w:spacing w:before="0" w:beforeAutospacing="0" w:after="0" w:afterAutospacing="0" w:line="24" w:lineRule="atLeast"/>
              <w:jc w:val="both"/>
              <w:textAlignment w:val="baseline"/>
              <w:rPr>
                <w:rFonts w:ascii="Arial" w:hAnsi="Arial" w:cs="Arial"/>
                <w:b/>
              </w:rPr>
            </w:pPr>
            <w:r w:rsidRPr="00373F53">
              <w:rPr>
                <w:rFonts w:ascii="Arial" w:hAnsi="Arial" w:cs="Arial"/>
                <w:b/>
              </w:rPr>
              <w:t>Bezpieczeństwo i zdalne zarzadzanie</w:t>
            </w:r>
          </w:p>
          <w:p w14:paraId="4DE932A3" w14:textId="77777777" w:rsidR="00C8095E" w:rsidRDefault="00C8095E" w:rsidP="00C8095E">
            <w:pPr>
              <w:pStyle w:val="paragraph"/>
              <w:spacing w:before="0" w:beforeAutospacing="0" w:after="0" w:afterAutospacing="0" w:line="24" w:lineRule="atLeast"/>
              <w:jc w:val="both"/>
              <w:textAlignment w:val="baseline"/>
              <w:rPr>
                <w:rFonts w:ascii="Arial" w:hAnsi="Arial" w:cs="Arial"/>
                <w:bCs/>
              </w:rPr>
            </w:pPr>
            <w:r w:rsidRPr="00373F53">
              <w:rPr>
                <w:rFonts w:ascii="Arial" w:hAnsi="Arial" w:cs="Arial"/>
                <w:bCs/>
              </w:rPr>
              <w:t xml:space="preserve">Złącze typu </w:t>
            </w:r>
            <w:proofErr w:type="spellStart"/>
            <w:r w:rsidRPr="00373F53">
              <w:rPr>
                <w:rFonts w:ascii="Arial" w:hAnsi="Arial" w:cs="Arial"/>
                <w:bCs/>
              </w:rPr>
              <w:t>Kensington</w:t>
            </w:r>
            <w:proofErr w:type="spellEnd"/>
            <w:r w:rsidRPr="00373F53">
              <w:rPr>
                <w:rFonts w:ascii="Arial" w:hAnsi="Arial" w:cs="Arial"/>
                <w:bCs/>
              </w:rPr>
              <w:t xml:space="preserve"> Lock</w:t>
            </w:r>
            <w:r>
              <w:rPr>
                <w:rFonts w:ascii="Arial" w:hAnsi="Arial" w:cs="Arial"/>
                <w:bCs/>
              </w:rPr>
              <w:t>, T</w:t>
            </w:r>
            <w:r w:rsidRPr="00373F53">
              <w:rPr>
                <w:rFonts w:ascii="Arial" w:hAnsi="Arial" w:cs="Arial"/>
                <w:bCs/>
              </w:rPr>
              <w:t>PM 2.0</w:t>
            </w:r>
            <w:r>
              <w:rPr>
                <w:rFonts w:ascii="Arial" w:hAnsi="Arial" w:cs="Arial"/>
                <w:bCs/>
              </w:rPr>
              <w:t>, c</w:t>
            </w:r>
            <w:r w:rsidRPr="00373F53">
              <w:rPr>
                <w:rFonts w:ascii="Arial" w:hAnsi="Arial" w:cs="Arial"/>
                <w:bCs/>
              </w:rPr>
              <w:t>zujnik otwarcia obudowy</w:t>
            </w:r>
          </w:p>
          <w:p w14:paraId="06487DCC" w14:textId="77777777" w:rsidR="00C8095E" w:rsidRPr="00373F53" w:rsidRDefault="00C8095E" w:rsidP="00092A6E">
            <w:pPr>
              <w:pStyle w:val="paragraph"/>
              <w:spacing w:before="0" w:beforeAutospacing="0" w:after="0" w:afterAutospacing="0" w:line="24" w:lineRule="atLeast"/>
              <w:jc w:val="both"/>
              <w:textAlignment w:val="baseline"/>
              <w:rPr>
                <w:rFonts w:ascii="Arial" w:hAnsi="Arial" w:cs="Arial"/>
                <w:b/>
              </w:rPr>
            </w:pPr>
            <w:r w:rsidRPr="00373F53">
              <w:rPr>
                <w:rFonts w:ascii="Arial" w:hAnsi="Arial" w:cs="Arial"/>
                <w:b/>
              </w:rPr>
              <w:t xml:space="preserve">Gwarancja </w:t>
            </w:r>
          </w:p>
          <w:p w14:paraId="260EA1C6" w14:textId="0D9074D9" w:rsidR="00C8095E" w:rsidRPr="00373F53" w:rsidRDefault="00CE2F22" w:rsidP="00C8095E">
            <w:pPr>
              <w:pStyle w:val="paragraph"/>
              <w:spacing w:before="0" w:beforeAutospacing="0" w:after="0" w:afterAutospacing="0" w:line="24" w:lineRule="atLeast"/>
              <w:jc w:val="both"/>
              <w:textAlignment w:val="baseline"/>
              <w:rPr>
                <w:rFonts w:ascii="Arial" w:hAnsi="Arial" w:cs="Arial"/>
              </w:rPr>
            </w:pPr>
            <w:r>
              <w:rPr>
                <w:rFonts w:ascii="Arial" w:hAnsi="Arial" w:cs="Arial"/>
              </w:rPr>
              <w:t xml:space="preserve">min. </w:t>
            </w:r>
            <w:r w:rsidR="00C8095E" w:rsidRPr="00373F53">
              <w:rPr>
                <w:rFonts w:ascii="Arial" w:hAnsi="Arial" w:cs="Arial"/>
              </w:rPr>
              <w:t>3 lata świadczona w miejscu użytkowania sprzętu (on-</w:t>
            </w:r>
            <w:proofErr w:type="spellStart"/>
            <w:r w:rsidR="00C8095E" w:rsidRPr="00373F53">
              <w:rPr>
                <w:rFonts w:ascii="Arial" w:hAnsi="Arial" w:cs="Arial"/>
              </w:rPr>
              <w:t>site</w:t>
            </w:r>
            <w:proofErr w:type="spellEnd"/>
            <w:r w:rsidR="00C8095E" w:rsidRPr="00373F53">
              <w:rPr>
                <w:rFonts w:ascii="Arial" w:hAnsi="Arial" w:cs="Arial"/>
              </w:rPr>
              <w:t>)</w:t>
            </w:r>
          </w:p>
          <w:p w14:paraId="1A60F848" w14:textId="77777777" w:rsidR="00C8095E" w:rsidRDefault="00C8095E" w:rsidP="00C8095E">
            <w:pPr>
              <w:pStyle w:val="paragraph"/>
              <w:spacing w:before="0" w:beforeAutospacing="0" w:after="0" w:afterAutospacing="0" w:line="24" w:lineRule="atLeast"/>
              <w:jc w:val="both"/>
              <w:textAlignment w:val="baseline"/>
              <w:rPr>
                <w:rFonts w:ascii="Arial" w:hAnsi="Arial" w:cs="Arial"/>
              </w:rPr>
            </w:pPr>
            <w:r w:rsidRPr="00373F53">
              <w:rPr>
                <w:rFonts w:ascii="Arial" w:hAnsi="Arial" w:cs="Arial"/>
              </w:rPr>
              <w:t>Oświadczenie producenta komputera, że w przypadku niewywiązywania się z obowiązków gwarancyjnych oferenta lub firmy serwisującej, przejmie na siebie wszelkie zobowiązania związane z serwisem.</w:t>
            </w:r>
          </w:p>
          <w:p w14:paraId="1521A359" w14:textId="77777777" w:rsidR="00C8095E" w:rsidRPr="00373F53" w:rsidRDefault="00C8095E" w:rsidP="00092A6E">
            <w:pPr>
              <w:pStyle w:val="paragraph"/>
              <w:spacing w:before="0" w:beforeAutospacing="0" w:after="0" w:afterAutospacing="0" w:line="24" w:lineRule="atLeast"/>
              <w:jc w:val="both"/>
              <w:textAlignment w:val="baseline"/>
              <w:rPr>
                <w:rFonts w:ascii="Arial" w:hAnsi="Arial" w:cs="Arial"/>
                <w:b/>
                <w:bCs/>
              </w:rPr>
            </w:pPr>
            <w:r w:rsidRPr="00373F53">
              <w:rPr>
                <w:rFonts w:ascii="Arial" w:hAnsi="Arial" w:cs="Arial"/>
                <w:b/>
                <w:bCs/>
              </w:rPr>
              <w:t xml:space="preserve">Wsparcie techniczne producenta </w:t>
            </w:r>
          </w:p>
          <w:p w14:paraId="468441DB" w14:textId="77777777" w:rsidR="00C8095E" w:rsidRPr="00373F53" w:rsidRDefault="00C8095E" w:rsidP="00C8095E">
            <w:pPr>
              <w:pStyle w:val="paragraph"/>
              <w:spacing w:before="0" w:beforeAutospacing="0" w:after="0" w:afterAutospacing="0" w:line="24" w:lineRule="atLeast"/>
              <w:jc w:val="both"/>
              <w:textAlignment w:val="baseline"/>
              <w:rPr>
                <w:rFonts w:ascii="Arial" w:hAnsi="Arial" w:cs="Arial"/>
              </w:rPr>
            </w:pPr>
            <w:r w:rsidRPr="00373F53">
              <w:rPr>
                <w:rFonts w:ascii="Arial" w:hAnsi="Arial" w:cs="Arial"/>
              </w:rPr>
              <w:t>Dedykowany numer oraz adres email dla wsparcia technicznego i informacji produktowej.</w:t>
            </w:r>
          </w:p>
          <w:p w14:paraId="5ADF550F" w14:textId="77777777" w:rsidR="00C8095E" w:rsidRPr="00373F53" w:rsidRDefault="00C8095E" w:rsidP="00C8095E">
            <w:pPr>
              <w:pStyle w:val="paragraph"/>
              <w:spacing w:before="0" w:beforeAutospacing="0" w:after="0" w:afterAutospacing="0" w:line="24" w:lineRule="atLeast"/>
              <w:jc w:val="both"/>
              <w:textAlignment w:val="baseline"/>
              <w:rPr>
                <w:rFonts w:ascii="Arial" w:hAnsi="Arial" w:cs="Arial"/>
              </w:rPr>
            </w:pPr>
            <w:r w:rsidRPr="00373F53">
              <w:rPr>
                <w:rFonts w:ascii="Arial" w:hAnsi="Arial" w:cs="Arial"/>
              </w:rPr>
              <w:t xml:space="preserve">- możliwość weryfikacji u producenta konfiguracji fabrycznej zakupionego sprzętu </w:t>
            </w:r>
          </w:p>
          <w:p w14:paraId="362ECD58" w14:textId="77777777" w:rsidR="00092A6E" w:rsidRDefault="00C8095E" w:rsidP="00092A6E">
            <w:pPr>
              <w:pStyle w:val="paragraph"/>
              <w:spacing w:before="0" w:beforeAutospacing="0" w:after="0" w:afterAutospacing="0" w:line="24" w:lineRule="atLeast"/>
              <w:jc w:val="both"/>
              <w:textAlignment w:val="baseline"/>
              <w:rPr>
                <w:rFonts w:ascii="Arial" w:hAnsi="Arial" w:cs="Arial"/>
              </w:rPr>
            </w:pPr>
            <w:r w:rsidRPr="00373F53">
              <w:rPr>
                <w:rFonts w:ascii="Arial" w:hAnsi="Arial" w:cs="Arial"/>
              </w:rPr>
              <w:lastRenderedPageBreak/>
              <w:t>- Naprawy gwarancyjne  urządzeń muszą być realizowany przez Producenta lub Autoryzowanego Partnera Serwisowego Producenta.</w:t>
            </w:r>
          </w:p>
          <w:p w14:paraId="56ADA155" w14:textId="4BE9AAFD" w:rsidR="00C8095E" w:rsidRPr="002B35B0" w:rsidRDefault="00CC4435" w:rsidP="00092A6E">
            <w:pPr>
              <w:pStyle w:val="paragraph"/>
              <w:spacing w:before="0" w:beforeAutospacing="0" w:after="0" w:afterAutospacing="0" w:line="24" w:lineRule="atLeast"/>
              <w:jc w:val="both"/>
              <w:textAlignment w:val="baseline"/>
              <w:rPr>
                <w:rFonts w:ascii="Arial" w:hAnsi="Arial" w:cs="Arial"/>
                <w:b/>
                <w:bCs/>
                <w:color w:val="000000"/>
                <w:lang w:val="en-US"/>
              </w:rPr>
            </w:pPr>
            <w:r w:rsidRPr="002B35B0">
              <w:rPr>
                <w:rFonts w:ascii="Arial" w:hAnsi="Arial" w:cs="Arial"/>
                <w:b/>
                <w:bCs/>
                <w:color w:val="000000"/>
                <w:lang w:val="en-US"/>
              </w:rPr>
              <w:t>Monitor</w:t>
            </w:r>
          </w:p>
          <w:p w14:paraId="5E130E9F" w14:textId="77777777" w:rsidR="00CC4435" w:rsidRPr="002B35B0" w:rsidRDefault="00CC4435" w:rsidP="00CC4435">
            <w:pPr>
              <w:pStyle w:val="paragraph"/>
              <w:spacing w:before="0" w:beforeAutospacing="0" w:after="0" w:afterAutospacing="0" w:line="24" w:lineRule="atLeast"/>
              <w:jc w:val="both"/>
              <w:textAlignment w:val="baseline"/>
              <w:rPr>
                <w:rFonts w:ascii="Arial" w:hAnsi="Arial" w:cs="Arial"/>
                <w:bCs/>
                <w:color w:val="000000"/>
                <w:lang w:val="en-US"/>
              </w:rPr>
            </w:pPr>
            <w:proofErr w:type="spellStart"/>
            <w:r w:rsidRPr="002B35B0">
              <w:rPr>
                <w:rFonts w:ascii="Arial" w:hAnsi="Arial" w:cs="Arial"/>
                <w:bCs/>
                <w:color w:val="000000"/>
                <w:lang w:val="en-US"/>
              </w:rPr>
              <w:t>Przekątna</w:t>
            </w:r>
            <w:proofErr w:type="spellEnd"/>
            <w:r w:rsidRPr="002B35B0">
              <w:rPr>
                <w:rFonts w:ascii="Arial" w:hAnsi="Arial" w:cs="Arial"/>
                <w:bCs/>
                <w:color w:val="000000"/>
                <w:lang w:val="en-US"/>
              </w:rPr>
              <w:t>: 23.8", 60.5cm</w:t>
            </w:r>
          </w:p>
          <w:p w14:paraId="1C24D450" w14:textId="77777777" w:rsidR="00CC4435" w:rsidRPr="002B35B0" w:rsidRDefault="00CC4435" w:rsidP="00CC4435">
            <w:pPr>
              <w:pStyle w:val="paragraph"/>
              <w:spacing w:before="0" w:beforeAutospacing="0" w:after="0" w:afterAutospacing="0" w:line="24" w:lineRule="atLeast"/>
              <w:jc w:val="both"/>
              <w:textAlignment w:val="baseline"/>
              <w:rPr>
                <w:rFonts w:ascii="Arial" w:hAnsi="Arial" w:cs="Arial"/>
                <w:bCs/>
                <w:color w:val="000000"/>
                <w:lang w:val="en-US"/>
              </w:rPr>
            </w:pPr>
            <w:r w:rsidRPr="002B35B0">
              <w:rPr>
                <w:rFonts w:ascii="Arial" w:hAnsi="Arial" w:cs="Arial"/>
                <w:bCs/>
                <w:color w:val="000000"/>
                <w:lang w:val="en-US"/>
              </w:rPr>
              <w:t>Panel: IPS LED</w:t>
            </w:r>
          </w:p>
          <w:p w14:paraId="4BF1BFC7" w14:textId="77777777" w:rsidR="00CC4435" w:rsidRPr="00CC4435" w:rsidRDefault="00CC4435" w:rsidP="00CC4435">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Rozdzielczość fizyczna</w:t>
            </w:r>
            <w:r>
              <w:rPr>
                <w:rFonts w:ascii="Arial" w:hAnsi="Arial" w:cs="Arial"/>
                <w:bCs/>
                <w:color w:val="000000"/>
              </w:rPr>
              <w:t xml:space="preserve">: </w:t>
            </w:r>
            <w:r w:rsidRPr="00CC4435">
              <w:rPr>
                <w:rFonts w:ascii="Arial" w:hAnsi="Arial" w:cs="Arial"/>
                <w:bCs/>
                <w:color w:val="000000"/>
              </w:rPr>
              <w:t>1920x1080 (</w:t>
            </w:r>
            <w:proofErr w:type="spellStart"/>
            <w:r w:rsidRPr="00CC4435">
              <w:rPr>
                <w:rFonts w:ascii="Arial" w:hAnsi="Arial" w:cs="Arial"/>
                <w:bCs/>
                <w:color w:val="000000"/>
              </w:rPr>
              <w:t>FullHD</w:t>
            </w:r>
            <w:proofErr w:type="spellEnd"/>
            <w:r w:rsidRPr="00CC4435">
              <w:rPr>
                <w:rFonts w:ascii="Arial" w:hAnsi="Arial" w:cs="Arial"/>
                <w:bCs/>
                <w:color w:val="000000"/>
              </w:rPr>
              <w:t>)</w:t>
            </w:r>
          </w:p>
          <w:p w14:paraId="14571069" w14:textId="77777777" w:rsidR="00CC4435" w:rsidRPr="00CC4435" w:rsidRDefault="00CC4435" w:rsidP="00CC4435">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Format obrazu</w:t>
            </w:r>
            <w:r>
              <w:rPr>
                <w:rFonts w:ascii="Arial" w:hAnsi="Arial" w:cs="Arial"/>
                <w:bCs/>
                <w:color w:val="000000"/>
              </w:rPr>
              <w:t xml:space="preserve">: </w:t>
            </w:r>
            <w:r w:rsidRPr="00CC4435">
              <w:rPr>
                <w:rFonts w:ascii="Arial" w:hAnsi="Arial" w:cs="Arial"/>
                <w:bCs/>
                <w:color w:val="000000"/>
              </w:rPr>
              <w:t>16:9</w:t>
            </w:r>
          </w:p>
          <w:p w14:paraId="6B1D3AD3" w14:textId="77777777" w:rsidR="00CC4435" w:rsidRPr="00CC4435" w:rsidRDefault="00CC4435" w:rsidP="00CC4435">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Jasność</w:t>
            </w:r>
            <w:r>
              <w:rPr>
                <w:rFonts w:ascii="Arial" w:hAnsi="Arial" w:cs="Arial"/>
                <w:bCs/>
                <w:color w:val="000000"/>
              </w:rPr>
              <w:t xml:space="preserve">: </w:t>
            </w:r>
            <w:r w:rsidRPr="00CC4435">
              <w:rPr>
                <w:rFonts w:ascii="Arial" w:hAnsi="Arial" w:cs="Arial"/>
                <w:bCs/>
                <w:color w:val="000000"/>
              </w:rPr>
              <w:t>250 cd/m²</w:t>
            </w:r>
          </w:p>
          <w:p w14:paraId="5B6690B6" w14:textId="77777777" w:rsidR="00CC4435" w:rsidRPr="00CC4435" w:rsidRDefault="00CC4435" w:rsidP="00CC4435">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Kontrast statyczny</w:t>
            </w:r>
            <w:r>
              <w:rPr>
                <w:rFonts w:ascii="Arial" w:hAnsi="Arial" w:cs="Arial"/>
                <w:bCs/>
                <w:color w:val="000000"/>
              </w:rPr>
              <w:t xml:space="preserve">: </w:t>
            </w:r>
            <w:r w:rsidRPr="00CC4435">
              <w:rPr>
                <w:rFonts w:ascii="Arial" w:hAnsi="Arial" w:cs="Arial"/>
                <w:bCs/>
                <w:color w:val="000000"/>
              </w:rPr>
              <w:t>1300:1</w:t>
            </w:r>
          </w:p>
          <w:p w14:paraId="08CA6ADD" w14:textId="77777777" w:rsidR="00CC4435" w:rsidRPr="00CC4435" w:rsidRDefault="00CC4435" w:rsidP="00CC4435">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Kontrast ACR</w:t>
            </w:r>
            <w:r>
              <w:rPr>
                <w:rFonts w:ascii="Arial" w:hAnsi="Arial" w:cs="Arial"/>
                <w:bCs/>
                <w:color w:val="000000"/>
              </w:rPr>
              <w:t xml:space="preserve">: </w:t>
            </w:r>
            <w:r w:rsidRPr="00CC4435">
              <w:rPr>
                <w:rFonts w:ascii="Arial" w:hAnsi="Arial" w:cs="Arial"/>
                <w:bCs/>
                <w:color w:val="000000"/>
              </w:rPr>
              <w:t>80M:1</w:t>
            </w:r>
          </w:p>
          <w:p w14:paraId="58726478" w14:textId="77777777" w:rsidR="00CC4435" w:rsidRPr="00CC4435" w:rsidRDefault="00CC4435" w:rsidP="00CC4435">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Czas reakcji</w:t>
            </w:r>
            <w:r>
              <w:rPr>
                <w:rFonts w:ascii="Arial" w:hAnsi="Arial" w:cs="Arial"/>
                <w:bCs/>
                <w:color w:val="000000"/>
              </w:rPr>
              <w:t xml:space="preserve">: </w:t>
            </w:r>
            <w:r w:rsidRPr="00CC4435">
              <w:rPr>
                <w:rFonts w:ascii="Arial" w:hAnsi="Arial" w:cs="Arial"/>
                <w:bCs/>
                <w:color w:val="000000"/>
              </w:rPr>
              <w:t>0.5ms</w:t>
            </w:r>
          </w:p>
          <w:p w14:paraId="378534AC" w14:textId="77777777" w:rsidR="00CC4435" w:rsidRPr="00CC4435" w:rsidRDefault="00CC4435" w:rsidP="00CC4435">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Kąty widzenia</w:t>
            </w:r>
            <w:r>
              <w:rPr>
                <w:rFonts w:ascii="Arial" w:hAnsi="Arial" w:cs="Arial"/>
                <w:bCs/>
                <w:color w:val="000000"/>
              </w:rPr>
              <w:t xml:space="preserve">: </w:t>
            </w:r>
            <w:r w:rsidRPr="00CC4435">
              <w:rPr>
                <w:rFonts w:ascii="Cambria Math" w:hAnsi="Cambria Math" w:cs="Cambria Math"/>
                <w:bCs/>
                <w:color w:val="000000"/>
              </w:rPr>
              <w:t>▷</w:t>
            </w:r>
            <w:r w:rsidRPr="00CC4435">
              <w:rPr>
                <w:rFonts w:ascii="Arial" w:hAnsi="Arial" w:cs="Arial"/>
                <w:bCs/>
                <w:color w:val="000000"/>
              </w:rPr>
              <w:t xml:space="preserve"> 178° </w:t>
            </w:r>
            <w:r w:rsidRPr="00CC4435">
              <w:rPr>
                <w:rFonts w:ascii="Cambria Math" w:hAnsi="Cambria Math" w:cs="Cambria Math"/>
                <w:bCs/>
                <w:color w:val="000000"/>
              </w:rPr>
              <w:t>△</w:t>
            </w:r>
            <w:r w:rsidRPr="00CC4435">
              <w:rPr>
                <w:rFonts w:ascii="Arial" w:hAnsi="Arial" w:cs="Arial"/>
                <w:bCs/>
                <w:color w:val="000000"/>
              </w:rPr>
              <w:t xml:space="preserve"> 178°</w:t>
            </w:r>
          </w:p>
          <w:p w14:paraId="0C42859A" w14:textId="77777777" w:rsidR="00CC4435" w:rsidRPr="00CC4435" w:rsidRDefault="00CC4435" w:rsidP="00CC4435">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Powierzchnia robocza szer. x wys.</w:t>
            </w:r>
            <w:r>
              <w:rPr>
                <w:rFonts w:ascii="Arial" w:hAnsi="Arial" w:cs="Arial"/>
                <w:bCs/>
                <w:color w:val="000000"/>
              </w:rPr>
              <w:t xml:space="preserve">: </w:t>
            </w:r>
            <w:r w:rsidRPr="00CC4435">
              <w:rPr>
                <w:rFonts w:ascii="Arial" w:hAnsi="Arial" w:cs="Arial"/>
                <w:bCs/>
                <w:color w:val="000000"/>
              </w:rPr>
              <w:t>527 x 296.5</w:t>
            </w:r>
            <w:r>
              <w:rPr>
                <w:rFonts w:ascii="Arial" w:hAnsi="Arial" w:cs="Arial"/>
                <w:bCs/>
                <w:color w:val="000000"/>
              </w:rPr>
              <w:t xml:space="preserve"> </w:t>
            </w:r>
            <w:r w:rsidRPr="00CC4435">
              <w:rPr>
                <w:rFonts w:ascii="Arial" w:hAnsi="Arial" w:cs="Arial"/>
                <w:bCs/>
                <w:color w:val="000000"/>
              </w:rPr>
              <w:t>mm, 20.7 x 11.7"</w:t>
            </w:r>
          </w:p>
          <w:p w14:paraId="6F0C13A0" w14:textId="77777777" w:rsidR="00CC4435" w:rsidRPr="00CC4435" w:rsidRDefault="00CC4435" w:rsidP="00CC4435">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Synchronizacja pozioma</w:t>
            </w:r>
            <w:r>
              <w:rPr>
                <w:rFonts w:ascii="Arial" w:hAnsi="Arial" w:cs="Arial"/>
                <w:bCs/>
                <w:color w:val="000000"/>
              </w:rPr>
              <w:t xml:space="preserve">: </w:t>
            </w:r>
            <w:r w:rsidRPr="00CC4435">
              <w:rPr>
                <w:rFonts w:ascii="Arial" w:hAnsi="Arial" w:cs="Arial"/>
                <w:bCs/>
                <w:color w:val="000000"/>
              </w:rPr>
              <w:t>30 - 115KHz</w:t>
            </w:r>
          </w:p>
          <w:p w14:paraId="3D59C12F" w14:textId="77777777" w:rsidR="00CC4435" w:rsidRPr="00CC4435" w:rsidRDefault="00CC4435" w:rsidP="00CC4435">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Odświeżanie</w:t>
            </w:r>
            <w:r>
              <w:rPr>
                <w:rFonts w:ascii="Arial" w:hAnsi="Arial" w:cs="Arial"/>
                <w:bCs/>
                <w:color w:val="000000"/>
              </w:rPr>
              <w:t xml:space="preserve">: </w:t>
            </w:r>
            <w:r w:rsidRPr="00CC4435">
              <w:rPr>
                <w:rFonts w:ascii="Arial" w:hAnsi="Arial" w:cs="Arial"/>
                <w:bCs/>
                <w:color w:val="000000"/>
              </w:rPr>
              <w:t>100Hz</w:t>
            </w:r>
          </w:p>
          <w:p w14:paraId="3754FCD2" w14:textId="77777777" w:rsidR="00CC4435" w:rsidRPr="00CC4435" w:rsidRDefault="00CC4435" w:rsidP="00CC4435">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Kolory</w:t>
            </w:r>
            <w:r>
              <w:rPr>
                <w:rFonts w:ascii="Arial" w:hAnsi="Arial" w:cs="Arial"/>
                <w:bCs/>
                <w:color w:val="000000"/>
              </w:rPr>
              <w:t xml:space="preserve">: </w:t>
            </w:r>
            <w:r w:rsidRPr="00CC4435">
              <w:rPr>
                <w:rFonts w:ascii="Arial" w:hAnsi="Arial" w:cs="Arial"/>
                <w:bCs/>
                <w:color w:val="000000"/>
              </w:rPr>
              <w:t>16.7</w:t>
            </w:r>
            <w:r>
              <w:rPr>
                <w:rFonts w:ascii="Arial" w:hAnsi="Arial" w:cs="Arial"/>
                <w:bCs/>
                <w:color w:val="000000"/>
              </w:rPr>
              <w:t xml:space="preserve"> </w:t>
            </w:r>
            <w:r w:rsidRPr="00CC4435">
              <w:rPr>
                <w:rFonts w:ascii="Arial" w:hAnsi="Arial" w:cs="Arial"/>
                <w:bCs/>
                <w:color w:val="000000"/>
              </w:rPr>
              <w:t>mln</w:t>
            </w:r>
          </w:p>
          <w:p w14:paraId="5273C879" w14:textId="77777777" w:rsidR="00C8095E" w:rsidRPr="00667409" w:rsidRDefault="00CC4435" w:rsidP="00CC4435">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Plamka</w:t>
            </w:r>
            <w:r>
              <w:rPr>
                <w:rFonts w:ascii="Arial" w:hAnsi="Arial" w:cs="Arial"/>
                <w:bCs/>
                <w:color w:val="000000"/>
              </w:rPr>
              <w:t xml:space="preserve">: </w:t>
            </w:r>
            <w:r w:rsidRPr="00CC4435">
              <w:rPr>
                <w:rFonts w:ascii="Arial" w:hAnsi="Arial" w:cs="Arial"/>
                <w:bCs/>
                <w:color w:val="000000"/>
              </w:rPr>
              <w:t>0.275</w:t>
            </w:r>
            <w:r>
              <w:rPr>
                <w:rFonts w:ascii="Arial" w:hAnsi="Arial" w:cs="Arial"/>
                <w:bCs/>
                <w:color w:val="000000"/>
              </w:rPr>
              <w:t xml:space="preserve"> </w:t>
            </w:r>
            <w:r w:rsidRPr="00CC4435">
              <w:rPr>
                <w:rFonts w:ascii="Arial" w:hAnsi="Arial" w:cs="Arial"/>
                <w:bCs/>
                <w:color w:val="000000"/>
              </w:rPr>
              <w:t>mm</w:t>
            </w:r>
          </w:p>
        </w:tc>
        <w:tc>
          <w:tcPr>
            <w:tcW w:w="2763" w:type="dxa"/>
            <w:tcBorders>
              <w:top w:val="single" w:sz="4" w:space="0" w:color="auto"/>
              <w:left w:val="single" w:sz="4" w:space="0" w:color="auto"/>
              <w:bottom w:val="single" w:sz="4" w:space="0" w:color="auto"/>
              <w:right w:val="single" w:sz="4" w:space="0" w:color="auto"/>
            </w:tcBorders>
          </w:tcPr>
          <w:p w14:paraId="7FEDC761" w14:textId="77777777" w:rsidR="00C8095E" w:rsidRDefault="00C8095E" w:rsidP="00C8095E">
            <w:pPr>
              <w:spacing w:line="23" w:lineRule="atLeast"/>
              <w:ind w:right="2"/>
              <w:jc w:val="center"/>
              <w:rPr>
                <w:rFonts w:ascii="Arial" w:hAnsi="Arial" w:cs="Arial"/>
                <w:color w:val="000000"/>
                <w:sz w:val="24"/>
              </w:rPr>
            </w:pPr>
          </w:p>
          <w:p w14:paraId="0058CD14" w14:textId="77777777" w:rsidR="00C8095E" w:rsidRDefault="00C8095E" w:rsidP="00552191">
            <w:pPr>
              <w:spacing w:line="23" w:lineRule="atLeast"/>
              <w:ind w:right="2"/>
              <w:jc w:val="center"/>
              <w:rPr>
                <w:rFonts w:ascii="Arial" w:hAnsi="Arial" w:cs="Arial"/>
                <w:color w:val="000000"/>
                <w:sz w:val="24"/>
              </w:rPr>
            </w:pPr>
          </w:p>
        </w:tc>
      </w:tr>
      <w:tr w:rsidR="0052471E" w:rsidRPr="00CF6FF1" w14:paraId="349C8417" w14:textId="77777777" w:rsidTr="00510B1A">
        <w:trPr>
          <w:trHeight w:val="1306"/>
        </w:trPr>
        <w:tc>
          <w:tcPr>
            <w:tcW w:w="634" w:type="dxa"/>
            <w:tcBorders>
              <w:top w:val="single" w:sz="4" w:space="0" w:color="auto"/>
              <w:left w:val="single" w:sz="4" w:space="0" w:color="auto"/>
              <w:bottom w:val="single" w:sz="4" w:space="0" w:color="auto"/>
              <w:right w:val="single" w:sz="4" w:space="0" w:color="auto"/>
            </w:tcBorders>
          </w:tcPr>
          <w:p w14:paraId="7041E496" w14:textId="7384491C" w:rsidR="0052471E" w:rsidRDefault="0052471E" w:rsidP="00C8095E">
            <w:pPr>
              <w:spacing w:line="24" w:lineRule="atLeast"/>
              <w:jc w:val="center"/>
              <w:rPr>
                <w:rFonts w:ascii="Arial" w:hAnsi="Arial" w:cs="Arial"/>
                <w:color w:val="000000"/>
                <w:sz w:val="24"/>
              </w:rPr>
            </w:pPr>
            <w:r>
              <w:rPr>
                <w:rFonts w:ascii="Arial" w:hAnsi="Arial" w:cs="Arial"/>
                <w:color w:val="000000"/>
                <w:sz w:val="24"/>
              </w:rPr>
              <w:lastRenderedPageBreak/>
              <w:t>2</w:t>
            </w:r>
          </w:p>
        </w:tc>
        <w:tc>
          <w:tcPr>
            <w:tcW w:w="1647" w:type="dxa"/>
            <w:tcBorders>
              <w:top w:val="single" w:sz="4" w:space="0" w:color="auto"/>
              <w:left w:val="single" w:sz="4" w:space="0" w:color="auto"/>
              <w:bottom w:val="single" w:sz="4" w:space="0" w:color="auto"/>
              <w:right w:val="single" w:sz="4" w:space="0" w:color="auto"/>
            </w:tcBorders>
          </w:tcPr>
          <w:p w14:paraId="7D5EAEF7" w14:textId="12B5EF80" w:rsidR="0052471E" w:rsidRPr="00552191" w:rsidRDefault="0052471E" w:rsidP="0052471E">
            <w:pPr>
              <w:spacing w:line="24" w:lineRule="atLeast"/>
              <w:rPr>
                <w:rFonts w:ascii="Arial" w:hAnsi="Arial" w:cs="Arial"/>
                <w:b/>
                <w:bCs/>
                <w:color w:val="000000"/>
                <w:sz w:val="22"/>
                <w:szCs w:val="22"/>
              </w:rPr>
            </w:pPr>
            <w:r w:rsidRPr="00552191">
              <w:rPr>
                <w:rFonts w:ascii="Arial" w:hAnsi="Arial" w:cs="Arial"/>
                <w:b/>
                <w:bCs/>
                <w:color w:val="000000"/>
                <w:sz w:val="22"/>
                <w:szCs w:val="22"/>
              </w:rPr>
              <w:t xml:space="preserve">Zestawy komputerowe </w:t>
            </w:r>
            <w:r w:rsidR="00510B1A">
              <w:rPr>
                <w:rFonts w:ascii="Arial" w:hAnsi="Arial" w:cs="Arial"/>
                <w:b/>
                <w:bCs/>
                <w:color w:val="000000"/>
                <w:sz w:val="22"/>
                <w:szCs w:val="22"/>
              </w:rPr>
              <w:t xml:space="preserve">– 15 </w:t>
            </w:r>
            <w:proofErr w:type="spellStart"/>
            <w:r w:rsidR="00510B1A">
              <w:rPr>
                <w:rFonts w:ascii="Arial" w:hAnsi="Arial" w:cs="Arial"/>
                <w:b/>
                <w:bCs/>
                <w:color w:val="000000"/>
                <w:sz w:val="22"/>
                <w:szCs w:val="22"/>
              </w:rPr>
              <w:t>kpl</w:t>
            </w:r>
            <w:proofErr w:type="spellEnd"/>
            <w:r w:rsidR="00510B1A">
              <w:rPr>
                <w:rFonts w:ascii="Arial" w:hAnsi="Arial" w:cs="Arial"/>
                <w:b/>
                <w:bCs/>
                <w:color w:val="000000"/>
                <w:sz w:val="22"/>
                <w:szCs w:val="22"/>
              </w:rPr>
              <w:t>.</w:t>
            </w:r>
          </w:p>
          <w:p w14:paraId="346B2986" w14:textId="77777777" w:rsidR="0052471E" w:rsidRDefault="0052471E" w:rsidP="0052471E">
            <w:pPr>
              <w:spacing w:line="24" w:lineRule="atLeast"/>
              <w:rPr>
                <w:rFonts w:ascii="Arial" w:hAnsi="Arial" w:cs="Arial"/>
                <w:b/>
                <w:bCs/>
                <w:color w:val="000000"/>
                <w:sz w:val="24"/>
              </w:rPr>
            </w:pPr>
          </w:p>
          <w:p w14:paraId="2AEB2F9A" w14:textId="77777777" w:rsidR="0052471E" w:rsidRDefault="0052471E" w:rsidP="00552191">
            <w:pPr>
              <w:spacing w:line="24" w:lineRule="atLeast"/>
              <w:rPr>
                <w:rFonts w:ascii="Arial" w:hAnsi="Arial" w:cs="Arial"/>
                <w:b/>
                <w:bCs/>
                <w:color w:val="000000"/>
                <w:sz w:val="24"/>
              </w:rPr>
            </w:pPr>
          </w:p>
        </w:tc>
        <w:tc>
          <w:tcPr>
            <w:tcW w:w="9286" w:type="dxa"/>
            <w:tcBorders>
              <w:top w:val="single" w:sz="4" w:space="0" w:color="auto"/>
              <w:left w:val="single" w:sz="4" w:space="0" w:color="auto"/>
              <w:bottom w:val="single" w:sz="4" w:space="0" w:color="auto"/>
              <w:right w:val="single" w:sz="4" w:space="0" w:color="auto"/>
            </w:tcBorders>
          </w:tcPr>
          <w:p w14:paraId="704F0C23" w14:textId="77777777" w:rsidR="0052471E" w:rsidRDefault="0052471E" w:rsidP="00BE75DA">
            <w:pPr>
              <w:pStyle w:val="paragraph"/>
              <w:spacing w:before="0" w:beforeAutospacing="0" w:after="0" w:afterAutospacing="0" w:line="24" w:lineRule="atLeast"/>
              <w:textAlignment w:val="baseline"/>
              <w:rPr>
                <w:rFonts w:ascii="Arial" w:hAnsi="Arial" w:cs="Arial"/>
                <w:b/>
                <w:color w:val="000000"/>
              </w:rPr>
            </w:pPr>
            <w:r w:rsidRPr="00754B2E">
              <w:rPr>
                <w:rFonts w:ascii="Arial" w:hAnsi="Arial" w:cs="Arial"/>
                <w:b/>
                <w:color w:val="000000"/>
              </w:rPr>
              <w:t>Zestawy komputerowe – stacja robocza i monitor wraz z akcesoriami, z oprogramowaniem systemowym i konfiguracją</w:t>
            </w:r>
          </w:p>
          <w:p w14:paraId="2130BAE1" w14:textId="77777777" w:rsidR="0052471E" w:rsidRDefault="0052471E" w:rsidP="0052471E">
            <w:pPr>
              <w:pStyle w:val="paragraph"/>
              <w:spacing w:before="0" w:beforeAutospacing="0" w:after="0" w:afterAutospacing="0" w:line="24" w:lineRule="atLeast"/>
              <w:jc w:val="both"/>
              <w:textAlignment w:val="baseline"/>
              <w:rPr>
                <w:rFonts w:ascii="Arial" w:hAnsi="Arial" w:cs="Arial"/>
                <w:b/>
                <w:color w:val="000000"/>
              </w:rPr>
            </w:pPr>
            <w:r>
              <w:rPr>
                <w:rFonts w:ascii="Arial" w:hAnsi="Arial" w:cs="Arial"/>
                <w:b/>
                <w:color w:val="000000"/>
              </w:rPr>
              <w:t xml:space="preserve">Komputer </w:t>
            </w:r>
          </w:p>
          <w:p w14:paraId="657E16EA" w14:textId="734EED94" w:rsidR="0052471E"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754B2E">
              <w:rPr>
                <w:rFonts w:ascii="Arial" w:hAnsi="Arial" w:cs="Arial"/>
                <w:bCs/>
                <w:color w:val="000000"/>
              </w:rPr>
              <w:t>Komputer będzie wykorzystywany dla potrzeb aplikacji biurowych, dostępu do Internetu oraz poczty elektronicznej, jako lokalna baza danych, stacja programistyczna. W ofercie należy podać nazwę producenta, model oferowanego sprzętu.</w:t>
            </w:r>
          </w:p>
          <w:p w14:paraId="3141EC4B" w14:textId="77777777" w:rsidR="0052471E" w:rsidRPr="00754B2E" w:rsidRDefault="0052471E" w:rsidP="0052471E">
            <w:pPr>
              <w:pStyle w:val="paragraph"/>
              <w:spacing w:before="0" w:beforeAutospacing="0" w:after="0" w:afterAutospacing="0" w:line="24" w:lineRule="atLeast"/>
              <w:jc w:val="both"/>
              <w:textAlignment w:val="baseline"/>
              <w:rPr>
                <w:rFonts w:ascii="Arial" w:hAnsi="Arial" w:cs="Arial"/>
                <w:b/>
                <w:color w:val="000000"/>
              </w:rPr>
            </w:pPr>
            <w:r w:rsidRPr="00754B2E">
              <w:rPr>
                <w:rFonts w:ascii="Arial" w:hAnsi="Arial" w:cs="Arial"/>
                <w:b/>
                <w:color w:val="000000"/>
              </w:rPr>
              <w:t xml:space="preserve">Obudowa </w:t>
            </w:r>
          </w:p>
          <w:p w14:paraId="4912D88E" w14:textId="77777777" w:rsidR="0052471E"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754B2E">
              <w:rPr>
                <w:rFonts w:ascii="Arial" w:hAnsi="Arial" w:cs="Arial"/>
                <w:bCs/>
                <w:color w:val="000000"/>
              </w:rPr>
              <w:t>Typu SFF z obsługą kart PCI Express o niskim profilu</w:t>
            </w:r>
            <w:r>
              <w:rPr>
                <w:rFonts w:ascii="Arial" w:hAnsi="Arial" w:cs="Arial"/>
                <w:bCs/>
                <w:color w:val="000000"/>
              </w:rPr>
              <w:t>, f</w:t>
            </w:r>
            <w:r w:rsidRPr="00754B2E">
              <w:rPr>
                <w:rFonts w:ascii="Arial" w:hAnsi="Arial" w:cs="Arial"/>
                <w:bCs/>
                <w:color w:val="000000"/>
              </w:rPr>
              <w:t xml:space="preserve">abrycznie umożliwiająca montaż min. 2 kieszeni: 1 szt. na napęd optyczny (dopuszcza się stosowanie napędów </w:t>
            </w:r>
            <w:proofErr w:type="spellStart"/>
            <w:r w:rsidRPr="00754B2E">
              <w:rPr>
                <w:rFonts w:ascii="Arial" w:hAnsi="Arial" w:cs="Arial"/>
                <w:bCs/>
                <w:color w:val="000000"/>
              </w:rPr>
              <w:t>slim</w:t>
            </w:r>
            <w:proofErr w:type="spellEnd"/>
            <w:r w:rsidRPr="00754B2E">
              <w:rPr>
                <w:rFonts w:ascii="Arial" w:hAnsi="Arial" w:cs="Arial"/>
                <w:bCs/>
                <w:color w:val="000000"/>
              </w:rPr>
              <w:t>) zewnętrzna, 1 szt. 3,5”na standardowy dysk twardy. Wolna zatoka do rozbudowy o dysk 3,5”/2,5”</w:t>
            </w:r>
            <w:r>
              <w:rPr>
                <w:rFonts w:ascii="Arial" w:hAnsi="Arial" w:cs="Arial"/>
                <w:bCs/>
                <w:color w:val="000000"/>
              </w:rPr>
              <w:t>, w</w:t>
            </w:r>
            <w:r w:rsidRPr="00754B2E">
              <w:rPr>
                <w:rFonts w:ascii="Arial" w:hAnsi="Arial" w:cs="Arial"/>
                <w:bCs/>
                <w:color w:val="000000"/>
              </w:rPr>
              <w:t>yposażona w czytnik kart multimedialnych</w:t>
            </w:r>
            <w:r>
              <w:rPr>
                <w:rFonts w:ascii="Arial" w:hAnsi="Arial" w:cs="Arial"/>
                <w:bCs/>
                <w:color w:val="000000"/>
              </w:rPr>
              <w:t>, o</w:t>
            </w:r>
            <w:r w:rsidRPr="00754B2E">
              <w:rPr>
                <w:rFonts w:ascii="Arial" w:hAnsi="Arial" w:cs="Arial"/>
                <w:bCs/>
                <w:color w:val="000000"/>
              </w:rPr>
              <w:t>budowa trwale oznaczona nazwą producenta, nazwą komputera, numerem MTM, PN, numerem seryjnym</w:t>
            </w:r>
            <w:r>
              <w:rPr>
                <w:rFonts w:ascii="Arial" w:hAnsi="Arial" w:cs="Arial"/>
                <w:bCs/>
                <w:color w:val="000000"/>
              </w:rPr>
              <w:t>, w</w:t>
            </w:r>
            <w:r w:rsidRPr="00754B2E">
              <w:rPr>
                <w:rFonts w:ascii="Arial" w:hAnsi="Arial" w:cs="Arial"/>
                <w:bCs/>
                <w:color w:val="000000"/>
              </w:rPr>
              <w:t>yposażona w</w:t>
            </w:r>
            <w:r>
              <w:rPr>
                <w:rFonts w:ascii="Arial" w:hAnsi="Arial" w:cs="Arial"/>
                <w:bCs/>
                <w:color w:val="000000"/>
              </w:rPr>
              <w:t>e</w:t>
            </w:r>
            <w:r w:rsidRPr="00754B2E">
              <w:rPr>
                <w:rFonts w:ascii="Arial" w:hAnsi="Arial" w:cs="Arial"/>
                <w:bCs/>
                <w:color w:val="000000"/>
              </w:rPr>
              <w:t xml:space="preserve"> </w:t>
            </w:r>
            <w:r>
              <w:rPr>
                <w:rFonts w:ascii="Arial" w:hAnsi="Arial" w:cs="Arial"/>
                <w:bCs/>
                <w:color w:val="000000"/>
              </w:rPr>
              <w:t>w</w:t>
            </w:r>
            <w:r w:rsidRPr="00754B2E">
              <w:rPr>
                <w:rFonts w:ascii="Arial" w:hAnsi="Arial" w:cs="Arial"/>
                <w:bCs/>
                <w:color w:val="000000"/>
              </w:rPr>
              <w:t>budowany głośnik o mocy min. 1W</w:t>
            </w:r>
          </w:p>
          <w:p w14:paraId="730A9B38" w14:textId="77777777" w:rsidR="0052471E" w:rsidRPr="00754B2E" w:rsidRDefault="0052471E" w:rsidP="0052471E">
            <w:pPr>
              <w:pStyle w:val="paragraph"/>
              <w:spacing w:before="0" w:beforeAutospacing="0" w:after="0" w:afterAutospacing="0" w:line="24" w:lineRule="atLeast"/>
              <w:jc w:val="both"/>
              <w:textAlignment w:val="baseline"/>
              <w:rPr>
                <w:rFonts w:ascii="Arial" w:hAnsi="Arial" w:cs="Arial"/>
                <w:b/>
                <w:color w:val="000000"/>
              </w:rPr>
            </w:pPr>
            <w:r w:rsidRPr="00754B2E">
              <w:rPr>
                <w:rFonts w:ascii="Arial" w:hAnsi="Arial" w:cs="Arial"/>
                <w:b/>
                <w:color w:val="000000"/>
              </w:rPr>
              <w:t xml:space="preserve">Zasilacz </w:t>
            </w:r>
          </w:p>
          <w:p w14:paraId="78F1B92A" w14:textId="77777777" w:rsidR="0052471E"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754B2E">
              <w:rPr>
                <w:rFonts w:ascii="Arial" w:hAnsi="Arial" w:cs="Arial"/>
                <w:bCs/>
                <w:color w:val="000000"/>
              </w:rPr>
              <w:lastRenderedPageBreak/>
              <w:t>Zasilacz maksymalnie 260W o sprawności minimum 90%</w:t>
            </w:r>
          </w:p>
          <w:p w14:paraId="6C5969FB" w14:textId="77777777" w:rsidR="0052471E" w:rsidRPr="00754B2E" w:rsidRDefault="0052471E" w:rsidP="0052471E">
            <w:pPr>
              <w:pStyle w:val="paragraph"/>
              <w:spacing w:before="0" w:beforeAutospacing="0" w:after="0" w:afterAutospacing="0" w:line="24" w:lineRule="atLeast"/>
              <w:jc w:val="both"/>
              <w:textAlignment w:val="baseline"/>
              <w:rPr>
                <w:rFonts w:ascii="Arial" w:hAnsi="Arial" w:cs="Arial"/>
                <w:b/>
                <w:color w:val="000000"/>
              </w:rPr>
            </w:pPr>
            <w:r w:rsidRPr="00754B2E">
              <w:rPr>
                <w:rFonts w:ascii="Arial" w:hAnsi="Arial" w:cs="Arial"/>
                <w:b/>
                <w:color w:val="000000"/>
              </w:rPr>
              <w:t xml:space="preserve">Chipset </w:t>
            </w:r>
          </w:p>
          <w:p w14:paraId="3D43A76A" w14:textId="77777777" w:rsidR="0052471E"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754B2E">
              <w:rPr>
                <w:rFonts w:ascii="Arial" w:hAnsi="Arial" w:cs="Arial"/>
                <w:bCs/>
                <w:color w:val="000000"/>
              </w:rPr>
              <w:t>Dostosowany do zaoferowanego procesora</w:t>
            </w:r>
          </w:p>
          <w:p w14:paraId="677A5044" w14:textId="77777777" w:rsidR="0052471E" w:rsidRPr="00930AE0" w:rsidRDefault="0052471E" w:rsidP="0052471E">
            <w:pPr>
              <w:pStyle w:val="paragraph"/>
              <w:spacing w:before="0" w:beforeAutospacing="0" w:after="0" w:afterAutospacing="0" w:line="24" w:lineRule="atLeast"/>
              <w:jc w:val="both"/>
              <w:textAlignment w:val="baseline"/>
              <w:rPr>
                <w:rFonts w:ascii="Arial" w:hAnsi="Arial" w:cs="Arial"/>
                <w:b/>
                <w:color w:val="000000"/>
              </w:rPr>
            </w:pPr>
            <w:r w:rsidRPr="00930AE0">
              <w:rPr>
                <w:rFonts w:ascii="Arial" w:hAnsi="Arial" w:cs="Arial"/>
                <w:b/>
                <w:color w:val="000000"/>
              </w:rPr>
              <w:t>Płyta główna</w:t>
            </w:r>
          </w:p>
          <w:p w14:paraId="5A663AD6" w14:textId="77777777" w:rsidR="0052471E" w:rsidRPr="00930AE0"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930AE0">
              <w:rPr>
                <w:rFonts w:ascii="Arial" w:hAnsi="Arial" w:cs="Arial"/>
                <w:bCs/>
                <w:color w:val="000000"/>
              </w:rPr>
              <w:t>Zaprojektowana i wyprodukowana przez producenta komputera.</w:t>
            </w:r>
          </w:p>
          <w:p w14:paraId="1EEC006E" w14:textId="77777777" w:rsidR="0052471E"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930AE0">
              <w:rPr>
                <w:rFonts w:ascii="Arial" w:hAnsi="Arial" w:cs="Arial"/>
                <w:bCs/>
                <w:color w:val="000000"/>
              </w:rPr>
              <w:t>Wyposażona w złącza min.:</w:t>
            </w:r>
            <w:r>
              <w:rPr>
                <w:rFonts w:ascii="Arial" w:hAnsi="Arial" w:cs="Arial"/>
                <w:bCs/>
                <w:color w:val="000000"/>
              </w:rPr>
              <w:t xml:space="preserve"> </w:t>
            </w:r>
            <w:r w:rsidRPr="00930AE0">
              <w:rPr>
                <w:rFonts w:ascii="Arial" w:hAnsi="Arial" w:cs="Arial"/>
                <w:bCs/>
                <w:color w:val="000000"/>
              </w:rPr>
              <w:t>1 x PCI Express 3.0 x16,</w:t>
            </w:r>
            <w:r>
              <w:rPr>
                <w:rFonts w:ascii="Arial" w:hAnsi="Arial" w:cs="Arial"/>
                <w:bCs/>
                <w:color w:val="000000"/>
              </w:rPr>
              <w:t xml:space="preserve"> </w:t>
            </w:r>
            <w:r w:rsidRPr="00930AE0">
              <w:rPr>
                <w:rFonts w:ascii="Arial" w:hAnsi="Arial" w:cs="Arial"/>
                <w:bCs/>
                <w:color w:val="000000"/>
              </w:rPr>
              <w:t>1 x PCI Express 3.0 x1,</w:t>
            </w:r>
            <w:r>
              <w:rPr>
                <w:rFonts w:ascii="Arial" w:hAnsi="Arial" w:cs="Arial"/>
                <w:bCs/>
                <w:color w:val="000000"/>
              </w:rPr>
              <w:t xml:space="preserve"> </w:t>
            </w:r>
            <w:r w:rsidRPr="00930AE0">
              <w:rPr>
                <w:rFonts w:ascii="Arial" w:hAnsi="Arial" w:cs="Arial"/>
                <w:bCs/>
                <w:color w:val="000000"/>
              </w:rPr>
              <w:t xml:space="preserve">2 x M.2 z czego min. 1 przeznaczona dla dysku SSD z obsługą </w:t>
            </w:r>
            <w:proofErr w:type="spellStart"/>
            <w:r w:rsidRPr="00930AE0">
              <w:rPr>
                <w:rFonts w:ascii="Arial" w:hAnsi="Arial" w:cs="Arial"/>
                <w:bCs/>
                <w:color w:val="000000"/>
              </w:rPr>
              <w:t>PCIe</w:t>
            </w:r>
            <w:proofErr w:type="spellEnd"/>
            <w:r w:rsidRPr="00930AE0">
              <w:rPr>
                <w:rFonts w:ascii="Arial" w:hAnsi="Arial" w:cs="Arial"/>
                <w:bCs/>
                <w:color w:val="000000"/>
              </w:rPr>
              <w:t xml:space="preserve"> </w:t>
            </w:r>
            <w:proofErr w:type="spellStart"/>
            <w:r w:rsidRPr="00930AE0">
              <w:rPr>
                <w:rFonts w:ascii="Arial" w:hAnsi="Arial" w:cs="Arial"/>
                <w:bCs/>
                <w:color w:val="000000"/>
              </w:rPr>
              <w:t>NVMe</w:t>
            </w:r>
            <w:proofErr w:type="spellEnd"/>
          </w:p>
          <w:p w14:paraId="5ED949E3" w14:textId="77777777" w:rsidR="0052471E" w:rsidRPr="00930AE0" w:rsidRDefault="0052471E" w:rsidP="0052471E">
            <w:pPr>
              <w:pStyle w:val="paragraph"/>
              <w:spacing w:before="0" w:beforeAutospacing="0" w:after="0" w:afterAutospacing="0" w:line="24" w:lineRule="atLeast"/>
              <w:jc w:val="both"/>
              <w:textAlignment w:val="baseline"/>
              <w:rPr>
                <w:rFonts w:ascii="Arial" w:hAnsi="Arial" w:cs="Arial"/>
                <w:b/>
                <w:color w:val="000000"/>
              </w:rPr>
            </w:pPr>
            <w:r w:rsidRPr="00930AE0">
              <w:rPr>
                <w:rFonts w:ascii="Arial" w:hAnsi="Arial" w:cs="Arial"/>
                <w:b/>
                <w:color w:val="000000"/>
              </w:rPr>
              <w:t xml:space="preserve">Procesor </w:t>
            </w:r>
          </w:p>
          <w:p w14:paraId="50F45FB5" w14:textId="77777777" w:rsidR="0052471E"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930AE0">
              <w:rPr>
                <w:rFonts w:ascii="Arial" w:hAnsi="Arial" w:cs="Arial"/>
                <w:bCs/>
                <w:color w:val="000000"/>
              </w:rPr>
              <w:t xml:space="preserve">Procesor wielordzeniowy ze zintegrowaną grafiką, zaprojektowany do pracy w komputerach stacjonarnych klasy x86, o wydajności liczonej w punktach równej lub wyższej procesorowi Intel </w:t>
            </w:r>
            <w:proofErr w:type="spellStart"/>
            <w:r w:rsidRPr="00930AE0">
              <w:rPr>
                <w:rFonts w:ascii="Arial" w:hAnsi="Arial" w:cs="Arial"/>
                <w:bCs/>
                <w:color w:val="000000"/>
              </w:rPr>
              <w:t>Core</w:t>
            </w:r>
            <w:proofErr w:type="spellEnd"/>
            <w:r w:rsidRPr="00930AE0">
              <w:rPr>
                <w:rFonts w:ascii="Arial" w:hAnsi="Arial" w:cs="Arial"/>
                <w:bCs/>
                <w:color w:val="000000"/>
              </w:rPr>
              <w:t xml:space="preserve"> i7-14700 na podstawie </w:t>
            </w:r>
            <w:proofErr w:type="spellStart"/>
            <w:r w:rsidRPr="00930AE0">
              <w:rPr>
                <w:rFonts w:ascii="Arial" w:hAnsi="Arial" w:cs="Arial"/>
                <w:bCs/>
                <w:color w:val="000000"/>
              </w:rPr>
              <w:t>PerformanceTest</w:t>
            </w:r>
            <w:proofErr w:type="spellEnd"/>
            <w:r w:rsidRPr="00930AE0">
              <w:rPr>
                <w:rFonts w:ascii="Arial" w:hAnsi="Arial" w:cs="Arial"/>
                <w:bCs/>
                <w:color w:val="000000"/>
              </w:rPr>
              <w:t xml:space="preserve"> w teście CPU Mark według wyników </w:t>
            </w:r>
            <w:proofErr w:type="spellStart"/>
            <w:r w:rsidRPr="00930AE0">
              <w:rPr>
                <w:rFonts w:ascii="Arial" w:hAnsi="Arial" w:cs="Arial"/>
                <w:bCs/>
                <w:color w:val="000000"/>
              </w:rPr>
              <w:t>Average</w:t>
            </w:r>
            <w:proofErr w:type="spellEnd"/>
            <w:r w:rsidRPr="00930AE0">
              <w:rPr>
                <w:rFonts w:ascii="Arial" w:hAnsi="Arial" w:cs="Arial"/>
                <w:bCs/>
                <w:color w:val="000000"/>
              </w:rPr>
              <w:t xml:space="preserve"> CPU Mark opublikowanych na http://www.cpubenchmark.net/. Wykonawca w składanej ofercie winien podać dokładny model oferowanego podzespołu.</w:t>
            </w:r>
          </w:p>
          <w:p w14:paraId="4A087F37" w14:textId="77777777" w:rsidR="0052471E" w:rsidRPr="00930AE0" w:rsidRDefault="0052471E" w:rsidP="0052471E">
            <w:pPr>
              <w:pStyle w:val="paragraph"/>
              <w:spacing w:before="0" w:beforeAutospacing="0" w:after="0" w:afterAutospacing="0" w:line="24" w:lineRule="atLeast"/>
              <w:jc w:val="both"/>
              <w:textAlignment w:val="baseline"/>
              <w:rPr>
                <w:rFonts w:ascii="Arial" w:hAnsi="Arial" w:cs="Arial"/>
                <w:b/>
                <w:color w:val="000000"/>
              </w:rPr>
            </w:pPr>
            <w:r w:rsidRPr="00930AE0">
              <w:rPr>
                <w:rFonts w:ascii="Arial" w:hAnsi="Arial" w:cs="Arial"/>
                <w:b/>
                <w:color w:val="000000"/>
              </w:rPr>
              <w:t xml:space="preserve">Pamięć operacyjna </w:t>
            </w:r>
          </w:p>
          <w:p w14:paraId="4305405D" w14:textId="77777777" w:rsidR="0052471E"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Pr>
                <w:rFonts w:ascii="Arial" w:hAnsi="Arial" w:cs="Arial"/>
                <w:bCs/>
                <w:color w:val="000000"/>
              </w:rPr>
              <w:t>m</w:t>
            </w:r>
            <w:r w:rsidRPr="00930AE0">
              <w:rPr>
                <w:rFonts w:ascii="Arial" w:hAnsi="Arial" w:cs="Arial"/>
                <w:bCs/>
                <w:color w:val="000000"/>
              </w:rPr>
              <w:t>in. 32GB DDR4 4800MHz z możliwością rozszerzenia do 64 GB</w:t>
            </w:r>
            <w:r>
              <w:rPr>
                <w:rFonts w:ascii="Arial" w:hAnsi="Arial" w:cs="Arial"/>
                <w:bCs/>
                <w:color w:val="000000"/>
              </w:rPr>
              <w:t>, i</w:t>
            </w:r>
            <w:r w:rsidRPr="00930AE0">
              <w:rPr>
                <w:rFonts w:ascii="Arial" w:hAnsi="Arial" w:cs="Arial"/>
                <w:bCs/>
                <w:color w:val="000000"/>
              </w:rPr>
              <w:t>lość banków pamięci: min. 2 szt.</w:t>
            </w:r>
          </w:p>
          <w:p w14:paraId="3B831264" w14:textId="77777777" w:rsidR="0052471E" w:rsidRPr="00930AE0" w:rsidRDefault="0052471E" w:rsidP="0052471E">
            <w:pPr>
              <w:pStyle w:val="paragraph"/>
              <w:spacing w:before="0" w:beforeAutospacing="0" w:after="0" w:afterAutospacing="0" w:line="24" w:lineRule="atLeast"/>
              <w:jc w:val="both"/>
              <w:textAlignment w:val="baseline"/>
              <w:rPr>
                <w:rFonts w:ascii="Arial" w:hAnsi="Arial" w:cs="Arial"/>
                <w:b/>
                <w:color w:val="000000"/>
              </w:rPr>
            </w:pPr>
            <w:r w:rsidRPr="00930AE0">
              <w:rPr>
                <w:rFonts w:ascii="Arial" w:hAnsi="Arial" w:cs="Arial"/>
                <w:b/>
                <w:color w:val="000000"/>
              </w:rPr>
              <w:t xml:space="preserve">Dysk twardy </w:t>
            </w:r>
          </w:p>
          <w:p w14:paraId="2E6561AB" w14:textId="77777777" w:rsidR="0052471E"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Pr>
                <w:rFonts w:ascii="Arial" w:hAnsi="Arial" w:cs="Arial"/>
                <w:bCs/>
                <w:color w:val="000000"/>
              </w:rPr>
              <w:t>M</w:t>
            </w:r>
            <w:r w:rsidRPr="00930AE0">
              <w:rPr>
                <w:rFonts w:ascii="Arial" w:hAnsi="Arial" w:cs="Arial"/>
                <w:bCs/>
                <w:color w:val="000000"/>
              </w:rPr>
              <w:t>in</w:t>
            </w:r>
            <w:r>
              <w:rPr>
                <w:rFonts w:ascii="Arial" w:hAnsi="Arial" w:cs="Arial"/>
                <w:bCs/>
                <w:color w:val="000000"/>
              </w:rPr>
              <w:t>.</w:t>
            </w:r>
            <w:r w:rsidRPr="00930AE0">
              <w:rPr>
                <w:rFonts w:ascii="Arial" w:hAnsi="Arial" w:cs="Arial"/>
                <w:bCs/>
                <w:color w:val="000000"/>
              </w:rPr>
              <w:t xml:space="preserve"> 1TB SSD M.2 </w:t>
            </w:r>
            <w:proofErr w:type="spellStart"/>
            <w:r w:rsidRPr="00930AE0">
              <w:rPr>
                <w:rFonts w:ascii="Arial" w:hAnsi="Arial" w:cs="Arial"/>
                <w:bCs/>
                <w:color w:val="000000"/>
              </w:rPr>
              <w:t>PCIe</w:t>
            </w:r>
            <w:proofErr w:type="spellEnd"/>
            <w:r w:rsidRPr="00930AE0">
              <w:rPr>
                <w:rFonts w:ascii="Arial" w:hAnsi="Arial" w:cs="Arial"/>
                <w:bCs/>
                <w:color w:val="000000"/>
              </w:rPr>
              <w:t xml:space="preserve"> </w:t>
            </w:r>
            <w:proofErr w:type="spellStart"/>
            <w:r w:rsidRPr="00930AE0">
              <w:rPr>
                <w:rFonts w:ascii="Arial" w:hAnsi="Arial" w:cs="Arial"/>
                <w:bCs/>
                <w:color w:val="000000"/>
              </w:rPr>
              <w:t>NVMe</w:t>
            </w:r>
            <w:proofErr w:type="spellEnd"/>
            <w:r w:rsidRPr="00930AE0">
              <w:rPr>
                <w:rFonts w:ascii="Arial" w:hAnsi="Arial" w:cs="Arial"/>
                <w:bCs/>
                <w:color w:val="000000"/>
              </w:rPr>
              <w:t xml:space="preserve"> zawierający RECOVERY umożliwiające odtworzenie systemu operacyjnego fabrycznie zainstalowanego na komputerze po awarii.</w:t>
            </w:r>
          </w:p>
          <w:p w14:paraId="0260A0B6" w14:textId="77777777" w:rsidR="0052471E" w:rsidRPr="00930AE0" w:rsidRDefault="0052471E" w:rsidP="0052471E">
            <w:pPr>
              <w:pStyle w:val="paragraph"/>
              <w:spacing w:before="0" w:beforeAutospacing="0" w:after="0" w:afterAutospacing="0" w:line="24" w:lineRule="atLeast"/>
              <w:jc w:val="both"/>
              <w:textAlignment w:val="baseline"/>
              <w:rPr>
                <w:rFonts w:ascii="Arial" w:hAnsi="Arial" w:cs="Arial"/>
                <w:b/>
                <w:color w:val="000000"/>
              </w:rPr>
            </w:pPr>
            <w:r w:rsidRPr="00930AE0">
              <w:rPr>
                <w:rFonts w:ascii="Arial" w:hAnsi="Arial" w:cs="Arial"/>
                <w:b/>
                <w:color w:val="000000"/>
              </w:rPr>
              <w:t xml:space="preserve">Napęd optyczny </w:t>
            </w:r>
          </w:p>
          <w:p w14:paraId="50021373" w14:textId="77777777" w:rsidR="0052471E"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930AE0">
              <w:rPr>
                <w:rFonts w:ascii="Arial" w:hAnsi="Arial" w:cs="Arial"/>
                <w:bCs/>
                <w:color w:val="000000"/>
              </w:rPr>
              <w:t>Nagrywarka DVD-RW</w:t>
            </w:r>
          </w:p>
          <w:p w14:paraId="7AB0F87F" w14:textId="77777777" w:rsidR="0052471E" w:rsidRPr="00930AE0" w:rsidRDefault="0052471E" w:rsidP="0052471E">
            <w:pPr>
              <w:pStyle w:val="paragraph"/>
              <w:spacing w:before="0" w:beforeAutospacing="0" w:after="0" w:afterAutospacing="0" w:line="24" w:lineRule="atLeast"/>
              <w:jc w:val="both"/>
              <w:textAlignment w:val="baseline"/>
              <w:rPr>
                <w:rFonts w:ascii="Arial" w:hAnsi="Arial" w:cs="Arial"/>
                <w:b/>
                <w:color w:val="000000"/>
              </w:rPr>
            </w:pPr>
            <w:r w:rsidRPr="00930AE0">
              <w:rPr>
                <w:rFonts w:ascii="Arial" w:hAnsi="Arial" w:cs="Arial"/>
                <w:b/>
                <w:color w:val="000000"/>
              </w:rPr>
              <w:t xml:space="preserve">Karta graficzna </w:t>
            </w:r>
          </w:p>
          <w:p w14:paraId="723A092F" w14:textId="77777777" w:rsidR="0052471E"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930AE0">
              <w:rPr>
                <w:rFonts w:ascii="Arial" w:hAnsi="Arial" w:cs="Arial"/>
                <w:bCs/>
                <w:color w:val="000000"/>
              </w:rPr>
              <w:t>Zintegrowana karta graficzna wykorzystująca pamięć RAM systemu dynamicznie przydzielaną na potrzeby grafiki w trybie UMA (</w:t>
            </w:r>
            <w:proofErr w:type="spellStart"/>
            <w:r w:rsidRPr="00930AE0">
              <w:rPr>
                <w:rFonts w:ascii="Arial" w:hAnsi="Arial" w:cs="Arial"/>
                <w:bCs/>
                <w:color w:val="000000"/>
              </w:rPr>
              <w:t>Unified</w:t>
            </w:r>
            <w:proofErr w:type="spellEnd"/>
            <w:r w:rsidRPr="00930AE0">
              <w:rPr>
                <w:rFonts w:ascii="Arial" w:hAnsi="Arial" w:cs="Arial"/>
                <w:bCs/>
                <w:color w:val="000000"/>
              </w:rPr>
              <w:t xml:space="preserve"> Memory Access) – z możliwością dynamicznego przydzielenia pamięci.</w:t>
            </w:r>
          </w:p>
          <w:p w14:paraId="377F4364" w14:textId="77777777" w:rsidR="0052471E" w:rsidRPr="00930AE0" w:rsidRDefault="0052471E" w:rsidP="0052471E">
            <w:pPr>
              <w:pStyle w:val="paragraph"/>
              <w:spacing w:before="0" w:beforeAutospacing="0" w:after="0" w:afterAutospacing="0" w:line="24" w:lineRule="atLeast"/>
              <w:jc w:val="both"/>
              <w:textAlignment w:val="baseline"/>
              <w:rPr>
                <w:rFonts w:ascii="Arial" w:hAnsi="Arial" w:cs="Arial"/>
                <w:b/>
                <w:color w:val="000000"/>
              </w:rPr>
            </w:pPr>
            <w:r w:rsidRPr="00930AE0">
              <w:rPr>
                <w:rFonts w:ascii="Arial" w:hAnsi="Arial" w:cs="Arial"/>
                <w:b/>
                <w:color w:val="000000"/>
              </w:rPr>
              <w:t xml:space="preserve">Audio </w:t>
            </w:r>
          </w:p>
          <w:p w14:paraId="28491BC9" w14:textId="77777777" w:rsidR="0052471E"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930AE0">
              <w:rPr>
                <w:rFonts w:ascii="Arial" w:hAnsi="Arial" w:cs="Arial"/>
                <w:bCs/>
                <w:color w:val="000000"/>
              </w:rPr>
              <w:t>Karta dźwiękowa zintegrowana z płytą główną, zgodna z High Definition.</w:t>
            </w:r>
          </w:p>
          <w:p w14:paraId="17BBBA4D" w14:textId="77777777" w:rsidR="0052471E" w:rsidRPr="00930AE0" w:rsidRDefault="0052471E" w:rsidP="0052471E">
            <w:pPr>
              <w:pStyle w:val="paragraph"/>
              <w:spacing w:before="0" w:beforeAutospacing="0" w:after="0" w:afterAutospacing="0" w:line="24" w:lineRule="atLeast"/>
              <w:jc w:val="both"/>
              <w:textAlignment w:val="baseline"/>
              <w:rPr>
                <w:rFonts w:ascii="Arial" w:hAnsi="Arial" w:cs="Arial"/>
                <w:b/>
                <w:color w:val="000000"/>
              </w:rPr>
            </w:pPr>
            <w:r w:rsidRPr="00930AE0">
              <w:rPr>
                <w:rFonts w:ascii="Arial" w:hAnsi="Arial" w:cs="Arial"/>
                <w:b/>
                <w:color w:val="000000"/>
              </w:rPr>
              <w:t xml:space="preserve">Karta sieciowa </w:t>
            </w:r>
          </w:p>
          <w:p w14:paraId="17E6CC01" w14:textId="77777777" w:rsidR="0052471E"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930AE0">
              <w:rPr>
                <w:rFonts w:ascii="Arial" w:hAnsi="Arial" w:cs="Arial"/>
                <w:bCs/>
                <w:color w:val="000000"/>
              </w:rPr>
              <w:t xml:space="preserve">LAN 10/100/1000 </w:t>
            </w:r>
            <w:proofErr w:type="spellStart"/>
            <w:r w:rsidRPr="00930AE0">
              <w:rPr>
                <w:rFonts w:ascii="Arial" w:hAnsi="Arial" w:cs="Arial"/>
                <w:bCs/>
                <w:color w:val="000000"/>
              </w:rPr>
              <w:t>Mbit</w:t>
            </w:r>
            <w:proofErr w:type="spellEnd"/>
            <w:r w:rsidRPr="00930AE0">
              <w:rPr>
                <w:rFonts w:ascii="Arial" w:hAnsi="Arial" w:cs="Arial"/>
                <w:bCs/>
                <w:color w:val="000000"/>
              </w:rPr>
              <w:t xml:space="preserve">/s z </w:t>
            </w:r>
            <w:proofErr w:type="spellStart"/>
            <w:r w:rsidRPr="00930AE0">
              <w:rPr>
                <w:rFonts w:ascii="Arial" w:hAnsi="Arial" w:cs="Arial"/>
                <w:bCs/>
                <w:color w:val="000000"/>
              </w:rPr>
              <w:t>funkją</w:t>
            </w:r>
            <w:proofErr w:type="spellEnd"/>
            <w:r w:rsidRPr="00930AE0">
              <w:rPr>
                <w:rFonts w:ascii="Arial" w:hAnsi="Arial" w:cs="Arial"/>
                <w:bCs/>
                <w:color w:val="000000"/>
              </w:rPr>
              <w:t xml:space="preserve"> PXE oraz Wake on LAN</w:t>
            </w:r>
            <w:r>
              <w:rPr>
                <w:rFonts w:ascii="Arial" w:hAnsi="Arial" w:cs="Arial"/>
                <w:bCs/>
                <w:color w:val="000000"/>
              </w:rPr>
              <w:t xml:space="preserve"> </w:t>
            </w:r>
            <w:r w:rsidRPr="00930AE0">
              <w:rPr>
                <w:rFonts w:ascii="Arial" w:hAnsi="Arial" w:cs="Arial"/>
                <w:bCs/>
                <w:color w:val="000000"/>
              </w:rPr>
              <w:t>WI-FI 6E + BT5.3</w:t>
            </w:r>
          </w:p>
          <w:p w14:paraId="0C2D0667" w14:textId="77777777" w:rsidR="0052471E" w:rsidRPr="00930AE0" w:rsidRDefault="0052471E" w:rsidP="0052471E">
            <w:pPr>
              <w:pStyle w:val="paragraph"/>
              <w:spacing w:before="0" w:beforeAutospacing="0" w:after="0" w:afterAutospacing="0" w:line="24" w:lineRule="atLeast"/>
              <w:jc w:val="both"/>
              <w:textAlignment w:val="baseline"/>
              <w:rPr>
                <w:rFonts w:ascii="Arial" w:hAnsi="Arial" w:cs="Arial"/>
                <w:b/>
                <w:color w:val="000000"/>
              </w:rPr>
            </w:pPr>
            <w:r w:rsidRPr="00930AE0">
              <w:rPr>
                <w:rFonts w:ascii="Arial" w:hAnsi="Arial" w:cs="Arial"/>
                <w:b/>
                <w:color w:val="000000"/>
              </w:rPr>
              <w:t xml:space="preserve">Porty/złącza </w:t>
            </w:r>
          </w:p>
          <w:p w14:paraId="365B4E32" w14:textId="77777777" w:rsidR="0052471E" w:rsidRPr="00930AE0"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930AE0">
              <w:rPr>
                <w:rFonts w:ascii="Arial" w:hAnsi="Arial" w:cs="Arial"/>
                <w:bCs/>
                <w:color w:val="000000"/>
              </w:rPr>
              <w:lastRenderedPageBreak/>
              <w:t xml:space="preserve">Wbudowane porty/złącza: </w:t>
            </w:r>
          </w:p>
          <w:p w14:paraId="67D3B784" w14:textId="77777777" w:rsidR="0052471E" w:rsidRPr="00930AE0"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930AE0">
              <w:rPr>
                <w:rFonts w:ascii="Arial" w:hAnsi="Arial" w:cs="Arial"/>
                <w:bCs/>
                <w:color w:val="000000"/>
              </w:rPr>
              <w:t>Wideo różnego typu umożliwiające elastyczne podłączenie urządzenia bez stosowania przejściówek lub adapterów za pomocą min:</w:t>
            </w:r>
          </w:p>
          <w:p w14:paraId="40343D9C" w14:textId="77777777" w:rsidR="0052471E" w:rsidRPr="00930AE0" w:rsidRDefault="0052471E">
            <w:pPr>
              <w:pStyle w:val="paragraph"/>
              <w:numPr>
                <w:ilvl w:val="0"/>
                <w:numId w:val="15"/>
              </w:numPr>
              <w:spacing w:before="0" w:beforeAutospacing="0" w:after="0" w:afterAutospacing="0" w:line="24" w:lineRule="atLeast"/>
              <w:jc w:val="both"/>
              <w:textAlignment w:val="baseline"/>
              <w:rPr>
                <w:rFonts w:ascii="Arial" w:hAnsi="Arial" w:cs="Arial"/>
                <w:bCs/>
                <w:color w:val="000000"/>
              </w:rPr>
            </w:pPr>
            <w:r w:rsidRPr="00930AE0">
              <w:rPr>
                <w:rFonts w:ascii="Arial" w:hAnsi="Arial" w:cs="Arial"/>
                <w:bCs/>
                <w:color w:val="000000"/>
              </w:rPr>
              <w:t xml:space="preserve">1 x VGA, </w:t>
            </w:r>
          </w:p>
          <w:p w14:paraId="2F2C70C6" w14:textId="77777777" w:rsidR="0052471E" w:rsidRPr="00930AE0" w:rsidRDefault="0052471E">
            <w:pPr>
              <w:pStyle w:val="paragraph"/>
              <w:numPr>
                <w:ilvl w:val="0"/>
                <w:numId w:val="15"/>
              </w:numPr>
              <w:spacing w:before="0" w:beforeAutospacing="0" w:after="0" w:afterAutospacing="0" w:line="24" w:lineRule="atLeast"/>
              <w:jc w:val="both"/>
              <w:textAlignment w:val="baseline"/>
              <w:rPr>
                <w:rFonts w:ascii="Arial" w:hAnsi="Arial" w:cs="Arial"/>
                <w:bCs/>
                <w:color w:val="000000"/>
              </w:rPr>
            </w:pPr>
            <w:r w:rsidRPr="00930AE0">
              <w:rPr>
                <w:rFonts w:ascii="Arial" w:hAnsi="Arial" w:cs="Arial"/>
                <w:bCs/>
                <w:color w:val="000000"/>
              </w:rPr>
              <w:t>1 x HDMI 2.1,</w:t>
            </w:r>
          </w:p>
          <w:p w14:paraId="56EF335F" w14:textId="77777777" w:rsidR="0052471E" w:rsidRPr="00930AE0" w:rsidRDefault="0052471E">
            <w:pPr>
              <w:pStyle w:val="paragraph"/>
              <w:numPr>
                <w:ilvl w:val="0"/>
                <w:numId w:val="15"/>
              </w:numPr>
              <w:spacing w:before="0" w:beforeAutospacing="0" w:after="0" w:afterAutospacing="0" w:line="24" w:lineRule="atLeast"/>
              <w:jc w:val="both"/>
              <w:textAlignment w:val="baseline"/>
              <w:rPr>
                <w:rFonts w:ascii="Arial" w:hAnsi="Arial" w:cs="Arial"/>
                <w:bCs/>
                <w:color w:val="000000"/>
              </w:rPr>
            </w:pPr>
            <w:r w:rsidRPr="00930AE0">
              <w:rPr>
                <w:rFonts w:ascii="Arial" w:hAnsi="Arial" w:cs="Arial"/>
                <w:bCs/>
                <w:color w:val="000000"/>
              </w:rPr>
              <w:t xml:space="preserve">1 x </w:t>
            </w:r>
            <w:proofErr w:type="spellStart"/>
            <w:r w:rsidRPr="00930AE0">
              <w:rPr>
                <w:rFonts w:ascii="Arial" w:hAnsi="Arial" w:cs="Arial"/>
                <w:bCs/>
                <w:color w:val="000000"/>
              </w:rPr>
              <w:t>DisplayPort</w:t>
            </w:r>
            <w:proofErr w:type="spellEnd"/>
            <w:r w:rsidRPr="00930AE0">
              <w:rPr>
                <w:rFonts w:ascii="Arial" w:hAnsi="Arial" w:cs="Arial"/>
                <w:bCs/>
                <w:color w:val="000000"/>
              </w:rPr>
              <w:t xml:space="preserve"> 1.4,</w:t>
            </w:r>
          </w:p>
          <w:p w14:paraId="31929C61" w14:textId="77777777" w:rsidR="0052471E" w:rsidRPr="00930AE0"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930AE0">
              <w:rPr>
                <w:rFonts w:ascii="Arial" w:hAnsi="Arial" w:cs="Arial"/>
                <w:bCs/>
                <w:color w:val="000000"/>
              </w:rPr>
              <w:t>Pozostałe porty/złącza:</w:t>
            </w:r>
          </w:p>
          <w:p w14:paraId="6085F90C" w14:textId="77777777" w:rsidR="0052471E" w:rsidRPr="00930AE0" w:rsidRDefault="0052471E">
            <w:pPr>
              <w:pStyle w:val="paragraph"/>
              <w:numPr>
                <w:ilvl w:val="0"/>
                <w:numId w:val="16"/>
              </w:numPr>
              <w:spacing w:before="0" w:beforeAutospacing="0" w:after="0" w:afterAutospacing="0" w:line="24" w:lineRule="atLeast"/>
              <w:jc w:val="both"/>
              <w:textAlignment w:val="baseline"/>
              <w:rPr>
                <w:rFonts w:ascii="Arial" w:hAnsi="Arial" w:cs="Arial"/>
                <w:bCs/>
                <w:color w:val="000000"/>
              </w:rPr>
            </w:pPr>
            <w:r w:rsidRPr="00930AE0">
              <w:rPr>
                <w:rFonts w:ascii="Arial" w:hAnsi="Arial" w:cs="Arial"/>
                <w:bCs/>
                <w:color w:val="000000"/>
              </w:rPr>
              <w:t>7 x USB w tym:</w:t>
            </w:r>
          </w:p>
          <w:p w14:paraId="0EB029F6" w14:textId="77777777" w:rsidR="0052471E" w:rsidRPr="00930AE0" w:rsidRDefault="0052471E">
            <w:pPr>
              <w:pStyle w:val="paragraph"/>
              <w:numPr>
                <w:ilvl w:val="0"/>
                <w:numId w:val="16"/>
              </w:numPr>
              <w:spacing w:before="0" w:beforeAutospacing="0" w:after="0" w:afterAutospacing="0" w:line="24" w:lineRule="atLeast"/>
              <w:jc w:val="both"/>
              <w:textAlignment w:val="baseline"/>
              <w:rPr>
                <w:rFonts w:ascii="Arial" w:hAnsi="Arial" w:cs="Arial"/>
                <w:bCs/>
                <w:color w:val="000000"/>
              </w:rPr>
            </w:pPr>
            <w:r w:rsidRPr="00930AE0">
              <w:rPr>
                <w:rFonts w:ascii="Arial" w:hAnsi="Arial" w:cs="Arial"/>
                <w:bCs/>
                <w:color w:val="000000"/>
              </w:rPr>
              <w:t>z przodu obudowy min.3 x USB 3.2, w tym min. 1 x USB typ C</w:t>
            </w:r>
          </w:p>
          <w:p w14:paraId="17468BBA" w14:textId="77777777" w:rsidR="0052471E" w:rsidRPr="00930AE0" w:rsidRDefault="0052471E">
            <w:pPr>
              <w:pStyle w:val="paragraph"/>
              <w:numPr>
                <w:ilvl w:val="0"/>
                <w:numId w:val="16"/>
              </w:numPr>
              <w:spacing w:before="0" w:beforeAutospacing="0" w:after="0" w:afterAutospacing="0" w:line="24" w:lineRule="atLeast"/>
              <w:jc w:val="both"/>
              <w:textAlignment w:val="baseline"/>
              <w:rPr>
                <w:rFonts w:ascii="Arial" w:hAnsi="Arial" w:cs="Arial"/>
                <w:bCs/>
                <w:color w:val="000000"/>
              </w:rPr>
            </w:pPr>
            <w:r w:rsidRPr="00930AE0">
              <w:rPr>
                <w:rFonts w:ascii="Arial" w:hAnsi="Arial" w:cs="Arial"/>
                <w:bCs/>
                <w:color w:val="000000"/>
              </w:rPr>
              <w:t>z tyłu obudowy min. 4 x USB,</w:t>
            </w:r>
          </w:p>
          <w:p w14:paraId="086B0B62" w14:textId="77777777" w:rsidR="0052471E" w:rsidRPr="00930AE0" w:rsidRDefault="0052471E">
            <w:pPr>
              <w:pStyle w:val="paragraph"/>
              <w:numPr>
                <w:ilvl w:val="0"/>
                <w:numId w:val="16"/>
              </w:numPr>
              <w:spacing w:before="0" w:beforeAutospacing="0" w:after="0" w:afterAutospacing="0" w:line="24" w:lineRule="atLeast"/>
              <w:jc w:val="both"/>
              <w:textAlignment w:val="baseline"/>
              <w:rPr>
                <w:rFonts w:ascii="Arial" w:hAnsi="Arial" w:cs="Arial"/>
                <w:bCs/>
                <w:color w:val="000000"/>
              </w:rPr>
            </w:pPr>
            <w:r w:rsidRPr="00930AE0">
              <w:rPr>
                <w:rFonts w:ascii="Arial" w:hAnsi="Arial" w:cs="Arial"/>
                <w:bCs/>
                <w:color w:val="000000"/>
              </w:rPr>
              <w:t xml:space="preserve">port sieciowy RJ-45, </w:t>
            </w:r>
          </w:p>
          <w:p w14:paraId="0DA0538B" w14:textId="77777777" w:rsidR="0052471E" w:rsidRPr="00930AE0" w:rsidRDefault="0052471E">
            <w:pPr>
              <w:pStyle w:val="paragraph"/>
              <w:numPr>
                <w:ilvl w:val="0"/>
                <w:numId w:val="16"/>
              </w:numPr>
              <w:spacing w:before="0" w:beforeAutospacing="0" w:after="0" w:afterAutospacing="0" w:line="24" w:lineRule="atLeast"/>
              <w:jc w:val="both"/>
              <w:textAlignment w:val="baseline"/>
              <w:rPr>
                <w:rFonts w:ascii="Arial" w:hAnsi="Arial" w:cs="Arial"/>
                <w:bCs/>
                <w:color w:val="000000"/>
              </w:rPr>
            </w:pPr>
            <w:r w:rsidRPr="00930AE0">
              <w:rPr>
                <w:rFonts w:ascii="Arial" w:hAnsi="Arial" w:cs="Arial"/>
                <w:bCs/>
                <w:color w:val="000000"/>
              </w:rPr>
              <w:t>porty słuchawek i mikrofonu na przednim panelu obudowy</w:t>
            </w:r>
          </w:p>
          <w:p w14:paraId="5AB1C406" w14:textId="77777777" w:rsidR="0052471E" w:rsidRPr="00930AE0" w:rsidRDefault="0052471E">
            <w:pPr>
              <w:pStyle w:val="paragraph"/>
              <w:numPr>
                <w:ilvl w:val="0"/>
                <w:numId w:val="16"/>
              </w:numPr>
              <w:spacing w:before="0" w:beforeAutospacing="0" w:after="0" w:afterAutospacing="0" w:line="24" w:lineRule="atLeast"/>
              <w:jc w:val="both"/>
              <w:textAlignment w:val="baseline"/>
              <w:rPr>
                <w:rFonts w:ascii="Arial" w:hAnsi="Arial" w:cs="Arial"/>
                <w:bCs/>
                <w:color w:val="000000"/>
              </w:rPr>
            </w:pPr>
            <w:r w:rsidRPr="00930AE0">
              <w:rPr>
                <w:rFonts w:ascii="Arial" w:hAnsi="Arial" w:cs="Arial"/>
                <w:bCs/>
                <w:color w:val="000000"/>
              </w:rPr>
              <w:t>port wyjścia audio na tylnym panelu</w:t>
            </w:r>
          </w:p>
          <w:p w14:paraId="70BA13C9" w14:textId="77777777" w:rsidR="0052471E" w:rsidRPr="00930AE0" w:rsidRDefault="0052471E">
            <w:pPr>
              <w:pStyle w:val="paragraph"/>
              <w:numPr>
                <w:ilvl w:val="0"/>
                <w:numId w:val="16"/>
              </w:numPr>
              <w:spacing w:before="0" w:beforeAutospacing="0" w:after="0" w:afterAutospacing="0" w:line="24" w:lineRule="atLeast"/>
              <w:jc w:val="both"/>
              <w:textAlignment w:val="baseline"/>
              <w:rPr>
                <w:rFonts w:ascii="Arial" w:hAnsi="Arial" w:cs="Arial"/>
                <w:bCs/>
                <w:color w:val="000000"/>
              </w:rPr>
            </w:pPr>
            <w:r w:rsidRPr="00930AE0">
              <w:rPr>
                <w:rFonts w:ascii="Arial" w:hAnsi="Arial" w:cs="Arial"/>
                <w:bCs/>
                <w:color w:val="000000"/>
              </w:rPr>
              <w:t>czytnik kart pamięci min. SD</w:t>
            </w:r>
          </w:p>
          <w:p w14:paraId="2D95FEA8" w14:textId="77777777" w:rsidR="0052471E"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930AE0">
              <w:rPr>
                <w:rFonts w:ascii="Arial" w:hAnsi="Arial" w:cs="Arial"/>
                <w:bCs/>
                <w:color w:val="000000"/>
              </w:rPr>
              <w:t>Wymagana ilość i rozmieszczenie (na zewnątrz obudowy komputera) portów USB nie może być osiągnięta w wyniku stosowania konwerterów, przejściówek itp.</w:t>
            </w:r>
          </w:p>
          <w:p w14:paraId="6E573797" w14:textId="77777777" w:rsidR="0052471E" w:rsidRPr="00930AE0" w:rsidRDefault="0052471E" w:rsidP="0052471E">
            <w:pPr>
              <w:pStyle w:val="paragraph"/>
              <w:spacing w:before="0" w:beforeAutospacing="0" w:after="0" w:afterAutospacing="0" w:line="24" w:lineRule="atLeast"/>
              <w:jc w:val="both"/>
              <w:textAlignment w:val="baseline"/>
              <w:rPr>
                <w:rFonts w:ascii="Arial" w:hAnsi="Arial" w:cs="Arial"/>
                <w:b/>
                <w:color w:val="000000"/>
              </w:rPr>
            </w:pPr>
            <w:r w:rsidRPr="00930AE0">
              <w:rPr>
                <w:rFonts w:ascii="Arial" w:hAnsi="Arial" w:cs="Arial"/>
                <w:b/>
                <w:color w:val="000000"/>
              </w:rPr>
              <w:t xml:space="preserve">Klawiatura/mysz </w:t>
            </w:r>
          </w:p>
          <w:p w14:paraId="22FC7D6A" w14:textId="77777777" w:rsidR="0052471E"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073F54">
              <w:rPr>
                <w:rFonts w:ascii="Arial" w:hAnsi="Arial" w:cs="Arial"/>
                <w:bCs/>
                <w:color w:val="000000"/>
              </w:rPr>
              <w:t>Klawiatura przewodowa w układzie US, mysz przewodowa (</w:t>
            </w:r>
            <w:proofErr w:type="spellStart"/>
            <w:r w:rsidRPr="00073F54">
              <w:rPr>
                <w:rFonts w:ascii="Arial" w:hAnsi="Arial" w:cs="Arial"/>
                <w:bCs/>
                <w:color w:val="000000"/>
              </w:rPr>
              <w:t>scroll</w:t>
            </w:r>
            <w:proofErr w:type="spellEnd"/>
            <w:r w:rsidRPr="00073F54">
              <w:rPr>
                <w:rFonts w:ascii="Arial" w:hAnsi="Arial" w:cs="Arial"/>
                <w:bCs/>
                <w:color w:val="000000"/>
              </w:rPr>
              <w:t>)</w:t>
            </w:r>
          </w:p>
          <w:p w14:paraId="4B64122A" w14:textId="77777777" w:rsidR="0052471E" w:rsidRPr="002A0959" w:rsidRDefault="0052471E" w:rsidP="0052471E">
            <w:pPr>
              <w:pStyle w:val="paragraph"/>
              <w:spacing w:before="0" w:beforeAutospacing="0" w:after="0" w:afterAutospacing="0" w:line="24" w:lineRule="atLeast"/>
              <w:jc w:val="both"/>
              <w:textAlignment w:val="baseline"/>
              <w:rPr>
                <w:rFonts w:ascii="Arial" w:hAnsi="Arial" w:cs="Arial"/>
                <w:b/>
                <w:color w:val="000000"/>
              </w:rPr>
            </w:pPr>
            <w:r w:rsidRPr="002A0959">
              <w:rPr>
                <w:rFonts w:ascii="Arial" w:hAnsi="Arial" w:cs="Arial"/>
                <w:b/>
                <w:color w:val="000000"/>
              </w:rPr>
              <w:t>System operacyjny</w:t>
            </w:r>
          </w:p>
          <w:p w14:paraId="5919BA1C" w14:textId="77777777" w:rsidR="0052471E" w:rsidRPr="00127B58" w:rsidRDefault="0052471E" w:rsidP="0052471E">
            <w:pPr>
              <w:pStyle w:val="paragraph"/>
              <w:spacing w:before="0" w:beforeAutospacing="0" w:after="0" w:afterAutospacing="0" w:line="24" w:lineRule="atLeast"/>
              <w:rPr>
                <w:rFonts w:ascii="Arial" w:hAnsi="Arial" w:cs="Arial"/>
                <w:bCs/>
                <w:color w:val="000000"/>
              </w:rPr>
            </w:pPr>
            <w:r w:rsidRPr="00127B58">
              <w:rPr>
                <w:rFonts w:ascii="Arial" w:hAnsi="Arial" w:cs="Arial"/>
                <w:bCs/>
                <w:color w:val="000000"/>
              </w:rPr>
              <w:t>Microsoft Windows 11 Pro 64 bit lub inny system operacyjny klasy PC, który spełnia następujące wymagania poprzez wbudowane mechanizmy, bez użycia dodatkowych aplikacji:</w:t>
            </w:r>
          </w:p>
          <w:p w14:paraId="4B05B0BE"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1.</w:t>
            </w:r>
            <w:r w:rsidRPr="002A0959">
              <w:rPr>
                <w:rFonts w:ascii="Arial" w:hAnsi="Arial" w:cs="Arial"/>
                <w:bCs/>
                <w:color w:val="000000"/>
              </w:rPr>
              <w:tab/>
              <w:t>Dostępne dwa rodzaje graficznego interfejsu użytkownika:</w:t>
            </w:r>
          </w:p>
          <w:p w14:paraId="345A4A6E" w14:textId="77777777" w:rsidR="0052471E" w:rsidRPr="002A0959" w:rsidRDefault="0052471E">
            <w:pPr>
              <w:pStyle w:val="paragraph"/>
              <w:numPr>
                <w:ilvl w:val="1"/>
                <w:numId w:val="17"/>
              </w:numPr>
              <w:tabs>
                <w:tab w:val="left" w:pos="355"/>
              </w:tabs>
              <w:spacing w:before="0" w:beforeAutospacing="0" w:after="0" w:afterAutospacing="0" w:line="24" w:lineRule="atLeast"/>
              <w:ind w:left="707" w:hanging="211"/>
              <w:textAlignment w:val="baseline"/>
              <w:rPr>
                <w:rFonts w:ascii="Arial" w:hAnsi="Arial" w:cs="Arial"/>
                <w:bCs/>
                <w:color w:val="000000"/>
              </w:rPr>
            </w:pPr>
            <w:r w:rsidRPr="002A0959">
              <w:rPr>
                <w:rFonts w:ascii="Arial" w:hAnsi="Arial" w:cs="Arial"/>
                <w:bCs/>
                <w:color w:val="000000"/>
              </w:rPr>
              <w:t>Klasyczny, umożliwiający obsługę przy pomocy klawiatury i myszy,</w:t>
            </w:r>
          </w:p>
          <w:p w14:paraId="06E63CE6" w14:textId="77777777" w:rsidR="0052471E" w:rsidRPr="002A0959" w:rsidRDefault="0052471E">
            <w:pPr>
              <w:pStyle w:val="paragraph"/>
              <w:numPr>
                <w:ilvl w:val="1"/>
                <w:numId w:val="17"/>
              </w:numPr>
              <w:tabs>
                <w:tab w:val="left" w:pos="355"/>
              </w:tabs>
              <w:spacing w:before="0" w:beforeAutospacing="0" w:after="0" w:afterAutospacing="0" w:line="24" w:lineRule="atLeast"/>
              <w:ind w:left="707" w:hanging="211"/>
              <w:textAlignment w:val="baseline"/>
              <w:rPr>
                <w:rFonts w:ascii="Arial" w:hAnsi="Arial" w:cs="Arial"/>
                <w:bCs/>
                <w:color w:val="000000"/>
              </w:rPr>
            </w:pPr>
            <w:r w:rsidRPr="002A0959">
              <w:rPr>
                <w:rFonts w:ascii="Arial" w:hAnsi="Arial" w:cs="Arial"/>
                <w:bCs/>
                <w:color w:val="000000"/>
              </w:rPr>
              <w:t>Dotykowy umożliwiający sterowanie dotykiem na urządzeniach typu tablet lub monitorach dotykowych</w:t>
            </w:r>
          </w:p>
          <w:p w14:paraId="49BAFC5A"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2.</w:t>
            </w:r>
            <w:r w:rsidRPr="002A0959">
              <w:rPr>
                <w:rFonts w:ascii="Arial" w:hAnsi="Arial" w:cs="Arial"/>
                <w:bCs/>
                <w:color w:val="000000"/>
              </w:rPr>
              <w:tab/>
              <w:t>Funkcje związane z obsługą komputerów typu tablet, z wbudowanym modułem „uczenia się” pisma użytkownika – obsługa języka polskiego</w:t>
            </w:r>
          </w:p>
          <w:p w14:paraId="256FD666"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3.</w:t>
            </w:r>
            <w:r w:rsidRPr="002A0959">
              <w:rPr>
                <w:rFonts w:ascii="Arial" w:hAnsi="Arial" w:cs="Arial"/>
                <w:bCs/>
                <w:color w:val="000000"/>
              </w:rPr>
              <w:tab/>
              <w:t>Interfejs użytkownika dostępny w wielu językach do wyboru – w tym polskim i angielskim</w:t>
            </w:r>
          </w:p>
          <w:p w14:paraId="4E80C864"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lastRenderedPageBreak/>
              <w:t>4.</w:t>
            </w:r>
            <w:r w:rsidRPr="002A0959">
              <w:rPr>
                <w:rFonts w:ascii="Arial" w:hAnsi="Arial" w:cs="Arial"/>
                <w:bCs/>
                <w:color w:val="000000"/>
              </w:rPr>
              <w:tab/>
              <w:t>Możliwość tworzenia pulpitów wirtualnych, przenoszenia aplikacji pomiędzy pulpitami i przełączanie się pomiędzy pulpitami za pomocą skrótów klawiaturowych lub GUI.</w:t>
            </w:r>
          </w:p>
          <w:p w14:paraId="3D948D27"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5.</w:t>
            </w:r>
            <w:r w:rsidRPr="002A0959">
              <w:rPr>
                <w:rFonts w:ascii="Arial" w:hAnsi="Arial" w:cs="Arial"/>
                <w:bCs/>
                <w:color w:val="000000"/>
              </w:rPr>
              <w:tab/>
              <w:t>Wbudowane w system operacyjny minimum dwie przeglądarki Internetowe</w:t>
            </w:r>
          </w:p>
          <w:p w14:paraId="06F7EF6E"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6.</w:t>
            </w:r>
            <w:r w:rsidRPr="002A0959">
              <w:rPr>
                <w:rFonts w:ascii="Arial" w:hAnsi="Arial" w:cs="Arial"/>
                <w:bCs/>
                <w:color w:val="000000"/>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70A915C4"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7.</w:t>
            </w:r>
            <w:r w:rsidRPr="002A0959">
              <w:rPr>
                <w:rFonts w:ascii="Arial" w:hAnsi="Arial" w:cs="Arial"/>
                <w:bCs/>
                <w:color w:val="000000"/>
              </w:rPr>
              <w:tab/>
              <w:t>Zlokalizowane w języku polskim, co najmniej następujące elementy: menu, pomoc, komunikaty systemowe, menedżer plików.</w:t>
            </w:r>
          </w:p>
          <w:p w14:paraId="21B4F2FF"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8.</w:t>
            </w:r>
            <w:r w:rsidRPr="002A0959">
              <w:rPr>
                <w:rFonts w:ascii="Arial" w:hAnsi="Arial" w:cs="Arial"/>
                <w:bCs/>
                <w:color w:val="000000"/>
              </w:rPr>
              <w:tab/>
              <w:t>Graficzne środowisko instalacji i konfiguracji dostępne w języku polskim</w:t>
            </w:r>
          </w:p>
          <w:p w14:paraId="35DADE9A"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9.</w:t>
            </w:r>
            <w:r w:rsidRPr="002A0959">
              <w:rPr>
                <w:rFonts w:ascii="Arial" w:hAnsi="Arial" w:cs="Arial"/>
                <w:bCs/>
                <w:color w:val="000000"/>
              </w:rPr>
              <w:tab/>
              <w:t>Wbudowany system pomocy w języku polskim.</w:t>
            </w:r>
          </w:p>
          <w:p w14:paraId="289A9C1A"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10.</w:t>
            </w:r>
            <w:r w:rsidRPr="002A0959">
              <w:rPr>
                <w:rFonts w:ascii="Arial" w:hAnsi="Arial" w:cs="Arial"/>
                <w:bCs/>
                <w:color w:val="000000"/>
              </w:rPr>
              <w:tab/>
              <w:t>Możliwość przystosowania stanowiska dla osób niepełnosprawnych (np. słabo widzących).</w:t>
            </w:r>
          </w:p>
          <w:p w14:paraId="4E636956"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11.</w:t>
            </w:r>
            <w:r w:rsidRPr="002A0959">
              <w:rPr>
                <w:rFonts w:ascii="Arial" w:hAnsi="Arial" w:cs="Arial"/>
                <w:bCs/>
                <w:color w:val="000000"/>
              </w:rPr>
              <w:tab/>
              <w:t>Możliwość dokonywania aktualizacji i poprawek systemu poprzez mechanizm zarządzany przez administratora systemu Zamawiającego.</w:t>
            </w:r>
          </w:p>
          <w:p w14:paraId="56CCE48E"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12.</w:t>
            </w:r>
            <w:r w:rsidRPr="002A0959">
              <w:rPr>
                <w:rFonts w:ascii="Arial" w:hAnsi="Arial" w:cs="Arial"/>
                <w:bCs/>
                <w:color w:val="000000"/>
              </w:rPr>
              <w:tab/>
              <w:t xml:space="preserve">Możliwość dostarczania poprawek do systemu operacyjnego w modelu </w:t>
            </w:r>
            <w:proofErr w:type="spellStart"/>
            <w:r w:rsidRPr="002A0959">
              <w:rPr>
                <w:rFonts w:ascii="Arial" w:hAnsi="Arial" w:cs="Arial"/>
                <w:bCs/>
                <w:color w:val="000000"/>
              </w:rPr>
              <w:t>peer</w:t>
            </w:r>
            <w:proofErr w:type="spellEnd"/>
            <w:r w:rsidRPr="002A0959">
              <w:rPr>
                <w:rFonts w:ascii="Arial" w:hAnsi="Arial" w:cs="Arial"/>
                <w:bCs/>
                <w:color w:val="000000"/>
              </w:rPr>
              <w:t>-to-</w:t>
            </w:r>
            <w:proofErr w:type="spellStart"/>
            <w:r w:rsidRPr="002A0959">
              <w:rPr>
                <w:rFonts w:ascii="Arial" w:hAnsi="Arial" w:cs="Arial"/>
                <w:bCs/>
                <w:color w:val="000000"/>
              </w:rPr>
              <w:t>peer</w:t>
            </w:r>
            <w:proofErr w:type="spellEnd"/>
            <w:r w:rsidRPr="002A0959">
              <w:rPr>
                <w:rFonts w:ascii="Arial" w:hAnsi="Arial" w:cs="Arial"/>
                <w:bCs/>
                <w:color w:val="000000"/>
              </w:rPr>
              <w:t>.</w:t>
            </w:r>
          </w:p>
          <w:p w14:paraId="0D68ED09"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13.</w:t>
            </w:r>
            <w:r w:rsidRPr="002A0959">
              <w:rPr>
                <w:rFonts w:ascii="Arial" w:hAnsi="Arial" w:cs="Arial"/>
                <w:bCs/>
                <w:color w:val="000000"/>
              </w:rPr>
              <w:tab/>
              <w:t>Możliwość sterowania czasem dostarczania nowych wersji systemu operacyjnego, możliwość centralnego opóźniania dostarczania nowej wersji o minimum 4 miesiące.</w:t>
            </w:r>
          </w:p>
          <w:p w14:paraId="0D5A36C2"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14.</w:t>
            </w:r>
            <w:r w:rsidRPr="002A0959">
              <w:rPr>
                <w:rFonts w:ascii="Arial" w:hAnsi="Arial" w:cs="Arial"/>
                <w:bCs/>
                <w:color w:val="000000"/>
              </w:rPr>
              <w:tab/>
              <w:t>Zabezpieczony hasłem hierarchiczny dostęp do systemu, konta i profile użytkowników zarządzane zdalnie; praca systemu w trybie ochrony kont użytkowników.</w:t>
            </w:r>
          </w:p>
          <w:p w14:paraId="58F364B3"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15.</w:t>
            </w:r>
            <w:r w:rsidRPr="002A0959">
              <w:rPr>
                <w:rFonts w:ascii="Arial" w:hAnsi="Arial" w:cs="Arial"/>
                <w:bCs/>
                <w:color w:val="000000"/>
              </w:rPr>
              <w:tab/>
              <w:t>Możliwość dołączenia systemu do usługi katalogowej on-</w:t>
            </w:r>
            <w:proofErr w:type="spellStart"/>
            <w:r w:rsidRPr="002A0959">
              <w:rPr>
                <w:rFonts w:ascii="Arial" w:hAnsi="Arial" w:cs="Arial"/>
                <w:bCs/>
                <w:color w:val="000000"/>
              </w:rPr>
              <w:t>premise</w:t>
            </w:r>
            <w:proofErr w:type="spellEnd"/>
            <w:r w:rsidRPr="002A0959">
              <w:rPr>
                <w:rFonts w:ascii="Arial" w:hAnsi="Arial" w:cs="Arial"/>
                <w:bCs/>
                <w:color w:val="000000"/>
              </w:rPr>
              <w:t xml:space="preserve"> lub w chmurze.</w:t>
            </w:r>
          </w:p>
          <w:p w14:paraId="0C6B1806"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16.</w:t>
            </w:r>
            <w:r w:rsidRPr="002A0959">
              <w:rPr>
                <w:rFonts w:ascii="Arial" w:hAnsi="Arial" w:cs="Arial"/>
                <w:bCs/>
                <w:color w:val="000000"/>
              </w:rPr>
              <w:tab/>
              <w:t>Umożliwienie zablokowania urządzenia w ramach danego konta tylko do uruchamiania wybranej aplikacji - tryb "kiosk".</w:t>
            </w:r>
          </w:p>
          <w:p w14:paraId="03854E5D"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17.</w:t>
            </w:r>
            <w:r w:rsidRPr="002A0959">
              <w:rPr>
                <w:rFonts w:ascii="Arial" w:hAnsi="Arial" w:cs="Arial"/>
                <w:bCs/>
                <w:color w:val="000000"/>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2C1BF165"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lastRenderedPageBreak/>
              <w:t>18.</w:t>
            </w:r>
            <w:r w:rsidRPr="002A0959">
              <w:rPr>
                <w:rFonts w:ascii="Arial" w:hAnsi="Arial" w:cs="Arial"/>
                <w:bCs/>
                <w:color w:val="000000"/>
              </w:rPr>
              <w:tab/>
              <w:t>Zdalna pomoc i współdzielenie aplikacji – możliwość zdalnego przejęcia sesji zalogowanego użytkownika celem rozwiązania problemu z komputerem.</w:t>
            </w:r>
          </w:p>
          <w:p w14:paraId="47087E97"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19.</w:t>
            </w:r>
            <w:r w:rsidRPr="002A0959">
              <w:rPr>
                <w:rFonts w:ascii="Arial" w:hAnsi="Arial" w:cs="Arial"/>
                <w:bCs/>
                <w:color w:val="000000"/>
              </w:rPr>
              <w:tab/>
              <w:t xml:space="preserve">Transakcyjny system plików pozwalający na stosowanie przydziałów (ang. </w:t>
            </w:r>
            <w:proofErr w:type="spellStart"/>
            <w:r w:rsidRPr="002A0959">
              <w:rPr>
                <w:rFonts w:ascii="Arial" w:hAnsi="Arial" w:cs="Arial"/>
                <w:bCs/>
                <w:color w:val="000000"/>
              </w:rPr>
              <w:t>quota</w:t>
            </w:r>
            <w:proofErr w:type="spellEnd"/>
            <w:r w:rsidRPr="002A0959">
              <w:rPr>
                <w:rFonts w:ascii="Arial" w:hAnsi="Arial" w:cs="Arial"/>
                <w:bCs/>
                <w:color w:val="000000"/>
              </w:rPr>
              <w:t>) na dysku dla użytkowników oraz zapewniający większą niezawodność i pozwalający tworzyć kopie zapasowe.</w:t>
            </w:r>
          </w:p>
          <w:p w14:paraId="2BED4AF6"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20.</w:t>
            </w:r>
            <w:r w:rsidRPr="002A0959">
              <w:rPr>
                <w:rFonts w:ascii="Arial" w:hAnsi="Arial" w:cs="Arial"/>
                <w:bCs/>
                <w:color w:val="000000"/>
              </w:rPr>
              <w:tab/>
              <w:t>Oprogramowanie dla tworzenia kopii zapasowych (Backup); automatyczne wykonywanie kopii plików z możliwością automatycznego przywrócenia wersji wcześniejszej.</w:t>
            </w:r>
          </w:p>
          <w:p w14:paraId="49618C9E"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21.</w:t>
            </w:r>
            <w:r w:rsidRPr="002A0959">
              <w:rPr>
                <w:rFonts w:ascii="Arial" w:hAnsi="Arial" w:cs="Arial"/>
                <w:bCs/>
                <w:color w:val="000000"/>
              </w:rPr>
              <w:tab/>
              <w:t>Możliwość przywracania obrazu plików systemowych do uprzednio zapisanej postaci.</w:t>
            </w:r>
          </w:p>
          <w:p w14:paraId="3E5C6DA7"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22.</w:t>
            </w:r>
            <w:r w:rsidRPr="002A0959">
              <w:rPr>
                <w:rFonts w:ascii="Arial" w:hAnsi="Arial" w:cs="Arial"/>
                <w:bCs/>
                <w:color w:val="000000"/>
              </w:rPr>
              <w:tab/>
              <w:t>Możliwość przywracania systemu operacyjnego do stanu początkowego z pozostawieniem plików użytkownika.</w:t>
            </w:r>
          </w:p>
          <w:p w14:paraId="7AE77ADA"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23.</w:t>
            </w:r>
            <w:r w:rsidRPr="002A0959">
              <w:rPr>
                <w:rFonts w:ascii="Arial" w:hAnsi="Arial" w:cs="Arial"/>
                <w:bCs/>
                <w:color w:val="000000"/>
              </w:rPr>
              <w:tab/>
              <w:t>Możliwość blokowania lub dopuszczania dowolnych urządzeń peryferyjnych za pomocą polityk grupowych (np. przy użyciu numerów identyfikacyjnych sprzętu)."</w:t>
            </w:r>
          </w:p>
          <w:p w14:paraId="1D60FF93"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24.</w:t>
            </w:r>
            <w:r w:rsidRPr="002A0959">
              <w:rPr>
                <w:rFonts w:ascii="Arial" w:hAnsi="Arial" w:cs="Arial"/>
                <w:bCs/>
                <w:color w:val="000000"/>
              </w:rPr>
              <w:tab/>
              <w:t xml:space="preserve">Wbudowany mechanizm wirtualizacji typu </w:t>
            </w:r>
            <w:proofErr w:type="spellStart"/>
            <w:r w:rsidRPr="002A0959">
              <w:rPr>
                <w:rFonts w:ascii="Arial" w:hAnsi="Arial" w:cs="Arial"/>
                <w:bCs/>
                <w:color w:val="000000"/>
              </w:rPr>
              <w:t>hypervisor</w:t>
            </w:r>
            <w:proofErr w:type="spellEnd"/>
            <w:r w:rsidRPr="002A0959">
              <w:rPr>
                <w:rFonts w:ascii="Arial" w:hAnsi="Arial" w:cs="Arial"/>
                <w:bCs/>
                <w:color w:val="000000"/>
              </w:rPr>
              <w:t>."</w:t>
            </w:r>
          </w:p>
          <w:p w14:paraId="2D395FFA"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25.</w:t>
            </w:r>
            <w:r w:rsidRPr="002A0959">
              <w:rPr>
                <w:rFonts w:ascii="Arial" w:hAnsi="Arial" w:cs="Arial"/>
                <w:bCs/>
                <w:color w:val="000000"/>
              </w:rPr>
              <w:tab/>
              <w:t>Wbudowana możliwość zdalnego dostępu do systemu i pracy zdalnej z wykorzystaniem pełnego interfejsu graficznego.</w:t>
            </w:r>
          </w:p>
          <w:p w14:paraId="0D23CECB"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26.</w:t>
            </w:r>
            <w:r w:rsidRPr="002A0959">
              <w:rPr>
                <w:rFonts w:ascii="Arial" w:hAnsi="Arial" w:cs="Arial"/>
                <w:bCs/>
                <w:color w:val="000000"/>
              </w:rPr>
              <w:tab/>
              <w:t>Dostępność bezpłatnych biuletynów bezpieczeństwa związanych z działaniem systemu operacyjnego.</w:t>
            </w:r>
          </w:p>
          <w:p w14:paraId="31C0F479"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27.</w:t>
            </w:r>
            <w:r w:rsidRPr="002A0959">
              <w:rPr>
                <w:rFonts w:ascii="Arial" w:hAnsi="Arial" w:cs="Arial"/>
                <w:bCs/>
                <w:color w:val="000000"/>
              </w:rPr>
              <w:tab/>
              <w:t>Wbudowana zapora internetowa (firewall) dla ochrony połączeń internetowych, zintegrowana z systemem konsola do zarządzania ustawieniami zapory i regułami IP v4 i v6.</w:t>
            </w:r>
          </w:p>
          <w:p w14:paraId="526F9EAC"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28.</w:t>
            </w:r>
            <w:r w:rsidRPr="002A0959">
              <w:rPr>
                <w:rFonts w:ascii="Arial" w:hAnsi="Arial" w:cs="Arial"/>
                <w:bCs/>
                <w:color w:val="000000"/>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1F2708B9"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29.</w:t>
            </w:r>
            <w:r w:rsidRPr="002A0959">
              <w:rPr>
                <w:rFonts w:ascii="Arial" w:hAnsi="Arial" w:cs="Arial"/>
                <w:bCs/>
                <w:color w:val="000000"/>
              </w:rPr>
              <w:tab/>
              <w:t>Możliwość zdefiniowania zarządzanych aplikacji w taki sposób aby automatycznie szyfrowały pliki na poziomie systemu plików. Blokowanie bezpośredniego kopiowania treści między aplikacjami zarządzanymi a niezarządzanymi.</w:t>
            </w:r>
          </w:p>
          <w:p w14:paraId="37866BB0"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30.</w:t>
            </w:r>
            <w:r w:rsidRPr="002A0959">
              <w:rPr>
                <w:rFonts w:ascii="Arial" w:hAnsi="Arial" w:cs="Arial"/>
                <w:bCs/>
                <w:color w:val="000000"/>
              </w:rPr>
              <w:tab/>
              <w:t>Wbudowany system uwierzytelnienia dwuskładnikowego oparty o certyfikat lub klucz prywatny oraz PIN lub uwierzytelnienie biometryczne.</w:t>
            </w:r>
          </w:p>
          <w:p w14:paraId="3ADE078B"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lastRenderedPageBreak/>
              <w:t>31.</w:t>
            </w:r>
            <w:r w:rsidRPr="002A0959">
              <w:rPr>
                <w:rFonts w:ascii="Arial" w:hAnsi="Arial" w:cs="Arial"/>
                <w:bCs/>
                <w:color w:val="000000"/>
              </w:rPr>
              <w:tab/>
              <w:t>Wbudowane mechanizmy ochrony antywirusowej i przeciw złośliwemu oprogramowaniu z zapewnionymi bezpłatnymi aktualizacjami.</w:t>
            </w:r>
          </w:p>
          <w:p w14:paraId="72D439B5"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32.</w:t>
            </w:r>
            <w:r w:rsidRPr="002A0959">
              <w:rPr>
                <w:rFonts w:ascii="Arial" w:hAnsi="Arial" w:cs="Arial"/>
                <w:bCs/>
                <w:color w:val="000000"/>
              </w:rPr>
              <w:tab/>
              <w:t>Wbudowany system szyfrowania dysku twardego ze wsparciem modułu TPM</w:t>
            </w:r>
          </w:p>
          <w:p w14:paraId="52B6C944"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33.</w:t>
            </w:r>
            <w:r w:rsidRPr="002A0959">
              <w:rPr>
                <w:rFonts w:ascii="Arial" w:hAnsi="Arial" w:cs="Arial"/>
                <w:bCs/>
                <w:color w:val="000000"/>
              </w:rPr>
              <w:tab/>
              <w:t>Możliwość tworzenia i przechowywania kopii zapasowych kluczy odzyskiwania do szyfrowania dysku w usługach katalogowych.</w:t>
            </w:r>
          </w:p>
          <w:p w14:paraId="495420ED"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34.</w:t>
            </w:r>
            <w:r w:rsidRPr="002A0959">
              <w:rPr>
                <w:rFonts w:ascii="Arial" w:hAnsi="Arial" w:cs="Arial"/>
                <w:bCs/>
                <w:color w:val="000000"/>
              </w:rPr>
              <w:tab/>
              <w:t>Możliwość tworzenia wirtualnych kart inteligentnych.</w:t>
            </w:r>
          </w:p>
          <w:p w14:paraId="3B7FFB2A"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35.</w:t>
            </w:r>
            <w:r w:rsidRPr="002A0959">
              <w:rPr>
                <w:rFonts w:ascii="Arial" w:hAnsi="Arial" w:cs="Arial"/>
                <w:bCs/>
                <w:color w:val="000000"/>
              </w:rPr>
              <w:tab/>
              <w:t xml:space="preserve">Wsparcie dla </w:t>
            </w:r>
            <w:proofErr w:type="spellStart"/>
            <w:r w:rsidRPr="002A0959">
              <w:rPr>
                <w:rFonts w:ascii="Arial" w:hAnsi="Arial" w:cs="Arial"/>
                <w:bCs/>
                <w:color w:val="000000"/>
              </w:rPr>
              <w:t>firmware</w:t>
            </w:r>
            <w:proofErr w:type="spellEnd"/>
            <w:r w:rsidRPr="002A0959">
              <w:rPr>
                <w:rFonts w:ascii="Arial" w:hAnsi="Arial" w:cs="Arial"/>
                <w:bCs/>
                <w:color w:val="000000"/>
              </w:rPr>
              <w:t xml:space="preserve"> UEFI i funkcji bezpiecznego rozruchu (</w:t>
            </w:r>
            <w:proofErr w:type="spellStart"/>
            <w:r w:rsidRPr="002A0959">
              <w:rPr>
                <w:rFonts w:ascii="Arial" w:hAnsi="Arial" w:cs="Arial"/>
                <w:bCs/>
                <w:color w:val="000000"/>
              </w:rPr>
              <w:t>Secure</w:t>
            </w:r>
            <w:proofErr w:type="spellEnd"/>
            <w:r w:rsidRPr="002A0959">
              <w:rPr>
                <w:rFonts w:ascii="Arial" w:hAnsi="Arial" w:cs="Arial"/>
                <w:bCs/>
                <w:color w:val="000000"/>
              </w:rPr>
              <w:t xml:space="preserve"> </w:t>
            </w:r>
            <w:proofErr w:type="spellStart"/>
            <w:r w:rsidRPr="002A0959">
              <w:rPr>
                <w:rFonts w:ascii="Arial" w:hAnsi="Arial" w:cs="Arial"/>
                <w:bCs/>
                <w:color w:val="000000"/>
              </w:rPr>
              <w:t>Boot</w:t>
            </w:r>
            <w:proofErr w:type="spellEnd"/>
            <w:r w:rsidRPr="002A0959">
              <w:rPr>
                <w:rFonts w:ascii="Arial" w:hAnsi="Arial" w:cs="Arial"/>
                <w:bCs/>
                <w:color w:val="000000"/>
              </w:rPr>
              <w:t>)</w:t>
            </w:r>
          </w:p>
          <w:p w14:paraId="37D356A5"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36.</w:t>
            </w:r>
            <w:r w:rsidRPr="002A0959">
              <w:rPr>
                <w:rFonts w:ascii="Arial" w:hAnsi="Arial" w:cs="Arial"/>
                <w:bCs/>
                <w:color w:val="000000"/>
              </w:rPr>
              <w:tab/>
              <w:t xml:space="preserve">Wbudowany w system, wykorzystywany automatycznie przez wbudowane przeglądarki filtr </w:t>
            </w:r>
            <w:proofErr w:type="spellStart"/>
            <w:r w:rsidRPr="002A0959">
              <w:rPr>
                <w:rFonts w:ascii="Arial" w:hAnsi="Arial" w:cs="Arial"/>
                <w:bCs/>
                <w:color w:val="000000"/>
              </w:rPr>
              <w:t>reputacyjny</w:t>
            </w:r>
            <w:proofErr w:type="spellEnd"/>
            <w:r w:rsidRPr="002A0959">
              <w:rPr>
                <w:rFonts w:ascii="Arial" w:hAnsi="Arial" w:cs="Arial"/>
                <w:bCs/>
                <w:color w:val="000000"/>
              </w:rPr>
              <w:t xml:space="preserve"> URL.</w:t>
            </w:r>
          </w:p>
          <w:p w14:paraId="41AFD05B"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37.</w:t>
            </w:r>
            <w:r w:rsidRPr="002A0959">
              <w:rPr>
                <w:rFonts w:ascii="Arial" w:hAnsi="Arial" w:cs="Arial"/>
                <w:bCs/>
                <w:color w:val="000000"/>
              </w:rPr>
              <w:tab/>
              <w:t>Wsparcie dla IPSEC oparte na politykach – wdrażanie IPSEC oparte na zestawach reguł definiujących ustawienia zarządzanych w sposób centralny.</w:t>
            </w:r>
          </w:p>
          <w:p w14:paraId="10D919CA"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38.</w:t>
            </w:r>
            <w:r w:rsidRPr="002A0959">
              <w:rPr>
                <w:rFonts w:ascii="Arial" w:hAnsi="Arial" w:cs="Arial"/>
                <w:bCs/>
                <w:color w:val="000000"/>
              </w:rPr>
              <w:tab/>
              <w:t>Mechanizmy logowania w oparciu o:</w:t>
            </w:r>
          </w:p>
          <w:p w14:paraId="73BF0EFB" w14:textId="77777777" w:rsidR="0052471E" w:rsidRPr="002A0959" w:rsidRDefault="0052471E">
            <w:pPr>
              <w:pStyle w:val="paragraph"/>
              <w:numPr>
                <w:ilvl w:val="1"/>
                <w:numId w:val="18"/>
              </w:numPr>
              <w:spacing w:before="0" w:beforeAutospacing="0" w:after="0" w:afterAutospacing="0" w:line="24" w:lineRule="atLeast"/>
              <w:ind w:left="780" w:hanging="284"/>
              <w:textAlignment w:val="baseline"/>
              <w:rPr>
                <w:rFonts w:ascii="Arial" w:hAnsi="Arial" w:cs="Arial"/>
                <w:bCs/>
                <w:color w:val="000000"/>
              </w:rPr>
            </w:pPr>
            <w:r w:rsidRPr="002A0959">
              <w:rPr>
                <w:rFonts w:ascii="Arial" w:hAnsi="Arial" w:cs="Arial"/>
                <w:bCs/>
                <w:color w:val="000000"/>
              </w:rPr>
              <w:t>Login i hasło,</w:t>
            </w:r>
          </w:p>
          <w:p w14:paraId="03AEA0A8" w14:textId="77777777" w:rsidR="0052471E" w:rsidRPr="002A0959" w:rsidRDefault="0052471E">
            <w:pPr>
              <w:pStyle w:val="paragraph"/>
              <w:numPr>
                <w:ilvl w:val="1"/>
                <w:numId w:val="18"/>
              </w:numPr>
              <w:spacing w:before="0" w:beforeAutospacing="0" w:after="0" w:afterAutospacing="0" w:line="24" w:lineRule="atLeast"/>
              <w:ind w:left="780" w:hanging="284"/>
              <w:textAlignment w:val="baseline"/>
              <w:rPr>
                <w:rFonts w:ascii="Arial" w:hAnsi="Arial" w:cs="Arial"/>
                <w:bCs/>
                <w:color w:val="000000"/>
              </w:rPr>
            </w:pPr>
            <w:r w:rsidRPr="002A0959">
              <w:rPr>
                <w:rFonts w:ascii="Arial" w:hAnsi="Arial" w:cs="Arial"/>
                <w:bCs/>
                <w:color w:val="000000"/>
              </w:rPr>
              <w:t>Karty inteligentne i certyfikaty (</w:t>
            </w:r>
            <w:proofErr w:type="spellStart"/>
            <w:r w:rsidRPr="002A0959">
              <w:rPr>
                <w:rFonts w:ascii="Arial" w:hAnsi="Arial" w:cs="Arial"/>
                <w:bCs/>
                <w:color w:val="000000"/>
              </w:rPr>
              <w:t>smartcard</w:t>
            </w:r>
            <w:proofErr w:type="spellEnd"/>
            <w:r w:rsidRPr="002A0959">
              <w:rPr>
                <w:rFonts w:ascii="Arial" w:hAnsi="Arial" w:cs="Arial"/>
                <w:bCs/>
                <w:color w:val="000000"/>
              </w:rPr>
              <w:t>),</w:t>
            </w:r>
          </w:p>
          <w:p w14:paraId="5D560F0B" w14:textId="77777777" w:rsidR="0052471E" w:rsidRPr="002A0959" w:rsidRDefault="0052471E">
            <w:pPr>
              <w:pStyle w:val="paragraph"/>
              <w:numPr>
                <w:ilvl w:val="1"/>
                <w:numId w:val="18"/>
              </w:numPr>
              <w:spacing w:before="0" w:beforeAutospacing="0" w:after="0" w:afterAutospacing="0" w:line="24" w:lineRule="atLeast"/>
              <w:ind w:left="780" w:hanging="284"/>
              <w:textAlignment w:val="baseline"/>
              <w:rPr>
                <w:rFonts w:ascii="Arial" w:hAnsi="Arial" w:cs="Arial"/>
                <w:bCs/>
                <w:color w:val="000000"/>
              </w:rPr>
            </w:pPr>
            <w:r w:rsidRPr="002A0959">
              <w:rPr>
                <w:rFonts w:ascii="Arial" w:hAnsi="Arial" w:cs="Arial"/>
                <w:bCs/>
                <w:color w:val="000000"/>
              </w:rPr>
              <w:t>Wirtualne karty inteligentne i certyfikaty (logowanie w oparciu o certyfikat chroniony poprzez moduł TPM),</w:t>
            </w:r>
          </w:p>
          <w:p w14:paraId="498BF3CF" w14:textId="77777777" w:rsidR="0052471E" w:rsidRPr="002A0959" w:rsidRDefault="0052471E">
            <w:pPr>
              <w:pStyle w:val="paragraph"/>
              <w:numPr>
                <w:ilvl w:val="1"/>
                <w:numId w:val="18"/>
              </w:numPr>
              <w:spacing w:before="0" w:beforeAutospacing="0" w:after="0" w:afterAutospacing="0" w:line="24" w:lineRule="atLeast"/>
              <w:ind w:left="780" w:hanging="284"/>
              <w:textAlignment w:val="baseline"/>
              <w:rPr>
                <w:rFonts w:ascii="Arial" w:hAnsi="Arial" w:cs="Arial"/>
                <w:bCs/>
                <w:color w:val="000000"/>
              </w:rPr>
            </w:pPr>
            <w:r w:rsidRPr="002A0959">
              <w:rPr>
                <w:rFonts w:ascii="Arial" w:hAnsi="Arial" w:cs="Arial"/>
                <w:bCs/>
                <w:color w:val="000000"/>
              </w:rPr>
              <w:t>Certyfikat/Klucz i PIN</w:t>
            </w:r>
          </w:p>
          <w:p w14:paraId="19152BBC" w14:textId="77777777" w:rsidR="0052471E" w:rsidRPr="002A0959" w:rsidRDefault="0052471E">
            <w:pPr>
              <w:pStyle w:val="paragraph"/>
              <w:numPr>
                <w:ilvl w:val="1"/>
                <w:numId w:val="18"/>
              </w:numPr>
              <w:spacing w:before="0" w:beforeAutospacing="0" w:after="0" w:afterAutospacing="0" w:line="24" w:lineRule="atLeast"/>
              <w:ind w:left="780" w:hanging="284"/>
              <w:textAlignment w:val="baseline"/>
              <w:rPr>
                <w:rFonts w:ascii="Arial" w:hAnsi="Arial" w:cs="Arial"/>
                <w:bCs/>
                <w:color w:val="000000"/>
              </w:rPr>
            </w:pPr>
            <w:r w:rsidRPr="002A0959">
              <w:rPr>
                <w:rFonts w:ascii="Arial" w:hAnsi="Arial" w:cs="Arial"/>
                <w:bCs/>
                <w:color w:val="000000"/>
              </w:rPr>
              <w:t>Certyfikat/Klucz i uwierzytelnienie biometryczne</w:t>
            </w:r>
          </w:p>
          <w:p w14:paraId="5C3B9579"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39.</w:t>
            </w:r>
            <w:r w:rsidRPr="002A0959">
              <w:rPr>
                <w:rFonts w:ascii="Arial" w:hAnsi="Arial" w:cs="Arial"/>
                <w:bCs/>
                <w:color w:val="000000"/>
              </w:rPr>
              <w:tab/>
              <w:t xml:space="preserve">Wsparcie dla uwierzytelniania na bazie </w:t>
            </w:r>
            <w:proofErr w:type="spellStart"/>
            <w:r w:rsidRPr="002A0959">
              <w:rPr>
                <w:rFonts w:ascii="Arial" w:hAnsi="Arial" w:cs="Arial"/>
                <w:bCs/>
                <w:color w:val="000000"/>
              </w:rPr>
              <w:t>Kerberos</w:t>
            </w:r>
            <w:proofErr w:type="spellEnd"/>
            <w:r w:rsidRPr="002A0959">
              <w:rPr>
                <w:rFonts w:ascii="Arial" w:hAnsi="Arial" w:cs="Arial"/>
                <w:bCs/>
                <w:color w:val="000000"/>
              </w:rPr>
              <w:t xml:space="preserve"> v. 5</w:t>
            </w:r>
          </w:p>
          <w:p w14:paraId="74E23C6A"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40.</w:t>
            </w:r>
            <w:r w:rsidRPr="002A0959">
              <w:rPr>
                <w:rFonts w:ascii="Arial" w:hAnsi="Arial" w:cs="Arial"/>
                <w:bCs/>
                <w:color w:val="000000"/>
              </w:rPr>
              <w:tab/>
              <w:t>Wbudowany agent do zbierania danych na temat zagrożeń na stacji roboczej.</w:t>
            </w:r>
          </w:p>
          <w:p w14:paraId="26349935"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41.</w:t>
            </w:r>
            <w:r w:rsidRPr="002A0959">
              <w:rPr>
                <w:rFonts w:ascii="Arial" w:hAnsi="Arial" w:cs="Arial"/>
                <w:bCs/>
                <w:color w:val="000000"/>
              </w:rPr>
              <w:tab/>
              <w:t>Wsparcie .NET Framework 2.x, 3.x i 4.x – możliwość uruchomienia aplikacji działających we wskazanych środowiskach</w:t>
            </w:r>
          </w:p>
          <w:p w14:paraId="4AE652E8" w14:textId="77777777" w:rsidR="0052471E" w:rsidRPr="002A0959" w:rsidRDefault="0052471E" w:rsidP="0052471E">
            <w:pPr>
              <w:pStyle w:val="paragraph"/>
              <w:tabs>
                <w:tab w:val="left" w:pos="355"/>
              </w:tabs>
              <w:spacing w:before="0" w:beforeAutospacing="0" w:after="0" w:afterAutospacing="0" w:line="24" w:lineRule="atLeast"/>
              <w:textAlignment w:val="baseline"/>
              <w:rPr>
                <w:rFonts w:ascii="Arial" w:hAnsi="Arial" w:cs="Arial"/>
                <w:bCs/>
                <w:color w:val="000000"/>
              </w:rPr>
            </w:pPr>
            <w:r w:rsidRPr="002A0959">
              <w:rPr>
                <w:rFonts w:ascii="Arial" w:hAnsi="Arial" w:cs="Arial"/>
                <w:bCs/>
                <w:color w:val="000000"/>
              </w:rPr>
              <w:t>42.</w:t>
            </w:r>
            <w:r w:rsidRPr="002A0959">
              <w:rPr>
                <w:rFonts w:ascii="Arial" w:hAnsi="Arial" w:cs="Arial"/>
                <w:bCs/>
                <w:color w:val="000000"/>
              </w:rPr>
              <w:tab/>
              <w:t xml:space="preserve">Wsparcie dla </w:t>
            </w:r>
            <w:proofErr w:type="spellStart"/>
            <w:r w:rsidRPr="002A0959">
              <w:rPr>
                <w:rFonts w:ascii="Arial" w:hAnsi="Arial" w:cs="Arial"/>
                <w:bCs/>
                <w:color w:val="000000"/>
              </w:rPr>
              <w:t>VBScript</w:t>
            </w:r>
            <w:proofErr w:type="spellEnd"/>
            <w:r w:rsidRPr="002A0959">
              <w:rPr>
                <w:rFonts w:ascii="Arial" w:hAnsi="Arial" w:cs="Arial"/>
                <w:bCs/>
                <w:color w:val="000000"/>
              </w:rPr>
              <w:t xml:space="preserve"> – możliwość uruchamiania interpretera poleceń</w:t>
            </w:r>
          </w:p>
          <w:p w14:paraId="01076128" w14:textId="77777777" w:rsidR="0052471E" w:rsidRDefault="0052471E" w:rsidP="0052471E">
            <w:pPr>
              <w:pStyle w:val="paragraph"/>
              <w:tabs>
                <w:tab w:val="left" w:pos="355"/>
              </w:tabs>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43.</w:t>
            </w:r>
            <w:r w:rsidRPr="002A0959">
              <w:rPr>
                <w:rFonts w:ascii="Arial" w:hAnsi="Arial" w:cs="Arial"/>
                <w:bCs/>
                <w:color w:val="000000"/>
              </w:rPr>
              <w:tab/>
              <w:t>Wsparcie dla PowerShell 5.x – możliwość uruchamiania interpretera poleceń</w:t>
            </w:r>
          </w:p>
          <w:p w14:paraId="1326EAF7" w14:textId="77777777" w:rsidR="0052471E" w:rsidRPr="002A0959" w:rsidRDefault="0052471E" w:rsidP="0052471E">
            <w:pPr>
              <w:pStyle w:val="paragraph"/>
              <w:spacing w:before="0" w:beforeAutospacing="0" w:after="0" w:afterAutospacing="0" w:line="24" w:lineRule="atLeast"/>
              <w:jc w:val="both"/>
              <w:textAlignment w:val="baseline"/>
              <w:rPr>
                <w:rFonts w:ascii="Arial" w:hAnsi="Arial" w:cs="Arial"/>
                <w:b/>
                <w:color w:val="000000"/>
              </w:rPr>
            </w:pPr>
            <w:r>
              <w:rPr>
                <w:rFonts w:ascii="Arial" w:hAnsi="Arial" w:cs="Arial"/>
                <w:b/>
                <w:color w:val="000000"/>
              </w:rPr>
              <w:t>B</w:t>
            </w:r>
            <w:r w:rsidRPr="002A0959">
              <w:rPr>
                <w:rFonts w:ascii="Arial" w:hAnsi="Arial" w:cs="Arial"/>
                <w:b/>
                <w:color w:val="000000"/>
              </w:rPr>
              <w:t>IOS</w:t>
            </w:r>
          </w:p>
          <w:p w14:paraId="5710B862" w14:textId="77777777" w:rsidR="0052471E" w:rsidRPr="002A0959"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 xml:space="preserve">BIOS zgodny ze specyfikacją UEFI </w:t>
            </w:r>
          </w:p>
          <w:p w14:paraId="377E64DA" w14:textId="77777777" w:rsidR="0052471E" w:rsidRPr="002A0959"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 xml:space="preserve">Możliwość, bez uruchamiania systemu operacyjnego z dysku twardego komputera lub innych podłączonych do niego urządzeń zewnętrznych informacji o: </w:t>
            </w:r>
          </w:p>
          <w:p w14:paraId="06EFC7E1" w14:textId="77777777" w:rsidR="0052471E" w:rsidRPr="002A0959" w:rsidRDefault="0052471E">
            <w:pPr>
              <w:pStyle w:val="paragraph"/>
              <w:numPr>
                <w:ilvl w:val="0"/>
                <w:numId w:val="19"/>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modelu komputera, PN</w:t>
            </w:r>
          </w:p>
          <w:p w14:paraId="37D3BD8F" w14:textId="77777777" w:rsidR="0052471E" w:rsidRPr="002A0959" w:rsidRDefault="0052471E">
            <w:pPr>
              <w:pStyle w:val="paragraph"/>
              <w:numPr>
                <w:ilvl w:val="0"/>
                <w:numId w:val="19"/>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numerze seryjnym,</w:t>
            </w:r>
          </w:p>
          <w:p w14:paraId="511BE0FA" w14:textId="77777777" w:rsidR="0052471E" w:rsidRPr="002A0959" w:rsidRDefault="0052471E">
            <w:pPr>
              <w:pStyle w:val="paragraph"/>
              <w:numPr>
                <w:ilvl w:val="0"/>
                <w:numId w:val="19"/>
              </w:numPr>
              <w:spacing w:before="0" w:beforeAutospacing="0" w:after="0" w:afterAutospacing="0" w:line="24" w:lineRule="atLeast"/>
              <w:jc w:val="both"/>
              <w:textAlignment w:val="baseline"/>
              <w:rPr>
                <w:rFonts w:ascii="Arial" w:hAnsi="Arial" w:cs="Arial"/>
                <w:bCs/>
                <w:color w:val="000000"/>
              </w:rPr>
            </w:pPr>
            <w:proofErr w:type="spellStart"/>
            <w:r w:rsidRPr="002A0959">
              <w:rPr>
                <w:rFonts w:ascii="Arial" w:hAnsi="Arial" w:cs="Arial"/>
                <w:bCs/>
                <w:color w:val="000000"/>
              </w:rPr>
              <w:t>AssetTag</w:t>
            </w:r>
            <w:proofErr w:type="spellEnd"/>
            <w:r w:rsidRPr="002A0959">
              <w:rPr>
                <w:rFonts w:ascii="Arial" w:hAnsi="Arial" w:cs="Arial"/>
                <w:bCs/>
                <w:color w:val="000000"/>
              </w:rPr>
              <w:t>,</w:t>
            </w:r>
          </w:p>
          <w:p w14:paraId="3592C258" w14:textId="77777777" w:rsidR="0052471E" w:rsidRPr="002A0959" w:rsidRDefault="0052471E">
            <w:pPr>
              <w:pStyle w:val="paragraph"/>
              <w:numPr>
                <w:ilvl w:val="0"/>
                <w:numId w:val="19"/>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lastRenderedPageBreak/>
              <w:t>MAC Adres karty sieciowej,</w:t>
            </w:r>
          </w:p>
          <w:p w14:paraId="5A36768B" w14:textId="77777777" w:rsidR="0052471E" w:rsidRPr="002A0959" w:rsidRDefault="0052471E">
            <w:pPr>
              <w:pStyle w:val="paragraph"/>
              <w:numPr>
                <w:ilvl w:val="0"/>
                <w:numId w:val="19"/>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wersja Biosu wraz z datą produkcji,</w:t>
            </w:r>
          </w:p>
          <w:p w14:paraId="766EA4C2" w14:textId="77777777" w:rsidR="0052471E" w:rsidRPr="002A0959" w:rsidRDefault="0052471E">
            <w:pPr>
              <w:pStyle w:val="paragraph"/>
              <w:numPr>
                <w:ilvl w:val="0"/>
                <w:numId w:val="19"/>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zainstalowanym procesorze, jego taktowaniu i ilości rdzeni</w:t>
            </w:r>
          </w:p>
          <w:p w14:paraId="0DB3A6C2" w14:textId="77777777" w:rsidR="0052471E" w:rsidRPr="002A0959" w:rsidRDefault="0052471E">
            <w:pPr>
              <w:pStyle w:val="paragraph"/>
              <w:numPr>
                <w:ilvl w:val="0"/>
                <w:numId w:val="19"/>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ilości pamięci RAM wraz z taktowaniem,</w:t>
            </w:r>
          </w:p>
          <w:p w14:paraId="401112C1" w14:textId="77777777" w:rsidR="0052471E" w:rsidRPr="002A0959" w:rsidRDefault="0052471E">
            <w:pPr>
              <w:pStyle w:val="paragraph"/>
              <w:numPr>
                <w:ilvl w:val="0"/>
                <w:numId w:val="19"/>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 xml:space="preserve">stanie pracy wentylatora na procesorze </w:t>
            </w:r>
          </w:p>
          <w:p w14:paraId="6A094B61" w14:textId="77777777" w:rsidR="0052471E" w:rsidRPr="002A0959" w:rsidRDefault="0052471E">
            <w:pPr>
              <w:pStyle w:val="paragraph"/>
              <w:numPr>
                <w:ilvl w:val="0"/>
                <w:numId w:val="19"/>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napędach lub dyskach podłączonych do portów SATA oraz M.2 (model dysku i napędu optycznego)</w:t>
            </w:r>
          </w:p>
          <w:p w14:paraId="019DBD35" w14:textId="77777777" w:rsidR="0052471E" w:rsidRPr="002A0959" w:rsidRDefault="0052471E">
            <w:pPr>
              <w:pStyle w:val="paragraph"/>
              <w:numPr>
                <w:ilvl w:val="0"/>
                <w:numId w:val="19"/>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wersji systemu operacyjnego preinstalowanego na komputerze</w:t>
            </w:r>
          </w:p>
          <w:p w14:paraId="1B703C20" w14:textId="77777777" w:rsidR="0052471E" w:rsidRPr="002A0959"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Możliwość z poziomu Bios:</w:t>
            </w:r>
          </w:p>
          <w:p w14:paraId="3BBF4F00" w14:textId="77777777" w:rsidR="0052471E" w:rsidRPr="002A0959" w:rsidRDefault="0052471E">
            <w:pPr>
              <w:pStyle w:val="paragraph"/>
              <w:numPr>
                <w:ilvl w:val="0"/>
                <w:numId w:val="20"/>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wyłączania/włączania portów USB zarówno z przodu jak i z tyłu obudowy</w:t>
            </w:r>
          </w:p>
          <w:p w14:paraId="35467AE5" w14:textId="77777777" w:rsidR="0052471E" w:rsidRPr="002A0959" w:rsidRDefault="0052471E">
            <w:pPr>
              <w:pStyle w:val="paragraph"/>
              <w:numPr>
                <w:ilvl w:val="0"/>
                <w:numId w:val="20"/>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wyłączenia selektywnego (pojedynczego) portów SATA,</w:t>
            </w:r>
          </w:p>
          <w:p w14:paraId="6BE574B6" w14:textId="77777777" w:rsidR="0052471E" w:rsidRPr="002A0959" w:rsidRDefault="0052471E">
            <w:pPr>
              <w:pStyle w:val="paragraph"/>
              <w:numPr>
                <w:ilvl w:val="0"/>
                <w:numId w:val="20"/>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wyłączenia karty sieciowej, karty audio, czytnika kart pamięci</w:t>
            </w:r>
          </w:p>
          <w:p w14:paraId="5CBB5BEF" w14:textId="77777777" w:rsidR="0052471E" w:rsidRPr="002A0959" w:rsidRDefault="0052471E">
            <w:pPr>
              <w:pStyle w:val="paragraph"/>
              <w:numPr>
                <w:ilvl w:val="0"/>
                <w:numId w:val="20"/>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możliwość ustawienia portów USB w jednym z dwóch trybów:</w:t>
            </w:r>
          </w:p>
          <w:p w14:paraId="1AC2B65E" w14:textId="77777777" w:rsidR="0052471E" w:rsidRPr="002A0959" w:rsidRDefault="0052471E">
            <w:pPr>
              <w:pStyle w:val="paragraph"/>
              <w:numPr>
                <w:ilvl w:val="0"/>
                <w:numId w:val="22"/>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użytkownik może kopiować dane z urządzenia pamięci masowej podłączonego do pamięci USB na komputer ale nie może kopiować danych z komputera na urządzenia pamięci masowej podłączone do portu USB</w:t>
            </w:r>
          </w:p>
          <w:p w14:paraId="3ADB061F" w14:textId="77777777" w:rsidR="0052471E" w:rsidRPr="002A0959" w:rsidRDefault="0052471E">
            <w:pPr>
              <w:pStyle w:val="paragraph"/>
              <w:numPr>
                <w:ilvl w:val="0"/>
                <w:numId w:val="22"/>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 xml:space="preserve">użytkownik nie może kopiować danych z urządzenia pamięci masowej podłączonego do portu USB na komputer oraz nie może kopiować danych z komputera na urządzenia pamięci masowej </w:t>
            </w:r>
          </w:p>
          <w:p w14:paraId="7F86A228" w14:textId="77777777" w:rsidR="0052471E" w:rsidRPr="002A0959" w:rsidRDefault="0052471E">
            <w:pPr>
              <w:pStyle w:val="paragraph"/>
              <w:numPr>
                <w:ilvl w:val="0"/>
                <w:numId w:val="21"/>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ustawienia hasła: administratora, Power-On, HDD,</w:t>
            </w:r>
          </w:p>
          <w:p w14:paraId="6B07E2FF" w14:textId="77777777" w:rsidR="0052471E" w:rsidRPr="002A0959" w:rsidRDefault="0052471E">
            <w:pPr>
              <w:pStyle w:val="paragraph"/>
              <w:numPr>
                <w:ilvl w:val="0"/>
                <w:numId w:val="21"/>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blokady aktualizacji BIOS bez podania hasła administratora</w:t>
            </w:r>
          </w:p>
          <w:p w14:paraId="289C4441" w14:textId="77777777" w:rsidR="0052471E" w:rsidRPr="002A0959" w:rsidRDefault="0052471E">
            <w:pPr>
              <w:pStyle w:val="paragraph"/>
              <w:numPr>
                <w:ilvl w:val="0"/>
                <w:numId w:val="21"/>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wglądu w system zbierania logów (min. Informacja o update Bios, błędzie wentylatora na procesorze, wyczyszczeniu logów) z możliwością czyszczenia logów</w:t>
            </w:r>
          </w:p>
          <w:p w14:paraId="0DF32F95" w14:textId="77777777" w:rsidR="0052471E" w:rsidRPr="002A0959" w:rsidRDefault="0052471E">
            <w:pPr>
              <w:pStyle w:val="paragraph"/>
              <w:numPr>
                <w:ilvl w:val="0"/>
                <w:numId w:val="21"/>
              </w:numPr>
              <w:spacing w:before="0" w:beforeAutospacing="0" w:after="0" w:afterAutospacing="0" w:line="24" w:lineRule="atLeast"/>
              <w:jc w:val="both"/>
              <w:textAlignment w:val="baseline"/>
              <w:rPr>
                <w:rFonts w:ascii="Arial" w:hAnsi="Arial" w:cs="Arial"/>
                <w:bCs/>
                <w:color w:val="000000"/>
              </w:rPr>
            </w:pPr>
            <w:proofErr w:type="spellStart"/>
            <w:r w:rsidRPr="002A0959">
              <w:rPr>
                <w:rFonts w:ascii="Arial" w:hAnsi="Arial" w:cs="Arial"/>
                <w:bCs/>
                <w:color w:val="000000"/>
              </w:rPr>
              <w:t>alertowania</w:t>
            </w:r>
            <w:proofErr w:type="spellEnd"/>
            <w:r w:rsidRPr="002A0959">
              <w:rPr>
                <w:rFonts w:ascii="Arial" w:hAnsi="Arial" w:cs="Arial"/>
                <w:bCs/>
                <w:color w:val="000000"/>
              </w:rPr>
              <w:t xml:space="preserve"> zmiany konfiguracji sprzętowej komputera </w:t>
            </w:r>
          </w:p>
          <w:p w14:paraId="457522EC" w14:textId="77777777" w:rsidR="0052471E" w:rsidRPr="002A0959" w:rsidRDefault="0052471E">
            <w:pPr>
              <w:pStyle w:val="paragraph"/>
              <w:numPr>
                <w:ilvl w:val="0"/>
                <w:numId w:val="21"/>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załadowania optymalnych ustawień Bios</w:t>
            </w:r>
          </w:p>
          <w:p w14:paraId="39C98FA0" w14:textId="77777777" w:rsidR="0052471E" w:rsidRPr="002A0959" w:rsidRDefault="0052471E">
            <w:pPr>
              <w:pStyle w:val="paragraph"/>
              <w:numPr>
                <w:ilvl w:val="0"/>
                <w:numId w:val="21"/>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obsługa Bios za pomocą klawiatury i myszy</w:t>
            </w:r>
          </w:p>
          <w:p w14:paraId="0497C971" w14:textId="77777777" w:rsidR="0052471E" w:rsidRPr="002A0959" w:rsidRDefault="0052471E">
            <w:pPr>
              <w:pStyle w:val="paragraph"/>
              <w:numPr>
                <w:ilvl w:val="0"/>
                <w:numId w:val="21"/>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możliwość ustawienia polityki dotyczącej haseł (długość i trudność hasła)</w:t>
            </w:r>
          </w:p>
          <w:p w14:paraId="4E179F22" w14:textId="77777777" w:rsidR="0052471E" w:rsidRPr="002A0959" w:rsidRDefault="0052471E">
            <w:pPr>
              <w:pStyle w:val="paragraph"/>
              <w:numPr>
                <w:ilvl w:val="0"/>
                <w:numId w:val="21"/>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 xml:space="preserve">możliwość włączenia/wyłączenia Device </w:t>
            </w:r>
            <w:proofErr w:type="spellStart"/>
            <w:r w:rsidRPr="002A0959">
              <w:rPr>
                <w:rFonts w:ascii="Arial" w:hAnsi="Arial" w:cs="Arial"/>
                <w:bCs/>
                <w:color w:val="000000"/>
              </w:rPr>
              <w:t>Guard</w:t>
            </w:r>
            <w:proofErr w:type="spellEnd"/>
          </w:p>
          <w:p w14:paraId="7B40C632" w14:textId="77777777" w:rsidR="0052471E" w:rsidRPr="002A0959" w:rsidRDefault="0052471E">
            <w:pPr>
              <w:pStyle w:val="paragraph"/>
              <w:numPr>
                <w:ilvl w:val="0"/>
                <w:numId w:val="21"/>
              </w:numPr>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lastRenderedPageBreak/>
              <w:t>możliwość włączenia/wyłączenia uruchomienia komputera za pomocą kombinacji klawiszy na podłączonej klawiaturze</w:t>
            </w:r>
          </w:p>
          <w:p w14:paraId="7F006D1D" w14:textId="77777777" w:rsidR="0052471E" w:rsidRPr="002A0959" w:rsidRDefault="0052471E" w:rsidP="0052471E">
            <w:pPr>
              <w:pStyle w:val="paragraph"/>
              <w:spacing w:before="0" w:beforeAutospacing="0" w:after="0" w:afterAutospacing="0" w:line="24" w:lineRule="atLeast"/>
              <w:jc w:val="both"/>
              <w:textAlignment w:val="baseline"/>
              <w:rPr>
                <w:rFonts w:ascii="Arial" w:hAnsi="Arial" w:cs="Arial"/>
                <w:b/>
                <w:color w:val="000000"/>
              </w:rPr>
            </w:pPr>
            <w:r w:rsidRPr="002A0959">
              <w:rPr>
                <w:rFonts w:ascii="Arial" w:hAnsi="Arial" w:cs="Arial"/>
                <w:b/>
                <w:color w:val="000000"/>
              </w:rPr>
              <w:t>Zintegrowany System Diagnostyczny</w:t>
            </w:r>
          </w:p>
          <w:p w14:paraId="4E66E29A" w14:textId="77777777" w:rsidR="0052471E" w:rsidRPr="002A0959"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Wizualny system diagnostyczny producenta działający nawet w przypadku uszkodzenia dysku twardego z systemem operacyjnym komputera umożliwiający na wykonanie diagnostyki następujących podzespołów:</w:t>
            </w:r>
          </w:p>
          <w:p w14:paraId="5C100B88" w14:textId="77777777" w:rsidR="0052471E" w:rsidRPr="002A0959" w:rsidRDefault="0052471E" w:rsidP="0052471E">
            <w:pPr>
              <w:pStyle w:val="paragraph"/>
              <w:spacing w:before="0" w:beforeAutospacing="0" w:after="0" w:afterAutospacing="0" w:line="24" w:lineRule="atLeast"/>
              <w:ind w:firstLine="388"/>
              <w:jc w:val="both"/>
              <w:textAlignment w:val="baseline"/>
              <w:rPr>
                <w:rFonts w:ascii="Arial" w:hAnsi="Arial" w:cs="Arial"/>
                <w:bCs/>
                <w:color w:val="000000"/>
              </w:rPr>
            </w:pPr>
            <w:r w:rsidRPr="002A0959">
              <w:rPr>
                <w:rFonts w:ascii="Arial" w:hAnsi="Arial" w:cs="Arial"/>
                <w:bCs/>
                <w:color w:val="000000"/>
              </w:rPr>
              <w:t>•</w:t>
            </w:r>
            <w:r w:rsidRPr="002A0959">
              <w:rPr>
                <w:rFonts w:ascii="Arial" w:hAnsi="Arial" w:cs="Arial"/>
                <w:bCs/>
                <w:color w:val="000000"/>
              </w:rPr>
              <w:tab/>
              <w:t xml:space="preserve">wykonanie testu pamięci RAM </w:t>
            </w:r>
          </w:p>
          <w:p w14:paraId="6E973539" w14:textId="77777777" w:rsidR="0052471E" w:rsidRPr="002A0959" w:rsidRDefault="0052471E" w:rsidP="0052471E">
            <w:pPr>
              <w:pStyle w:val="paragraph"/>
              <w:spacing w:before="0" w:beforeAutospacing="0" w:after="0" w:afterAutospacing="0" w:line="24" w:lineRule="atLeast"/>
              <w:ind w:firstLine="388"/>
              <w:jc w:val="both"/>
              <w:textAlignment w:val="baseline"/>
              <w:rPr>
                <w:rFonts w:ascii="Arial" w:hAnsi="Arial" w:cs="Arial"/>
                <w:bCs/>
                <w:color w:val="000000"/>
              </w:rPr>
            </w:pPr>
            <w:r w:rsidRPr="002A0959">
              <w:rPr>
                <w:rFonts w:ascii="Arial" w:hAnsi="Arial" w:cs="Arial"/>
                <w:bCs/>
                <w:color w:val="000000"/>
              </w:rPr>
              <w:t>•</w:t>
            </w:r>
            <w:r w:rsidRPr="002A0959">
              <w:rPr>
                <w:rFonts w:ascii="Arial" w:hAnsi="Arial" w:cs="Arial"/>
                <w:bCs/>
                <w:color w:val="000000"/>
              </w:rPr>
              <w:tab/>
              <w:t>test dysku twardego lub SSD</w:t>
            </w:r>
          </w:p>
          <w:p w14:paraId="39E1BD39" w14:textId="77777777" w:rsidR="0052471E" w:rsidRPr="002B35B0" w:rsidRDefault="0052471E" w:rsidP="0052471E">
            <w:pPr>
              <w:pStyle w:val="paragraph"/>
              <w:spacing w:before="0" w:beforeAutospacing="0" w:after="0" w:afterAutospacing="0" w:line="24" w:lineRule="atLeast"/>
              <w:ind w:firstLine="388"/>
              <w:jc w:val="both"/>
              <w:textAlignment w:val="baseline"/>
              <w:rPr>
                <w:rFonts w:ascii="Arial" w:hAnsi="Arial" w:cs="Arial"/>
                <w:bCs/>
                <w:color w:val="000000"/>
                <w:lang w:val="en-US"/>
              </w:rPr>
            </w:pPr>
            <w:r w:rsidRPr="002B35B0">
              <w:rPr>
                <w:rFonts w:ascii="Arial" w:hAnsi="Arial" w:cs="Arial"/>
                <w:bCs/>
                <w:color w:val="000000"/>
                <w:lang w:val="en-US"/>
              </w:rPr>
              <w:t>•</w:t>
            </w:r>
            <w:r w:rsidRPr="002B35B0">
              <w:rPr>
                <w:rFonts w:ascii="Arial" w:hAnsi="Arial" w:cs="Arial"/>
                <w:bCs/>
                <w:color w:val="000000"/>
                <w:lang w:val="en-US"/>
              </w:rPr>
              <w:tab/>
              <w:t xml:space="preserve">test </w:t>
            </w:r>
            <w:proofErr w:type="spellStart"/>
            <w:r w:rsidRPr="002B35B0">
              <w:rPr>
                <w:rFonts w:ascii="Arial" w:hAnsi="Arial" w:cs="Arial"/>
                <w:bCs/>
                <w:color w:val="000000"/>
                <w:lang w:val="en-US"/>
              </w:rPr>
              <w:t>monitora</w:t>
            </w:r>
            <w:proofErr w:type="spellEnd"/>
            <w:r w:rsidRPr="002B35B0">
              <w:rPr>
                <w:rFonts w:ascii="Arial" w:hAnsi="Arial" w:cs="Arial"/>
                <w:bCs/>
                <w:color w:val="000000"/>
                <w:lang w:val="en-US"/>
              </w:rPr>
              <w:t xml:space="preserve"> </w:t>
            </w:r>
          </w:p>
          <w:p w14:paraId="242514BE" w14:textId="77777777" w:rsidR="0052471E" w:rsidRPr="002B35B0" w:rsidRDefault="0052471E" w:rsidP="0052471E">
            <w:pPr>
              <w:pStyle w:val="paragraph"/>
              <w:spacing w:before="0" w:beforeAutospacing="0" w:after="0" w:afterAutospacing="0" w:line="24" w:lineRule="atLeast"/>
              <w:ind w:firstLine="388"/>
              <w:jc w:val="both"/>
              <w:textAlignment w:val="baseline"/>
              <w:rPr>
                <w:rFonts w:ascii="Arial" w:hAnsi="Arial" w:cs="Arial"/>
                <w:bCs/>
                <w:color w:val="000000"/>
                <w:lang w:val="en-US"/>
              </w:rPr>
            </w:pPr>
            <w:r w:rsidRPr="002B35B0">
              <w:rPr>
                <w:rFonts w:ascii="Arial" w:hAnsi="Arial" w:cs="Arial"/>
                <w:bCs/>
                <w:color w:val="000000"/>
                <w:lang w:val="en-US"/>
              </w:rPr>
              <w:t>•</w:t>
            </w:r>
            <w:r w:rsidRPr="002B35B0">
              <w:rPr>
                <w:rFonts w:ascii="Arial" w:hAnsi="Arial" w:cs="Arial"/>
                <w:bCs/>
                <w:color w:val="000000"/>
                <w:lang w:val="en-US"/>
              </w:rPr>
              <w:tab/>
              <w:t xml:space="preserve">test </w:t>
            </w:r>
            <w:proofErr w:type="spellStart"/>
            <w:r w:rsidRPr="002B35B0">
              <w:rPr>
                <w:rFonts w:ascii="Arial" w:hAnsi="Arial" w:cs="Arial"/>
                <w:bCs/>
                <w:color w:val="000000"/>
                <w:lang w:val="en-US"/>
              </w:rPr>
              <w:t>magistrali</w:t>
            </w:r>
            <w:proofErr w:type="spellEnd"/>
            <w:r w:rsidRPr="002B35B0">
              <w:rPr>
                <w:rFonts w:ascii="Arial" w:hAnsi="Arial" w:cs="Arial"/>
                <w:bCs/>
                <w:color w:val="000000"/>
                <w:lang w:val="en-US"/>
              </w:rPr>
              <w:t xml:space="preserve"> PCI-e</w:t>
            </w:r>
          </w:p>
          <w:p w14:paraId="3D99791E" w14:textId="77777777" w:rsidR="0052471E" w:rsidRPr="002A0959" w:rsidRDefault="0052471E" w:rsidP="0052471E">
            <w:pPr>
              <w:pStyle w:val="paragraph"/>
              <w:spacing w:before="0" w:beforeAutospacing="0" w:after="0" w:afterAutospacing="0" w:line="24" w:lineRule="atLeast"/>
              <w:ind w:firstLine="388"/>
              <w:jc w:val="both"/>
              <w:textAlignment w:val="baseline"/>
              <w:rPr>
                <w:rFonts w:ascii="Arial" w:hAnsi="Arial" w:cs="Arial"/>
                <w:bCs/>
                <w:color w:val="000000"/>
              </w:rPr>
            </w:pPr>
            <w:r w:rsidRPr="002A0959">
              <w:rPr>
                <w:rFonts w:ascii="Arial" w:hAnsi="Arial" w:cs="Arial"/>
                <w:bCs/>
                <w:color w:val="000000"/>
              </w:rPr>
              <w:t>•</w:t>
            </w:r>
            <w:r w:rsidRPr="002A0959">
              <w:rPr>
                <w:rFonts w:ascii="Arial" w:hAnsi="Arial" w:cs="Arial"/>
                <w:bCs/>
                <w:color w:val="000000"/>
              </w:rPr>
              <w:tab/>
              <w:t>test portów USB</w:t>
            </w:r>
          </w:p>
          <w:p w14:paraId="43C8414D" w14:textId="77777777" w:rsidR="0052471E" w:rsidRPr="002A0959" w:rsidRDefault="0052471E" w:rsidP="0052471E">
            <w:pPr>
              <w:pStyle w:val="paragraph"/>
              <w:spacing w:before="0" w:beforeAutospacing="0" w:after="0" w:afterAutospacing="0" w:line="24" w:lineRule="atLeast"/>
              <w:ind w:firstLine="388"/>
              <w:jc w:val="both"/>
              <w:textAlignment w:val="baseline"/>
              <w:rPr>
                <w:rFonts w:ascii="Arial" w:hAnsi="Arial" w:cs="Arial"/>
                <w:bCs/>
                <w:color w:val="000000"/>
              </w:rPr>
            </w:pPr>
            <w:r w:rsidRPr="002A0959">
              <w:rPr>
                <w:rFonts w:ascii="Arial" w:hAnsi="Arial" w:cs="Arial"/>
                <w:bCs/>
                <w:color w:val="000000"/>
              </w:rPr>
              <w:t>•</w:t>
            </w:r>
            <w:r w:rsidRPr="002A0959">
              <w:rPr>
                <w:rFonts w:ascii="Arial" w:hAnsi="Arial" w:cs="Arial"/>
                <w:bCs/>
                <w:color w:val="000000"/>
              </w:rPr>
              <w:tab/>
              <w:t xml:space="preserve">test płyty głównej </w:t>
            </w:r>
          </w:p>
          <w:p w14:paraId="747DF2CC" w14:textId="77777777" w:rsidR="0052471E" w:rsidRPr="002A0959" w:rsidRDefault="0052471E" w:rsidP="0052471E">
            <w:pPr>
              <w:pStyle w:val="paragraph"/>
              <w:spacing w:before="0" w:beforeAutospacing="0" w:after="0" w:afterAutospacing="0" w:line="24" w:lineRule="atLeast"/>
              <w:ind w:firstLine="388"/>
              <w:jc w:val="both"/>
              <w:textAlignment w:val="baseline"/>
              <w:rPr>
                <w:rFonts w:ascii="Arial" w:hAnsi="Arial" w:cs="Arial"/>
                <w:bCs/>
                <w:color w:val="000000"/>
              </w:rPr>
            </w:pPr>
            <w:r w:rsidRPr="002A0959">
              <w:rPr>
                <w:rFonts w:ascii="Arial" w:hAnsi="Arial" w:cs="Arial"/>
                <w:bCs/>
                <w:color w:val="000000"/>
              </w:rPr>
              <w:t>•</w:t>
            </w:r>
            <w:r w:rsidRPr="002A0959">
              <w:rPr>
                <w:rFonts w:ascii="Arial" w:hAnsi="Arial" w:cs="Arial"/>
                <w:bCs/>
                <w:color w:val="000000"/>
              </w:rPr>
              <w:tab/>
              <w:t>test procesora</w:t>
            </w:r>
          </w:p>
          <w:p w14:paraId="1ED8756C" w14:textId="77777777" w:rsidR="0052471E" w:rsidRPr="002A0959"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Wizualna lub dźwiękowa sygnalizacja w przypadku błędów któregokolwiek z powyższych podzespołów komputera.</w:t>
            </w:r>
          </w:p>
          <w:p w14:paraId="711D66B4" w14:textId="77777777" w:rsidR="0052471E" w:rsidRPr="002A0959"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Ponadto system powinien umożliwiać identyfikacje testowanej jednostki i jej komponentów w następującym zakresie:</w:t>
            </w:r>
          </w:p>
          <w:p w14:paraId="0FFA099F" w14:textId="77777777" w:rsidR="0052471E" w:rsidRPr="002A0959" w:rsidRDefault="0052471E" w:rsidP="0052471E">
            <w:pPr>
              <w:pStyle w:val="paragraph"/>
              <w:spacing w:before="0" w:beforeAutospacing="0" w:after="0" w:afterAutospacing="0" w:line="24" w:lineRule="atLeast"/>
              <w:ind w:left="813" w:hanging="425"/>
              <w:jc w:val="both"/>
              <w:textAlignment w:val="baseline"/>
              <w:rPr>
                <w:rFonts w:ascii="Arial" w:hAnsi="Arial" w:cs="Arial"/>
                <w:bCs/>
                <w:color w:val="000000"/>
              </w:rPr>
            </w:pPr>
            <w:r w:rsidRPr="002A0959">
              <w:rPr>
                <w:rFonts w:ascii="Arial" w:hAnsi="Arial" w:cs="Arial"/>
                <w:bCs/>
                <w:color w:val="000000"/>
              </w:rPr>
              <w:t>•</w:t>
            </w:r>
            <w:r w:rsidRPr="002A0959">
              <w:rPr>
                <w:rFonts w:ascii="Arial" w:hAnsi="Arial" w:cs="Arial"/>
                <w:bCs/>
                <w:color w:val="000000"/>
              </w:rPr>
              <w:tab/>
              <w:t>PC: Producent, model</w:t>
            </w:r>
          </w:p>
          <w:p w14:paraId="064FC08D" w14:textId="77777777" w:rsidR="0052471E" w:rsidRPr="002A0959" w:rsidRDefault="0052471E" w:rsidP="0052471E">
            <w:pPr>
              <w:pStyle w:val="paragraph"/>
              <w:spacing w:before="0" w:beforeAutospacing="0" w:after="0" w:afterAutospacing="0" w:line="24" w:lineRule="atLeast"/>
              <w:ind w:left="813" w:hanging="425"/>
              <w:jc w:val="both"/>
              <w:textAlignment w:val="baseline"/>
              <w:rPr>
                <w:rFonts w:ascii="Arial" w:hAnsi="Arial" w:cs="Arial"/>
                <w:bCs/>
                <w:color w:val="000000"/>
              </w:rPr>
            </w:pPr>
            <w:r w:rsidRPr="002A0959">
              <w:rPr>
                <w:rFonts w:ascii="Arial" w:hAnsi="Arial" w:cs="Arial"/>
                <w:bCs/>
                <w:color w:val="000000"/>
              </w:rPr>
              <w:t>•</w:t>
            </w:r>
            <w:r w:rsidRPr="002A0959">
              <w:rPr>
                <w:rFonts w:ascii="Arial" w:hAnsi="Arial" w:cs="Arial"/>
                <w:bCs/>
                <w:color w:val="000000"/>
              </w:rPr>
              <w:tab/>
              <w:t>BIOS: Wersja oraz data wydania Bios</w:t>
            </w:r>
          </w:p>
          <w:p w14:paraId="3C9AA602" w14:textId="77777777" w:rsidR="0052471E" w:rsidRPr="002A0959" w:rsidRDefault="0052471E" w:rsidP="0052471E">
            <w:pPr>
              <w:pStyle w:val="paragraph"/>
              <w:spacing w:before="0" w:beforeAutospacing="0" w:after="0" w:afterAutospacing="0" w:line="24" w:lineRule="atLeast"/>
              <w:ind w:left="813" w:hanging="425"/>
              <w:jc w:val="both"/>
              <w:textAlignment w:val="baseline"/>
              <w:rPr>
                <w:rFonts w:ascii="Arial" w:hAnsi="Arial" w:cs="Arial"/>
                <w:bCs/>
                <w:color w:val="000000"/>
              </w:rPr>
            </w:pPr>
            <w:r w:rsidRPr="002A0959">
              <w:rPr>
                <w:rFonts w:ascii="Arial" w:hAnsi="Arial" w:cs="Arial"/>
                <w:bCs/>
                <w:color w:val="000000"/>
              </w:rPr>
              <w:t>•</w:t>
            </w:r>
            <w:r w:rsidRPr="002A0959">
              <w:rPr>
                <w:rFonts w:ascii="Arial" w:hAnsi="Arial" w:cs="Arial"/>
                <w:bCs/>
                <w:color w:val="000000"/>
              </w:rPr>
              <w:tab/>
              <w:t>Procesor: Nazwa, taktowanie, ilość pamięci CACHE</w:t>
            </w:r>
          </w:p>
          <w:p w14:paraId="13DF6AD4" w14:textId="77777777" w:rsidR="0052471E" w:rsidRPr="002A0959" w:rsidRDefault="0052471E" w:rsidP="0052471E">
            <w:pPr>
              <w:pStyle w:val="paragraph"/>
              <w:spacing w:before="0" w:beforeAutospacing="0" w:after="0" w:afterAutospacing="0" w:line="24" w:lineRule="atLeast"/>
              <w:ind w:left="813" w:hanging="425"/>
              <w:jc w:val="both"/>
              <w:textAlignment w:val="baseline"/>
              <w:rPr>
                <w:rFonts w:ascii="Arial" w:hAnsi="Arial" w:cs="Arial"/>
                <w:bCs/>
                <w:color w:val="000000"/>
              </w:rPr>
            </w:pPr>
            <w:r w:rsidRPr="002A0959">
              <w:rPr>
                <w:rFonts w:ascii="Arial" w:hAnsi="Arial" w:cs="Arial"/>
                <w:bCs/>
                <w:color w:val="000000"/>
              </w:rPr>
              <w:t>•</w:t>
            </w:r>
            <w:r w:rsidRPr="002A0959">
              <w:rPr>
                <w:rFonts w:ascii="Arial" w:hAnsi="Arial" w:cs="Arial"/>
                <w:bCs/>
                <w:color w:val="000000"/>
              </w:rPr>
              <w:tab/>
              <w:t>Pamięć RAM: Ilość zainstalowanej pamięci RAM, producent oraz numer seryjny poszczególnych kości pamięci</w:t>
            </w:r>
          </w:p>
          <w:p w14:paraId="7D120128" w14:textId="77777777" w:rsidR="0052471E" w:rsidRPr="002A0959" w:rsidRDefault="0052471E" w:rsidP="0052471E">
            <w:pPr>
              <w:pStyle w:val="paragraph"/>
              <w:spacing w:before="0" w:beforeAutospacing="0" w:after="0" w:afterAutospacing="0" w:line="24" w:lineRule="atLeast"/>
              <w:ind w:left="813" w:hanging="425"/>
              <w:jc w:val="both"/>
              <w:textAlignment w:val="baseline"/>
              <w:rPr>
                <w:rFonts w:ascii="Arial" w:hAnsi="Arial" w:cs="Arial"/>
                <w:bCs/>
                <w:color w:val="000000"/>
              </w:rPr>
            </w:pPr>
            <w:r w:rsidRPr="002A0959">
              <w:rPr>
                <w:rFonts w:ascii="Arial" w:hAnsi="Arial" w:cs="Arial"/>
                <w:bCs/>
                <w:color w:val="000000"/>
              </w:rPr>
              <w:t>•</w:t>
            </w:r>
            <w:r w:rsidRPr="002A0959">
              <w:rPr>
                <w:rFonts w:ascii="Arial" w:hAnsi="Arial" w:cs="Arial"/>
                <w:bCs/>
                <w:color w:val="000000"/>
              </w:rPr>
              <w:tab/>
              <w:t xml:space="preserve">Dysk: model, numer seryjny, wersja </w:t>
            </w:r>
            <w:proofErr w:type="spellStart"/>
            <w:r w:rsidRPr="002A0959">
              <w:rPr>
                <w:rFonts w:ascii="Arial" w:hAnsi="Arial" w:cs="Arial"/>
                <w:bCs/>
                <w:color w:val="000000"/>
              </w:rPr>
              <w:t>firmware</w:t>
            </w:r>
            <w:proofErr w:type="spellEnd"/>
            <w:r w:rsidRPr="002A0959">
              <w:rPr>
                <w:rFonts w:ascii="Arial" w:hAnsi="Arial" w:cs="Arial"/>
                <w:bCs/>
                <w:color w:val="000000"/>
              </w:rPr>
              <w:t>, pojemność, temperatura pracy</w:t>
            </w:r>
          </w:p>
          <w:p w14:paraId="36C359F0" w14:textId="77777777" w:rsidR="0052471E" w:rsidRPr="002A0959" w:rsidRDefault="0052471E" w:rsidP="0052471E">
            <w:pPr>
              <w:pStyle w:val="paragraph"/>
              <w:spacing w:before="0" w:beforeAutospacing="0" w:after="0" w:afterAutospacing="0" w:line="24" w:lineRule="atLeast"/>
              <w:ind w:left="813" w:hanging="425"/>
              <w:jc w:val="both"/>
              <w:textAlignment w:val="baseline"/>
              <w:rPr>
                <w:rFonts w:ascii="Arial" w:hAnsi="Arial" w:cs="Arial"/>
                <w:bCs/>
                <w:color w:val="000000"/>
              </w:rPr>
            </w:pPr>
            <w:r w:rsidRPr="002A0959">
              <w:rPr>
                <w:rFonts w:ascii="Arial" w:hAnsi="Arial" w:cs="Arial"/>
                <w:bCs/>
                <w:color w:val="000000"/>
              </w:rPr>
              <w:t>•</w:t>
            </w:r>
            <w:r w:rsidRPr="002A0959">
              <w:rPr>
                <w:rFonts w:ascii="Arial" w:hAnsi="Arial" w:cs="Arial"/>
                <w:bCs/>
                <w:color w:val="000000"/>
              </w:rPr>
              <w:tab/>
              <w:t>Monitor: producent, model, rozdzielczość</w:t>
            </w:r>
          </w:p>
          <w:p w14:paraId="7F5E1025" w14:textId="77777777" w:rsidR="0052471E" w:rsidRPr="002A0959"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System Diagnostyczny działający nawet w przypadku uszkodzenia dysku twardego z systemem operacyjnym komputera.</w:t>
            </w:r>
          </w:p>
          <w:p w14:paraId="569E51FA" w14:textId="77777777" w:rsidR="0052471E" w:rsidRDefault="0052471E" w:rsidP="0052471E">
            <w:pPr>
              <w:pStyle w:val="paragraph"/>
              <w:spacing w:before="0" w:beforeAutospacing="0" w:after="0" w:afterAutospacing="0" w:line="24" w:lineRule="atLeast"/>
              <w:jc w:val="both"/>
              <w:textAlignment w:val="baseline"/>
              <w:rPr>
                <w:rFonts w:ascii="Arial" w:hAnsi="Arial" w:cs="Arial"/>
                <w:b/>
                <w:color w:val="000000"/>
              </w:rPr>
            </w:pPr>
            <w:r>
              <w:rPr>
                <w:rFonts w:ascii="Arial" w:hAnsi="Arial" w:cs="Arial"/>
                <w:b/>
                <w:color w:val="000000"/>
              </w:rPr>
              <w:t xml:space="preserve">Certyfikaty i standardy </w:t>
            </w:r>
          </w:p>
          <w:p w14:paraId="12BBCB73" w14:textId="30C18F58" w:rsidR="0052471E" w:rsidRPr="002A0959"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Certyfikat ISO9001 dla producenta sprzętu</w:t>
            </w:r>
          </w:p>
          <w:p w14:paraId="4978B645" w14:textId="3B595CF1" w:rsidR="0052471E" w:rsidRPr="002A0959"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 xml:space="preserve">Certyfikat ISO14001 dla producenta sprzętu </w:t>
            </w:r>
          </w:p>
          <w:p w14:paraId="36F55773" w14:textId="7318029C" w:rsidR="0052471E" w:rsidRPr="002A0959"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Certyfikat ISO50001 dla producenta sprzętu</w:t>
            </w:r>
          </w:p>
          <w:p w14:paraId="7D289D35" w14:textId="225B53D0" w:rsidR="0052471E" w:rsidRPr="002A0959"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 xml:space="preserve">Deklaracja zgodności CE </w:t>
            </w:r>
          </w:p>
          <w:p w14:paraId="1A23F091" w14:textId="77777777" w:rsidR="0052471E" w:rsidRPr="002A0959"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lastRenderedPageBreak/>
              <w:t xml:space="preserve">Potwierdzenie spełnienia kryteriów środowiskowych, w tym zgodności z dyrektywą </w:t>
            </w:r>
            <w:proofErr w:type="spellStart"/>
            <w:r w:rsidRPr="002A0959">
              <w:rPr>
                <w:rFonts w:ascii="Arial" w:hAnsi="Arial" w:cs="Arial"/>
                <w:bCs/>
                <w:color w:val="000000"/>
              </w:rPr>
              <w:t>RoHS</w:t>
            </w:r>
            <w:proofErr w:type="spellEnd"/>
            <w:r w:rsidRPr="002A0959">
              <w:rPr>
                <w:rFonts w:ascii="Arial" w:hAnsi="Arial" w:cs="Arial"/>
                <w:bCs/>
                <w:color w:val="000000"/>
              </w:rPr>
              <w:t xml:space="preserve"> Unii Europejskiej o eliminacji substancji niebezpiecznych w postaci oświadczenia producenta jednostki</w:t>
            </w:r>
          </w:p>
          <w:p w14:paraId="6FD0BD52" w14:textId="77777777" w:rsidR="0052471E"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TCO 9.0</w:t>
            </w:r>
          </w:p>
          <w:p w14:paraId="35FBDA0B" w14:textId="77777777" w:rsidR="0052471E" w:rsidRPr="00BB3F36"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2A0959">
              <w:rPr>
                <w:rFonts w:ascii="Arial" w:hAnsi="Arial" w:cs="Arial"/>
                <w:b/>
                <w:color w:val="000000"/>
              </w:rPr>
              <w:t xml:space="preserve">Waga/rozmiary urządzenia </w:t>
            </w:r>
          </w:p>
          <w:p w14:paraId="19E8972A" w14:textId="77777777" w:rsidR="0052471E"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2A0959">
              <w:rPr>
                <w:rFonts w:ascii="Arial" w:hAnsi="Arial" w:cs="Arial"/>
                <w:bCs/>
                <w:color w:val="000000"/>
              </w:rPr>
              <w:t>Waga urządzenia poniżej 4.4 kg</w:t>
            </w:r>
            <w:r>
              <w:rPr>
                <w:rFonts w:ascii="Arial" w:hAnsi="Arial" w:cs="Arial"/>
                <w:bCs/>
                <w:color w:val="000000"/>
              </w:rPr>
              <w:t>, s</w:t>
            </w:r>
            <w:r w:rsidRPr="002A0959">
              <w:rPr>
                <w:rFonts w:ascii="Arial" w:hAnsi="Arial" w:cs="Arial"/>
                <w:bCs/>
                <w:color w:val="000000"/>
              </w:rPr>
              <w:t>uma wymiarów nie przekraczająca 73 cm</w:t>
            </w:r>
          </w:p>
          <w:p w14:paraId="0AFBDE75" w14:textId="77777777" w:rsidR="0052471E" w:rsidRPr="00954CA0" w:rsidRDefault="0052471E" w:rsidP="0052471E">
            <w:pPr>
              <w:pStyle w:val="paragraph"/>
              <w:spacing w:before="0" w:beforeAutospacing="0" w:after="0" w:afterAutospacing="0" w:line="24" w:lineRule="atLeast"/>
              <w:jc w:val="both"/>
              <w:textAlignment w:val="baseline"/>
              <w:rPr>
                <w:rFonts w:ascii="Arial" w:hAnsi="Arial" w:cs="Arial"/>
                <w:b/>
                <w:color w:val="000000"/>
              </w:rPr>
            </w:pPr>
            <w:r w:rsidRPr="00954CA0">
              <w:rPr>
                <w:rFonts w:ascii="Arial" w:hAnsi="Arial" w:cs="Arial"/>
                <w:b/>
                <w:color w:val="000000"/>
              </w:rPr>
              <w:t xml:space="preserve">Bezpieczeństwo i zdalne zarządzanie </w:t>
            </w:r>
          </w:p>
          <w:p w14:paraId="7B91EAD1" w14:textId="77777777" w:rsidR="0052471E"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954CA0">
              <w:rPr>
                <w:rFonts w:ascii="Arial" w:hAnsi="Arial" w:cs="Arial"/>
                <w:bCs/>
                <w:color w:val="000000"/>
              </w:rPr>
              <w:t xml:space="preserve">Złącze typu </w:t>
            </w:r>
            <w:proofErr w:type="spellStart"/>
            <w:r w:rsidRPr="00954CA0">
              <w:rPr>
                <w:rFonts w:ascii="Arial" w:hAnsi="Arial" w:cs="Arial"/>
                <w:bCs/>
                <w:color w:val="000000"/>
              </w:rPr>
              <w:t>Kensington</w:t>
            </w:r>
            <w:proofErr w:type="spellEnd"/>
            <w:r w:rsidRPr="00954CA0">
              <w:rPr>
                <w:rFonts w:ascii="Arial" w:hAnsi="Arial" w:cs="Arial"/>
                <w:bCs/>
                <w:color w:val="000000"/>
              </w:rPr>
              <w:t xml:space="preserve"> Lock</w:t>
            </w:r>
            <w:r>
              <w:rPr>
                <w:rFonts w:ascii="Arial" w:hAnsi="Arial" w:cs="Arial"/>
                <w:bCs/>
                <w:color w:val="000000"/>
              </w:rPr>
              <w:t xml:space="preserve">, </w:t>
            </w:r>
            <w:r w:rsidRPr="00954CA0">
              <w:rPr>
                <w:rFonts w:ascii="Arial" w:hAnsi="Arial" w:cs="Arial"/>
                <w:bCs/>
                <w:color w:val="000000"/>
              </w:rPr>
              <w:t>TPM 2.0</w:t>
            </w:r>
            <w:r>
              <w:rPr>
                <w:rFonts w:ascii="Arial" w:hAnsi="Arial" w:cs="Arial"/>
                <w:bCs/>
                <w:color w:val="000000"/>
              </w:rPr>
              <w:t>, c</w:t>
            </w:r>
            <w:r w:rsidRPr="00954CA0">
              <w:rPr>
                <w:rFonts w:ascii="Arial" w:hAnsi="Arial" w:cs="Arial"/>
                <w:bCs/>
                <w:color w:val="000000"/>
              </w:rPr>
              <w:t>zujnik otwarcia obudowy</w:t>
            </w:r>
          </w:p>
          <w:p w14:paraId="27EA5C99" w14:textId="77777777" w:rsidR="0052471E" w:rsidRPr="00BB3F36"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954CA0">
              <w:rPr>
                <w:rFonts w:ascii="Arial" w:hAnsi="Arial" w:cs="Arial"/>
                <w:b/>
                <w:color w:val="000000"/>
              </w:rPr>
              <w:t xml:space="preserve">Gwarancja </w:t>
            </w:r>
          </w:p>
          <w:p w14:paraId="64EF190B" w14:textId="04BAEE60" w:rsidR="0052471E" w:rsidRDefault="000C7EC7" w:rsidP="0052471E">
            <w:pPr>
              <w:pStyle w:val="paragraph"/>
              <w:spacing w:before="0" w:beforeAutospacing="0" w:after="0" w:afterAutospacing="0" w:line="24" w:lineRule="atLeast"/>
              <w:jc w:val="both"/>
              <w:textAlignment w:val="baseline"/>
              <w:rPr>
                <w:rFonts w:ascii="Arial" w:hAnsi="Arial" w:cs="Arial"/>
                <w:bCs/>
                <w:color w:val="000000"/>
              </w:rPr>
            </w:pPr>
            <w:r>
              <w:rPr>
                <w:rFonts w:ascii="Arial" w:hAnsi="Arial" w:cs="Arial"/>
                <w:bCs/>
                <w:color w:val="000000"/>
              </w:rPr>
              <w:t xml:space="preserve">Min. </w:t>
            </w:r>
            <w:r w:rsidR="00981468">
              <w:rPr>
                <w:rFonts w:ascii="Arial" w:hAnsi="Arial" w:cs="Arial"/>
                <w:bCs/>
                <w:color w:val="000000"/>
              </w:rPr>
              <w:t>36 miesięcy</w:t>
            </w:r>
            <w:r w:rsidR="0052471E" w:rsidRPr="00954CA0">
              <w:rPr>
                <w:rFonts w:ascii="Arial" w:hAnsi="Arial" w:cs="Arial"/>
                <w:bCs/>
                <w:color w:val="000000"/>
              </w:rPr>
              <w:t xml:space="preserve"> świadczona w miejscu użytkowania sprzętu (on-</w:t>
            </w:r>
            <w:proofErr w:type="spellStart"/>
            <w:r w:rsidR="0052471E" w:rsidRPr="00954CA0">
              <w:rPr>
                <w:rFonts w:ascii="Arial" w:hAnsi="Arial" w:cs="Arial"/>
                <w:bCs/>
                <w:color w:val="000000"/>
              </w:rPr>
              <w:t>site</w:t>
            </w:r>
            <w:proofErr w:type="spellEnd"/>
            <w:r w:rsidR="0052471E" w:rsidRPr="00954CA0">
              <w:rPr>
                <w:rFonts w:ascii="Arial" w:hAnsi="Arial" w:cs="Arial"/>
                <w:bCs/>
                <w:color w:val="000000"/>
              </w:rPr>
              <w:t>)</w:t>
            </w:r>
            <w:r w:rsidR="0052471E">
              <w:rPr>
                <w:rFonts w:ascii="Arial" w:hAnsi="Arial" w:cs="Arial"/>
                <w:bCs/>
                <w:color w:val="000000"/>
              </w:rPr>
              <w:t>, o</w:t>
            </w:r>
            <w:r w:rsidR="0052471E" w:rsidRPr="00954CA0">
              <w:rPr>
                <w:rFonts w:ascii="Arial" w:hAnsi="Arial" w:cs="Arial"/>
                <w:bCs/>
                <w:color w:val="000000"/>
              </w:rPr>
              <w:t>świadczenie producenta komputera, że w przypadku niewywiązywania się z obowiązków gwarancyjnych oferenta lub firmy serwisującej, przejmie na siebie wszelkie zobowiązania związane z serwisem.</w:t>
            </w:r>
          </w:p>
          <w:p w14:paraId="05E70A2A" w14:textId="77777777" w:rsidR="00BE75DA" w:rsidRDefault="00BE75DA" w:rsidP="0052471E">
            <w:pPr>
              <w:pStyle w:val="paragraph"/>
              <w:spacing w:before="0" w:beforeAutospacing="0" w:after="0" w:afterAutospacing="0" w:line="24" w:lineRule="atLeast"/>
              <w:jc w:val="both"/>
              <w:textAlignment w:val="baseline"/>
              <w:rPr>
                <w:rFonts w:ascii="Arial" w:hAnsi="Arial" w:cs="Arial"/>
                <w:bCs/>
                <w:color w:val="000000"/>
              </w:rPr>
            </w:pPr>
          </w:p>
          <w:p w14:paraId="43A0B56E" w14:textId="77777777" w:rsidR="0052471E" w:rsidRPr="00954CA0" w:rsidRDefault="0052471E" w:rsidP="0052471E">
            <w:pPr>
              <w:pStyle w:val="paragraph"/>
              <w:spacing w:before="0" w:beforeAutospacing="0" w:after="0" w:afterAutospacing="0" w:line="24" w:lineRule="atLeast"/>
              <w:jc w:val="both"/>
              <w:textAlignment w:val="baseline"/>
              <w:rPr>
                <w:rFonts w:ascii="Arial" w:hAnsi="Arial" w:cs="Arial"/>
                <w:b/>
                <w:color w:val="000000"/>
              </w:rPr>
            </w:pPr>
            <w:r w:rsidRPr="00954CA0">
              <w:rPr>
                <w:rFonts w:ascii="Arial" w:hAnsi="Arial" w:cs="Arial"/>
                <w:b/>
                <w:color w:val="000000"/>
              </w:rPr>
              <w:t xml:space="preserve">Wsparcie techniczne producenta </w:t>
            </w:r>
          </w:p>
          <w:p w14:paraId="075D0F29" w14:textId="77777777" w:rsidR="0052471E"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954CA0">
              <w:rPr>
                <w:rFonts w:ascii="Arial" w:hAnsi="Arial" w:cs="Arial"/>
                <w:bCs/>
                <w:color w:val="000000"/>
              </w:rPr>
              <w:t>Dedykowany numer oraz adres email dla wsparcia technicznego i informacji produktowej</w:t>
            </w:r>
            <w:r>
              <w:rPr>
                <w:rFonts w:ascii="Arial" w:hAnsi="Arial" w:cs="Arial"/>
                <w:bCs/>
                <w:color w:val="000000"/>
              </w:rPr>
              <w:t xml:space="preserve">, </w:t>
            </w:r>
            <w:r w:rsidRPr="00954CA0">
              <w:rPr>
                <w:rFonts w:ascii="Arial" w:hAnsi="Arial" w:cs="Arial"/>
                <w:bCs/>
                <w:color w:val="000000"/>
              </w:rPr>
              <w:t>możliwość weryfikacji u producenta konfiguracji fabrycznej zakupionego sprzętu</w:t>
            </w:r>
            <w:r>
              <w:rPr>
                <w:rFonts w:ascii="Arial" w:hAnsi="Arial" w:cs="Arial"/>
                <w:bCs/>
                <w:color w:val="000000"/>
              </w:rPr>
              <w:t>, n</w:t>
            </w:r>
            <w:r w:rsidRPr="00954CA0">
              <w:rPr>
                <w:rFonts w:ascii="Arial" w:hAnsi="Arial" w:cs="Arial"/>
                <w:bCs/>
                <w:color w:val="000000"/>
              </w:rPr>
              <w:t>aprawy gwarancyjne  urządzeń muszą być realizowany przez Producenta lub Autoryzowanego Partnera Serwisowego Producenta.</w:t>
            </w:r>
          </w:p>
          <w:p w14:paraId="4B5DE0EC" w14:textId="77777777" w:rsidR="0052471E" w:rsidRPr="002B35B0" w:rsidRDefault="0052471E" w:rsidP="0052471E">
            <w:pPr>
              <w:pStyle w:val="paragraph"/>
              <w:spacing w:before="0" w:beforeAutospacing="0" w:after="0" w:afterAutospacing="0" w:line="24" w:lineRule="atLeast"/>
              <w:jc w:val="both"/>
              <w:textAlignment w:val="baseline"/>
              <w:rPr>
                <w:rFonts w:ascii="Arial" w:hAnsi="Arial" w:cs="Arial"/>
                <w:b/>
                <w:bCs/>
                <w:color w:val="000000"/>
                <w:lang w:val="en-US"/>
              </w:rPr>
            </w:pPr>
            <w:r w:rsidRPr="002B35B0">
              <w:rPr>
                <w:rFonts w:ascii="Arial" w:hAnsi="Arial" w:cs="Arial"/>
                <w:b/>
                <w:bCs/>
                <w:color w:val="000000"/>
                <w:lang w:val="en-US"/>
              </w:rPr>
              <w:t>Monitor</w:t>
            </w:r>
          </w:p>
          <w:p w14:paraId="6B8A9792" w14:textId="77777777" w:rsidR="0052471E" w:rsidRPr="002B35B0" w:rsidRDefault="0052471E" w:rsidP="0052471E">
            <w:pPr>
              <w:pStyle w:val="paragraph"/>
              <w:spacing w:before="0" w:beforeAutospacing="0" w:after="0" w:afterAutospacing="0" w:line="24" w:lineRule="atLeast"/>
              <w:jc w:val="both"/>
              <w:textAlignment w:val="baseline"/>
              <w:rPr>
                <w:rFonts w:ascii="Arial" w:hAnsi="Arial" w:cs="Arial"/>
                <w:bCs/>
                <w:color w:val="000000"/>
                <w:lang w:val="en-US"/>
              </w:rPr>
            </w:pPr>
            <w:proofErr w:type="spellStart"/>
            <w:r w:rsidRPr="002B35B0">
              <w:rPr>
                <w:rFonts w:ascii="Arial" w:hAnsi="Arial" w:cs="Arial"/>
                <w:bCs/>
                <w:color w:val="000000"/>
                <w:lang w:val="en-US"/>
              </w:rPr>
              <w:t>Przekątna</w:t>
            </w:r>
            <w:proofErr w:type="spellEnd"/>
            <w:r w:rsidRPr="002B35B0">
              <w:rPr>
                <w:rFonts w:ascii="Arial" w:hAnsi="Arial" w:cs="Arial"/>
                <w:bCs/>
                <w:color w:val="000000"/>
                <w:lang w:val="en-US"/>
              </w:rPr>
              <w:t>: 23.8", 60.5cm</w:t>
            </w:r>
          </w:p>
          <w:p w14:paraId="3EE5B413" w14:textId="77777777" w:rsidR="0052471E" w:rsidRPr="002B35B0" w:rsidRDefault="0052471E" w:rsidP="0052471E">
            <w:pPr>
              <w:pStyle w:val="paragraph"/>
              <w:spacing w:before="0" w:beforeAutospacing="0" w:after="0" w:afterAutospacing="0" w:line="24" w:lineRule="atLeast"/>
              <w:jc w:val="both"/>
              <w:textAlignment w:val="baseline"/>
              <w:rPr>
                <w:rFonts w:ascii="Arial" w:hAnsi="Arial" w:cs="Arial"/>
                <w:bCs/>
                <w:color w:val="000000"/>
                <w:lang w:val="en-US"/>
              </w:rPr>
            </w:pPr>
            <w:r w:rsidRPr="002B35B0">
              <w:rPr>
                <w:rFonts w:ascii="Arial" w:hAnsi="Arial" w:cs="Arial"/>
                <w:bCs/>
                <w:color w:val="000000"/>
                <w:lang w:val="en-US"/>
              </w:rPr>
              <w:t>Panel: IPS LED</w:t>
            </w:r>
          </w:p>
          <w:p w14:paraId="0D3A1672" w14:textId="77777777" w:rsidR="0052471E" w:rsidRPr="00CC4435"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Rozdzielczość fizyczna</w:t>
            </w:r>
            <w:r>
              <w:rPr>
                <w:rFonts w:ascii="Arial" w:hAnsi="Arial" w:cs="Arial"/>
                <w:bCs/>
                <w:color w:val="000000"/>
              </w:rPr>
              <w:t xml:space="preserve">: </w:t>
            </w:r>
            <w:r w:rsidRPr="00CC4435">
              <w:rPr>
                <w:rFonts w:ascii="Arial" w:hAnsi="Arial" w:cs="Arial"/>
                <w:bCs/>
                <w:color w:val="000000"/>
              </w:rPr>
              <w:t>1920x1080 (</w:t>
            </w:r>
            <w:proofErr w:type="spellStart"/>
            <w:r w:rsidRPr="00CC4435">
              <w:rPr>
                <w:rFonts w:ascii="Arial" w:hAnsi="Arial" w:cs="Arial"/>
                <w:bCs/>
                <w:color w:val="000000"/>
              </w:rPr>
              <w:t>FullHD</w:t>
            </w:r>
            <w:proofErr w:type="spellEnd"/>
            <w:r w:rsidRPr="00CC4435">
              <w:rPr>
                <w:rFonts w:ascii="Arial" w:hAnsi="Arial" w:cs="Arial"/>
                <w:bCs/>
                <w:color w:val="000000"/>
              </w:rPr>
              <w:t>)</w:t>
            </w:r>
          </w:p>
          <w:p w14:paraId="087BC937" w14:textId="77777777" w:rsidR="0052471E" w:rsidRPr="00CC4435"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Format obrazu</w:t>
            </w:r>
            <w:r>
              <w:rPr>
                <w:rFonts w:ascii="Arial" w:hAnsi="Arial" w:cs="Arial"/>
                <w:bCs/>
                <w:color w:val="000000"/>
              </w:rPr>
              <w:t xml:space="preserve">: </w:t>
            </w:r>
            <w:r w:rsidRPr="00CC4435">
              <w:rPr>
                <w:rFonts w:ascii="Arial" w:hAnsi="Arial" w:cs="Arial"/>
                <w:bCs/>
                <w:color w:val="000000"/>
              </w:rPr>
              <w:t>16:9</w:t>
            </w:r>
          </w:p>
          <w:p w14:paraId="0FE3067E" w14:textId="77777777" w:rsidR="0052471E" w:rsidRPr="00CC4435"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Jasność</w:t>
            </w:r>
            <w:r>
              <w:rPr>
                <w:rFonts w:ascii="Arial" w:hAnsi="Arial" w:cs="Arial"/>
                <w:bCs/>
                <w:color w:val="000000"/>
              </w:rPr>
              <w:t xml:space="preserve">: </w:t>
            </w:r>
            <w:r w:rsidRPr="00CC4435">
              <w:rPr>
                <w:rFonts w:ascii="Arial" w:hAnsi="Arial" w:cs="Arial"/>
                <w:bCs/>
                <w:color w:val="000000"/>
              </w:rPr>
              <w:t>250 cd/m²</w:t>
            </w:r>
          </w:p>
          <w:p w14:paraId="137CDC81" w14:textId="77777777" w:rsidR="0052471E" w:rsidRPr="00CC4435"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Kontrast statyczny</w:t>
            </w:r>
            <w:r>
              <w:rPr>
                <w:rFonts w:ascii="Arial" w:hAnsi="Arial" w:cs="Arial"/>
                <w:bCs/>
                <w:color w:val="000000"/>
              </w:rPr>
              <w:t xml:space="preserve">: </w:t>
            </w:r>
            <w:r w:rsidRPr="00CC4435">
              <w:rPr>
                <w:rFonts w:ascii="Arial" w:hAnsi="Arial" w:cs="Arial"/>
                <w:bCs/>
                <w:color w:val="000000"/>
              </w:rPr>
              <w:t>1300:1</w:t>
            </w:r>
          </w:p>
          <w:p w14:paraId="3823F457" w14:textId="77777777" w:rsidR="0052471E" w:rsidRPr="00CC4435"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Kontrast ACR</w:t>
            </w:r>
            <w:r>
              <w:rPr>
                <w:rFonts w:ascii="Arial" w:hAnsi="Arial" w:cs="Arial"/>
                <w:bCs/>
                <w:color w:val="000000"/>
              </w:rPr>
              <w:t xml:space="preserve">: </w:t>
            </w:r>
            <w:r w:rsidRPr="00CC4435">
              <w:rPr>
                <w:rFonts w:ascii="Arial" w:hAnsi="Arial" w:cs="Arial"/>
                <w:bCs/>
                <w:color w:val="000000"/>
              </w:rPr>
              <w:t>80M:1</w:t>
            </w:r>
          </w:p>
          <w:p w14:paraId="56617F47" w14:textId="77777777" w:rsidR="0052471E" w:rsidRPr="00CC4435"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Czas reakcji</w:t>
            </w:r>
            <w:r>
              <w:rPr>
                <w:rFonts w:ascii="Arial" w:hAnsi="Arial" w:cs="Arial"/>
                <w:bCs/>
                <w:color w:val="000000"/>
              </w:rPr>
              <w:t xml:space="preserve">: </w:t>
            </w:r>
            <w:r w:rsidRPr="00CC4435">
              <w:rPr>
                <w:rFonts w:ascii="Arial" w:hAnsi="Arial" w:cs="Arial"/>
                <w:bCs/>
                <w:color w:val="000000"/>
              </w:rPr>
              <w:t>0.5ms</w:t>
            </w:r>
          </w:p>
          <w:p w14:paraId="755CA02E" w14:textId="77777777" w:rsidR="0052471E" w:rsidRPr="00CC4435"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Kąty widzenia</w:t>
            </w:r>
            <w:r>
              <w:rPr>
                <w:rFonts w:ascii="Arial" w:hAnsi="Arial" w:cs="Arial"/>
                <w:bCs/>
                <w:color w:val="000000"/>
              </w:rPr>
              <w:t xml:space="preserve">: </w:t>
            </w:r>
            <w:r w:rsidRPr="00CC4435">
              <w:rPr>
                <w:rFonts w:ascii="Cambria Math" w:hAnsi="Cambria Math" w:cs="Cambria Math"/>
                <w:bCs/>
                <w:color w:val="000000"/>
              </w:rPr>
              <w:t>▷</w:t>
            </w:r>
            <w:r w:rsidRPr="00CC4435">
              <w:rPr>
                <w:rFonts w:ascii="Arial" w:hAnsi="Arial" w:cs="Arial"/>
                <w:bCs/>
                <w:color w:val="000000"/>
              </w:rPr>
              <w:t xml:space="preserve"> 178° </w:t>
            </w:r>
            <w:r w:rsidRPr="00CC4435">
              <w:rPr>
                <w:rFonts w:ascii="Cambria Math" w:hAnsi="Cambria Math" w:cs="Cambria Math"/>
                <w:bCs/>
                <w:color w:val="000000"/>
              </w:rPr>
              <w:t>△</w:t>
            </w:r>
            <w:r w:rsidRPr="00CC4435">
              <w:rPr>
                <w:rFonts w:ascii="Arial" w:hAnsi="Arial" w:cs="Arial"/>
                <w:bCs/>
                <w:color w:val="000000"/>
              </w:rPr>
              <w:t xml:space="preserve"> 178°</w:t>
            </w:r>
          </w:p>
          <w:p w14:paraId="7D79F94C" w14:textId="77777777" w:rsidR="0052471E" w:rsidRPr="00CC4435"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Powierzchnia robocza szer. x wys.</w:t>
            </w:r>
            <w:r>
              <w:rPr>
                <w:rFonts w:ascii="Arial" w:hAnsi="Arial" w:cs="Arial"/>
                <w:bCs/>
                <w:color w:val="000000"/>
              </w:rPr>
              <w:t xml:space="preserve">: </w:t>
            </w:r>
            <w:r w:rsidRPr="00CC4435">
              <w:rPr>
                <w:rFonts w:ascii="Arial" w:hAnsi="Arial" w:cs="Arial"/>
                <w:bCs/>
                <w:color w:val="000000"/>
              </w:rPr>
              <w:t>527 x 296.5</w:t>
            </w:r>
            <w:r>
              <w:rPr>
                <w:rFonts w:ascii="Arial" w:hAnsi="Arial" w:cs="Arial"/>
                <w:bCs/>
                <w:color w:val="000000"/>
              </w:rPr>
              <w:t xml:space="preserve"> </w:t>
            </w:r>
            <w:r w:rsidRPr="00CC4435">
              <w:rPr>
                <w:rFonts w:ascii="Arial" w:hAnsi="Arial" w:cs="Arial"/>
                <w:bCs/>
                <w:color w:val="000000"/>
              </w:rPr>
              <w:t>mm, 20.7 x 11.7"</w:t>
            </w:r>
          </w:p>
          <w:p w14:paraId="4B5DCABA" w14:textId="77777777" w:rsidR="0052471E" w:rsidRPr="00CC4435"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Synchronizacja pozioma</w:t>
            </w:r>
            <w:r>
              <w:rPr>
                <w:rFonts w:ascii="Arial" w:hAnsi="Arial" w:cs="Arial"/>
                <w:bCs/>
                <w:color w:val="000000"/>
              </w:rPr>
              <w:t xml:space="preserve">: </w:t>
            </w:r>
            <w:r w:rsidRPr="00CC4435">
              <w:rPr>
                <w:rFonts w:ascii="Arial" w:hAnsi="Arial" w:cs="Arial"/>
                <w:bCs/>
                <w:color w:val="000000"/>
              </w:rPr>
              <w:t>30 - 115KHz</w:t>
            </w:r>
          </w:p>
          <w:p w14:paraId="68370D9F" w14:textId="77777777" w:rsidR="0052471E" w:rsidRPr="00CC4435"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lastRenderedPageBreak/>
              <w:t>Odświeżanie</w:t>
            </w:r>
            <w:r>
              <w:rPr>
                <w:rFonts w:ascii="Arial" w:hAnsi="Arial" w:cs="Arial"/>
                <w:bCs/>
                <w:color w:val="000000"/>
              </w:rPr>
              <w:t xml:space="preserve">: </w:t>
            </w:r>
            <w:r w:rsidRPr="00CC4435">
              <w:rPr>
                <w:rFonts w:ascii="Arial" w:hAnsi="Arial" w:cs="Arial"/>
                <w:bCs/>
                <w:color w:val="000000"/>
              </w:rPr>
              <w:t>100Hz</w:t>
            </w:r>
          </w:p>
          <w:p w14:paraId="2312749D" w14:textId="77777777" w:rsidR="0052471E" w:rsidRPr="00CC4435" w:rsidRDefault="0052471E" w:rsidP="0052471E">
            <w:pPr>
              <w:pStyle w:val="paragraph"/>
              <w:spacing w:before="0" w:beforeAutospacing="0" w:after="0" w:afterAutospacing="0" w:line="24" w:lineRule="atLeast"/>
              <w:jc w:val="both"/>
              <w:textAlignment w:val="baseline"/>
              <w:rPr>
                <w:rFonts w:ascii="Arial" w:hAnsi="Arial" w:cs="Arial"/>
                <w:bCs/>
                <w:color w:val="000000"/>
              </w:rPr>
            </w:pPr>
            <w:r w:rsidRPr="00CC4435">
              <w:rPr>
                <w:rFonts w:ascii="Arial" w:hAnsi="Arial" w:cs="Arial"/>
                <w:bCs/>
                <w:color w:val="000000"/>
              </w:rPr>
              <w:t>Kolory</w:t>
            </w:r>
            <w:r>
              <w:rPr>
                <w:rFonts w:ascii="Arial" w:hAnsi="Arial" w:cs="Arial"/>
                <w:bCs/>
                <w:color w:val="000000"/>
              </w:rPr>
              <w:t xml:space="preserve">: </w:t>
            </w:r>
            <w:r w:rsidRPr="00CC4435">
              <w:rPr>
                <w:rFonts w:ascii="Arial" w:hAnsi="Arial" w:cs="Arial"/>
                <w:bCs/>
                <w:color w:val="000000"/>
              </w:rPr>
              <w:t>16.7</w:t>
            </w:r>
            <w:r>
              <w:rPr>
                <w:rFonts w:ascii="Arial" w:hAnsi="Arial" w:cs="Arial"/>
                <w:bCs/>
                <w:color w:val="000000"/>
              </w:rPr>
              <w:t xml:space="preserve"> </w:t>
            </w:r>
            <w:r w:rsidRPr="00CC4435">
              <w:rPr>
                <w:rFonts w:ascii="Arial" w:hAnsi="Arial" w:cs="Arial"/>
                <w:bCs/>
                <w:color w:val="000000"/>
              </w:rPr>
              <w:t>mln</w:t>
            </w:r>
          </w:p>
          <w:p w14:paraId="1B8DF58C" w14:textId="2095178C" w:rsidR="0052471E" w:rsidRPr="00754B2E" w:rsidRDefault="0052471E" w:rsidP="0052471E">
            <w:pPr>
              <w:pStyle w:val="paragraph"/>
              <w:spacing w:before="0" w:beforeAutospacing="0" w:after="0" w:afterAutospacing="0" w:line="24" w:lineRule="atLeast"/>
              <w:jc w:val="both"/>
              <w:textAlignment w:val="baseline"/>
              <w:rPr>
                <w:rFonts w:ascii="Arial" w:hAnsi="Arial" w:cs="Arial"/>
                <w:b/>
                <w:color w:val="000000"/>
              </w:rPr>
            </w:pPr>
            <w:r w:rsidRPr="00CC4435">
              <w:rPr>
                <w:rFonts w:ascii="Arial" w:hAnsi="Arial" w:cs="Arial"/>
                <w:bCs/>
                <w:color w:val="000000"/>
              </w:rPr>
              <w:t>Plamka</w:t>
            </w:r>
            <w:r>
              <w:rPr>
                <w:rFonts w:ascii="Arial" w:hAnsi="Arial" w:cs="Arial"/>
                <w:bCs/>
                <w:color w:val="000000"/>
              </w:rPr>
              <w:t xml:space="preserve">: </w:t>
            </w:r>
            <w:r w:rsidRPr="00CC4435">
              <w:rPr>
                <w:rFonts w:ascii="Arial" w:hAnsi="Arial" w:cs="Arial"/>
                <w:bCs/>
                <w:color w:val="000000"/>
              </w:rPr>
              <w:t>0.275</w:t>
            </w:r>
            <w:r>
              <w:rPr>
                <w:rFonts w:ascii="Arial" w:hAnsi="Arial" w:cs="Arial"/>
                <w:bCs/>
                <w:color w:val="000000"/>
              </w:rPr>
              <w:t xml:space="preserve"> </w:t>
            </w:r>
            <w:r w:rsidRPr="00CC4435">
              <w:rPr>
                <w:rFonts w:ascii="Arial" w:hAnsi="Arial" w:cs="Arial"/>
                <w:bCs/>
                <w:color w:val="000000"/>
              </w:rPr>
              <w:t>mm</w:t>
            </w:r>
          </w:p>
        </w:tc>
        <w:tc>
          <w:tcPr>
            <w:tcW w:w="2763" w:type="dxa"/>
            <w:tcBorders>
              <w:top w:val="single" w:sz="4" w:space="0" w:color="auto"/>
              <w:left w:val="single" w:sz="4" w:space="0" w:color="auto"/>
              <w:bottom w:val="single" w:sz="4" w:space="0" w:color="auto"/>
              <w:right w:val="single" w:sz="4" w:space="0" w:color="auto"/>
            </w:tcBorders>
          </w:tcPr>
          <w:p w14:paraId="7BFE4483" w14:textId="77777777" w:rsidR="00F654A7" w:rsidRDefault="00F654A7" w:rsidP="00C8095E">
            <w:pPr>
              <w:spacing w:line="24" w:lineRule="atLeast"/>
              <w:ind w:right="2"/>
              <w:jc w:val="center"/>
              <w:rPr>
                <w:rFonts w:ascii="Arial" w:hAnsi="Arial" w:cs="Arial"/>
                <w:color w:val="000000"/>
                <w:sz w:val="24"/>
              </w:rPr>
            </w:pPr>
          </w:p>
          <w:p w14:paraId="3011C417" w14:textId="2E62A76A" w:rsidR="0052471E" w:rsidRDefault="0052471E" w:rsidP="00C8095E">
            <w:pPr>
              <w:spacing w:line="24" w:lineRule="atLeast"/>
              <w:ind w:right="2"/>
              <w:jc w:val="center"/>
              <w:rPr>
                <w:rFonts w:ascii="Arial" w:hAnsi="Arial" w:cs="Arial"/>
                <w:color w:val="000000"/>
                <w:sz w:val="24"/>
              </w:rPr>
            </w:pPr>
          </w:p>
        </w:tc>
      </w:tr>
      <w:tr w:rsidR="00633818" w:rsidRPr="00CF6FF1" w14:paraId="4BE35561" w14:textId="77777777" w:rsidTr="00510B1A">
        <w:trPr>
          <w:trHeight w:val="1873"/>
        </w:trPr>
        <w:tc>
          <w:tcPr>
            <w:tcW w:w="634" w:type="dxa"/>
            <w:tcBorders>
              <w:top w:val="single" w:sz="4" w:space="0" w:color="auto"/>
              <w:left w:val="single" w:sz="4" w:space="0" w:color="auto"/>
              <w:bottom w:val="single" w:sz="4" w:space="0" w:color="auto"/>
              <w:right w:val="single" w:sz="4" w:space="0" w:color="auto"/>
            </w:tcBorders>
          </w:tcPr>
          <w:p w14:paraId="4D10F80A" w14:textId="4E191732" w:rsidR="00C8095E" w:rsidRDefault="0052471E" w:rsidP="00C8095E">
            <w:pPr>
              <w:spacing w:line="24" w:lineRule="atLeast"/>
              <w:jc w:val="center"/>
              <w:rPr>
                <w:rFonts w:ascii="Arial" w:hAnsi="Arial" w:cs="Arial"/>
                <w:color w:val="000000"/>
                <w:sz w:val="24"/>
              </w:rPr>
            </w:pPr>
            <w:r>
              <w:rPr>
                <w:rFonts w:ascii="Arial" w:hAnsi="Arial" w:cs="Arial"/>
                <w:color w:val="000000"/>
                <w:sz w:val="24"/>
              </w:rPr>
              <w:lastRenderedPageBreak/>
              <w:t>3</w:t>
            </w:r>
            <w:r w:rsidR="00073F54">
              <w:rPr>
                <w:rFonts w:ascii="Arial" w:hAnsi="Arial" w:cs="Arial"/>
                <w:color w:val="000000"/>
                <w:sz w:val="24"/>
              </w:rPr>
              <w:t>.</w:t>
            </w:r>
          </w:p>
        </w:tc>
        <w:tc>
          <w:tcPr>
            <w:tcW w:w="1647" w:type="dxa"/>
            <w:tcBorders>
              <w:top w:val="single" w:sz="4" w:space="0" w:color="auto"/>
              <w:left w:val="single" w:sz="4" w:space="0" w:color="auto"/>
              <w:bottom w:val="single" w:sz="4" w:space="0" w:color="auto"/>
              <w:right w:val="single" w:sz="4" w:space="0" w:color="auto"/>
            </w:tcBorders>
          </w:tcPr>
          <w:p w14:paraId="30C829F8" w14:textId="172465D8" w:rsidR="00C8095E" w:rsidRPr="00552191" w:rsidRDefault="00552191" w:rsidP="00C8095E">
            <w:pPr>
              <w:spacing w:line="24" w:lineRule="atLeast"/>
              <w:rPr>
                <w:rFonts w:ascii="Arial" w:hAnsi="Arial" w:cs="Arial"/>
                <w:b/>
                <w:bCs/>
                <w:color w:val="000000"/>
                <w:sz w:val="22"/>
                <w:szCs w:val="22"/>
              </w:rPr>
            </w:pPr>
            <w:r w:rsidRPr="00552191">
              <w:rPr>
                <w:rFonts w:ascii="Arial" w:hAnsi="Arial" w:cs="Arial"/>
                <w:b/>
                <w:bCs/>
                <w:color w:val="000000"/>
                <w:sz w:val="22"/>
                <w:szCs w:val="22"/>
              </w:rPr>
              <w:t>Zestaw</w:t>
            </w:r>
            <w:r w:rsidR="00E82D4F">
              <w:rPr>
                <w:rFonts w:ascii="Arial" w:hAnsi="Arial" w:cs="Arial"/>
                <w:b/>
                <w:bCs/>
                <w:color w:val="000000"/>
                <w:sz w:val="22"/>
                <w:szCs w:val="22"/>
              </w:rPr>
              <w:t>y</w:t>
            </w:r>
            <w:r w:rsidRPr="00552191">
              <w:rPr>
                <w:rFonts w:ascii="Arial" w:hAnsi="Arial" w:cs="Arial"/>
                <w:b/>
                <w:bCs/>
                <w:color w:val="000000"/>
                <w:sz w:val="22"/>
                <w:szCs w:val="22"/>
              </w:rPr>
              <w:t xml:space="preserve"> komputerow</w:t>
            </w:r>
            <w:r w:rsidR="00E82D4F">
              <w:rPr>
                <w:rFonts w:ascii="Arial" w:hAnsi="Arial" w:cs="Arial"/>
                <w:b/>
                <w:bCs/>
                <w:color w:val="000000"/>
                <w:sz w:val="22"/>
                <w:szCs w:val="22"/>
              </w:rPr>
              <w:t>e</w:t>
            </w:r>
            <w:r w:rsidRPr="00552191">
              <w:rPr>
                <w:rFonts w:ascii="Arial" w:hAnsi="Arial" w:cs="Arial"/>
                <w:b/>
                <w:bCs/>
                <w:color w:val="000000"/>
                <w:sz w:val="22"/>
                <w:szCs w:val="22"/>
              </w:rPr>
              <w:t xml:space="preserve"> </w:t>
            </w:r>
            <w:r w:rsidR="00510B1A">
              <w:rPr>
                <w:rFonts w:ascii="Arial" w:hAnsi="Arial" w:cs="Arial"/>
                <w:b/>
                <w:bCs/>
                <w:color w:val="000000"/>
                <w:sz w:val="22"/>
                <w:szCs w:val="22"/>
              </w:rPr>
              <w:t xml:space="preserve">– 3 </w:t>
            </w:r>
            <w:proofErr w:type="spellStart"/>
            <w:r w:rsidR="00510B1A">
              <w:rPr>
                <w:rFonts w:ascii="Arial" w:hAnsi="Arial" w:cs="Arial"/>
                <w:b/>
                <w:bCs/>
                <w:color w:val="000000"/>
                <w:sz w:val="22"/>
                <w:szCs w:val="22"/>
              </w:rPr>
              <w:t>kpl</w:t>
            </w:r>
            <w:proofErr w:type="spellEnd"/>
            <w:r w:rsidR="00510B1A">
              <w:rPr>
                <w:rFonts w:ascii="Arial" w:hAnsi="Arial" w:cs="Arial"/>
                <w:b/>
                <w:bCs/>
                <w:color w:val="000000"/>
                <w:sz w:val="22"/>
                <w:szCs w:val="22"/>
              </w:rPr>
              <w:t>.</w:t>
            </w:r>
          </w:p>
        </w:tc>
        <w:tc>
          <w:tcPr>
            <w:tcW w:w="9286" w:type="dxa"/>
            <w:tcBorders>
              <w:top w:val="single" w:sz="4" w:space="0" w:color="auto"/>
              <w:left w:val="single" w:sz="4" w:space="0" w:color="auto"/>
              <w:bottom w:val="single" w:sz="4" w:space="0" w:color="auto"/>
              <w:right w:val="single" w:sz="4" w:space="0" w:color="auto"/>
            </w:tcBorders>
          </w:tcPr>
          <w:p w14:paraId="679D427F" w14:textId="1E5B89D1" w:rsidR="00F654A7" w:rsidRPr="00552191" w:rsidRDefault="00F654A7" w:rsidP="00552191">
            <w:pPr>
              <w:pStyle w:val="paragraph"/>
              <w:spacing w:before="0" w:beforeAutospacing="0" w:after="0" w:afterAutospacing="0" w:line="24" w:lineRule="atLeast"/>
              <w:textAlignment w:val="baseline"/>
              <w:rPr>
                <w:rFonts w:ascii="Arial" w:hAnsi="Arial" w:cs="Arial"/>
                <w:b/>
                <w:color w:val="000000"/>
              </w:rPr>
            </w:pPr>
            <w:r w:rsidRPr="00552191">
              <w:rPr>
                <w:rFonts w:ascii="Arial" w:hAnsi="Arial" w:cs="Arial"/>
                <w:b/>
                <w:color w:val="000000"/>
              </w:rPr>
              <w:t xml:space="preserve">Komputer pełniący rolę serwera aplikacji internetowych React.js </w:t>
            </w:r>
          </w:p>
          <w:p w14:paraId="124F351B" w14:textId="7BE3A77C" w:rsidR="00C8095E" w:rsidRPr="00552191" w:rsidRDefault="00F654A7" w:rsidP="00552191">
            <w:pPr>
              <w:pStyle w:val="paragraph"/>
              <w:spacing w:before="0" w:beforeAutospacing="0" w:after="0" w:afterAutospacing="0" w:line="24" w:lineRule="atLeast"/>
              <w:textAlignment w:val="baseline"/>
              <w:rPr>
                <w:rFonts w:ascii="Arial" w:hAnsi="Arial" w:cs="Arial"/>
                <w:b/>
                <w:color w:val="000000"/>
              </w:rPr>
            </w:pPr>
            <w:r w:rsidRPr="00552191">
              <w:rPr>
                <w:rFonts w:ascii="Arial" w:hAnsi="Arial" w:cs="Arial"/>
                <w:b/>
                <w:color w:val="000000"/>
              </w:rPr>
              <w:t xml:space="preserve">Zestawy komputerowe (stacja robocza i monitor) wraz z akcesoriami, z oprogramowaniem i konfiguracją </w:t>
            </w:r>
          </w:p>
          <w:p w14:paraId="03B4F87F" w14:textId="77777777" w:rsidR="00C8095E" w:rsidRPr="00552191" w:rsidRDefault="00C8095E" w:rsidP="00073F54">
            <w:pPr>
              <w:pStyle w:val="paragraph"/>
              <w:spacing w:before="0" w:beforeAutospacing="0" w:after="0" w:afterAutospacing="0" w:line="24" w:lineRule="atLeast"/>
              <w:jc w:val="both"/>
              <w:textAlignment w:val="baseline"/>
              <w:rPr>
                <w:rFonts w:ascii="Arial" w:hAnsi="Arial" w:cs="Arial"/>
                <w:b/>
                <w:color w:val="000000"/>
              </w:rPr>
            </w:pPr>
            <w:r w:rsidRPr="00552191">
              <w:rPr>
                <w:rFonts w:ascii="Arial" w:hAnsi="Arial" w:cs="Arial"/>
                <w:b/>
                <w:color w:val="000000"/>
              </w:rPr>
              <w:t xml:space="preserve">Komputer </w:t>
            </w:r>
          </w:p>
          <w:p w14:paraId="50ADCFA4" w14:textId="6C4FC16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Komputer będzie wykorzystywany dla potrzeb aplikacji biurowych, dostępu do Internetu oraz poczty elektronicznej, jako lokalna baza danych, stacja programistyczna. W ofercie należy podać nazwę producenta, model oferowanego sprzętu.</w:t>
            </w:r>
          </w:p>
          <w:p w14:paraId="3703A690" w14:textId="77777777" w:rsidR="00C8095E" w:rsidRPr="00552191" w:rsidRDefault="00C8095E" w:rsidP="00073F54">
            <w:pPr>
              <w:pStyle w:val="paragraph"/>
              <w:spacing w:before="0" w:beforeAutospacing="0" w:after="0" w:afterAutospacing="0" w:line="24" w:lineRule="atLeast"/>
              <w:jc w:val="both"/>
              <w:textAlignment w:val="baseline"/>
              <w:rPr>
                <w:rFonts w:ascii="Arial" w:hAnsi="Arial" w:cs="Arial"/>
                <w:b/>
                <w:color w:val="000000"/>
              </w:rPr>
            </w:pPr>
            <w:r w:rsidRPr="00552191">
              <w:rPr>
                <w:rFonts w:ascii="Arial" w:hAnsi="Arial" w:cs="Arial"/>
                <w:b/>
                <w:color w:val="000000"/>
              </w:rPr>
              <w:t xml:space="preserve">Obudowa </w:t>
            </w:r>
          </w:p>
          <w:p w14:paraId="2219AFF1"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 xml:space="preserve">Typu SFF z obsługą kart PCI Express o niskim profilu, fabrycznie umożliwiająca montaż min. 2 kieszeni: 1 szt. na napęd optyczny (dopuszcza się stosowanie napędów </w:t>
            </w:r>
            <w:proofErr w:type="spellStart"/>
            <w:r w:rsidRPr="00552191">
              <w:rPr>
                <w:rFonts w:ascii="Arial" w:hAnsi="Arial" w:cs="Arial"/>
                <w:bCs/>
                <w:color w:val="000000"/>
              </w:rPr>
              <w:t>slim</w:t>
            </w:r>
            <w:proofErr w:type="spellEnd"/>
            <w:r w:rsidRPr="00552191">
              <w:rPr>
                <w:rFonts w:ascii="Arial" w:hAnsi="Arial" w:cs="Arial"/>
                <w:bCs/>
                <w:color w:val="000000"/>
              </w:rPr>
              <w:t>) zewnętrzna, 1 szt. 3,5”na standardowy dysk twardy. Wolna zatoka do rozbudowy o dysk 3,5”/2,5”, wyposażona w czytnik kart multimedialnych, obudowa trwale oznaczona nazwą producenta, nazwą komputera, numerem MTM, PN, numerem seryjnym, wyposażona we wbudowany głośnik o mocy min. 1W</w:t>
            </w:r>
          </w:p>
          <w:p w14:paraId="4E7F6AEB" w14:textId="77777777" w:rsidR="00C8095E" w:rsidRPr="00552191" w:rsidRDefault="00C8095E" w:rsidP="00073F54">
            <w:pPr>
              <w:pStyle w:val="paragraph"/>
              <w:spacing w:before="0" w:beforeAutospacing="0" w:after="0" w:afterAutospacing="0" w:line="24" w:lineRule="atLeast"/>
              <w:jc w:val="both"/>
              <w:textAlignment w:val="baseline"/>
              <w:rPr>
                <w:rFonts w:ascii="Arial" w:hAnsi="Arial" w:cs="Arial"/>
                <w:b/>
                <w:color w:val="000000"/>
              </w:rPr>
            </w:pPr>
            <w:r w:rsidRPr="00552191">
              <w:rPr>
                <w:rFonts w:ascii="Arial" w:hAnsi="Arial" w:cs="Arial"/>
                <w:b/>
                <w:color w:val="000000"/>
              </w:rPr>
              <w:t xml:space="preserve">Zasilacz </w:t>
            </w:r>
          </w:p>
          <w:p w14:paraId="0935A652"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Zasilacz maksymalnie 260W o sprawności minimum 90%</w:t>
            </w:r>
          </w:p>
          <w:p w14:paraId="6A3A4F4F" w14:textId="77777777" w:rsidR="00C8095E" w:rsidRPr="00552191" w:rsidRDefault="00C8095E" w:rsidP="00073F54">
            <w:pPr>
              <w:pStyle w:val="paragraph"/>
              <w:spacing w:before="0" w:beforeAutospacing="0" w:after="0" w:afterAutospacing="0" w:line="24" w:lineRule="atLeast"/>
              <w:jc w:val="both"/>
              <w:textAlignment w:val="baseline"/>
              <w:rPr>
                <w:rFonts w:ascii="Arial" w:hAnsi="Arial" w:cs="Arial"/>
                <w:b/>
                <w:color w:val="000000"/>
              </w:rPr>
            </w:pPr>
            <w:r w:rsidRPr="00552191">
              <w:rPr>
                <w:rFonts w:ascii="Arial" w:hAnsi="Arial" w:cs="Arial"/>
                <w:b/>
                <w:color w:val="000000"/>
              </w:rPr>
              <w:t xml:space="preserve">Chipset </w:t>
            </w:r>
          </w:p>
          <w:p w14:paraId="5A017A64"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Dostosowany do zaoferowanego procesora</w:t>
            </w:r>
          </w:p>
          <w:p w14:paraId="05C12F5D" w14:textId="77777777" w:rsidR="00C8095E" w:rsidRPr="00552191" w:rsidRDefault="00C8095E" w:rsidP="00073F54">
            <w:pPr>
              <w:pStyle w:val="paragraph"/>
              <w:spacing w:before="0" w:beforeAutospacing="0" w:after="0" w:afterAutospacing="0" w:line="24" w:lineRule="atLeast"/>
              <w:jc w:val="both"/>
              <w:textAlignment w:val="baseline"/>
              <w:rPr>
                <w:rFonts w:ascii="Arial" w:hAnsi="Arial" w:cs="Arial"/>
                <w:b/>
                <w:color w:val="000000"/>
              </w:rPr>
            </w:pPr>
            <w:r w:rsidRPr="00552191">
              <w:rPr>
                <w:rFonts w:ascii="Arial" w:hAnsi="Arial" w:cs="Arial"/>
                <w:b/>
                <w:color w:val="000000"/>
              </w:rPr>
              <w:t>Płyta główna</w:t>
            </w:r>
          </w:p>
          <w:p w14:paraId="5F42BEE0"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Zaprojektowana i wyprodukowana przez producenta komputera.</w:t>
            </w:r>
          </w:p>
          <w:p w14:paraId="1EA18B24"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 xml:space="preserve">Wyposażona w złącza min.: 1 x PCI Express 3.0 x16, 1 x PCI Express 3.0 x1, 2 x M.2 z czego min. 1 przeznaczona dla dysku SSD z obsługą </w:t>
            </w:r>
            <w:proofErr w:type="spellStart"/>
            <w:r w:rsidRPr="00552191">
              <w:rPr>
                <w:rFonts w:ascii="Arial" w:hAnsi="Arial" w:cs="Arial"/>
                <w:bCs/>
                <w:color w:val="000000"/>
              </w:rPr>
              <w:t>PCIe</w:t>
            </w:r>
            <w:proofErr w:type="spellEnd"/>
            <w:r w:rsidRPr="00552191">
              <w:rPr>
                <w:rFonts w:ascii="Arial" w:hAnsi="Arial" w:cs="Arial"/>
                <w:bCs/>
                <w:color w:val="000000"/>
              </w:rPr>
              <w:t xml:space="preserve"> </w:t>
            </w:r>
            <w:proofErr w:type="spellStart"/>
            <w:r w:rsidRPr="00552191">
              <w:rPr>
                <w:rFonts w:ascii="Arial" w:hAnsi="Arial" w:cs="Arial"/>
                <w:bCs/>
                <w:color w:val="000000"/>
              </w:rPr>
              <w:t>NVMe</w:t>
            </w:r>
            <w:proofErr w:type="spellEnd"/>
          </w:p>
          <w:p w14:paraId="3663AFE8" w14:textId="77777777" w:rsidR="00C8095E" w:rsidRPr="00552191" w:rsidRDefault="00C8095E" w:rsidP="00073F54">
            <w:pPr>
              <w:pStyle w:val="paragraph"/>
              <w:spacing w:before="0" w:beforeAutospacing="0" w:after="0" w:afterAutospacing="0" w:line="24" w:lineRule="atLeast"/>
              <w:jc w:val="both"/>
              <w:textAlignment w:val="baseline"/>
              <w:rPr>
                <w:rFonts w:ascii="Arial" w:hAnsi="Arial" w:cs="Arial"/>
                <w:b/>
                <w:color w:val="000000"/>
              </w:rPr>
            </w:pPr>
            <w:r w:rsidRPr="00552191">
              <w:rPr>
                <w:rFonts w:ascii="Arial" w:hAnsi="Arial" w:cs="Arial"/>
                <w:b/>
                <w:color w:val="000000"/>
              </w:rPr>
              <w:t xml:space="preserve">Procesor </w:t>
            </w:r>
          </w:p>
          <w:p w14:paraId="29602A3B"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 xml:space="preserve">Procesor wielordzeniowy ze zintegrowaną grafiką, zaprojektowany do pracy w komputerach stacjonarnych klasy x86, o wydajności liczonej w punktach równej lub wyższej procesorowi Intel </w:t>
            </w:r>
            <w:proofErr w:type="spellStart"/>
            <w:r w:rsidRPr="00552191">
              <w:rPr>
                <w:rFonts w:ascii="Arial" w:hAnsi="Arial" w:cs="Arial"/>
                <w:bCs/>
                <w:color w:val="000000"/>
              </w:rPr>
              <w:t>Core</w:t>
            </w:r>
            <w:proofErr w:type="spellEnd"/>
            <w:r w:rsidRPr="00552191">
              <w:rPr>
                <w:rFonts w:ascii="Arial" w:hAnsi="Arial" w:cs="Arial"/>
                <w:bCs/>
                <w:color w:val="000000"/>
              </w:rPr>
              <w:t xml:space="preserve"> i7-14700 na podstawie </w:t>
            </w:r>
            <w:proofErr w:type="spellStart"/>
            <w:r w:rsidRPr="00552191">
              <w:rPr>
                <w:rFonts w:ascii="Arial" w:hAnsi="Arial" w:cs="Arial"/>
                <w:bCs/>
                <w:color w:val="000000"/>
              </w:rPr>
              <w:t>PerformanceTest</w:t>
            </w:r>
            <w:proofErr w:type="spellEnd"/>
            <w:r w:rsidRPr="00552191">
              <w:rPr>
                <w:rFonts w:ascii="Arial" w:hAnsi="Arial" w:cs="Arial"/>
                <w:bCs/>
                <w:color w:val="000000"/>
              </w:rPr>
              <w:t xml:space="preserve"> w teście CPU Mark według wyników </w:t>
            </w:r>
            <w:proofErr w:type="spellStart"/>
            <w:r w:rsidRPr="00552191">
              <w:rPr>
                <w:rFonts w:ascii="Arial" w:hAnsi="Arial" w:cs="Arial"/>
                <w:bCs/>
                <w:color w:val="000000"/>
              </w:rPr>
              <w:t>Average</w:t>
            </w:r>
            <w:proofErr w:type="spellEnd"/>
            <w:r w:rsidRPr="00552191">
              <w:rPr>
                <w:rFonts w:ascii="Arial" w:hAnsi="Arial" w:cs="Arial"/>
                <w:bCs/>
                <w:color w:val="000000"/>
              </w:rPr>
              <w:t xml:space="preserve"> CPU Mark opublikowanych na </w:t>
            </w:r>
            <w:r w:rsidRPr="00552191">
              <w:rPr>
                <w:rFonts w:ascii="Arial" w:hAnsi="Arial" w:cs="Arial"/>
                <w:bCs/>
                <w:color w:val="000000"/>
              </w:rPr>
              <w:lastRenderedPageBreak/>
              <w:t>http://www.cpubenchmark.net/. Wykonawca w składanej ofercie winien podać dokładny model oferowanego podzespołu.</w:t>
            </w:r>
          </w:p>
          <w:p w14:paraId="6940CFD4" w14:textId="77777777" w:rsidR="00C8095E" w:rsidRPr="00552191" w:rsidRDefault="00C8095E" w:rsidP="00073F54">
            <w:pPr>
              <w:pStyle w:val="paragraph"/>
              <w:spacing w:before="0" w:beforeAutospacing="0" w:after="0" w:afterAutospacing="0" w:line="24" w:lineRule="atLeast"/>
              <w:jc w:val="both"/>
              <w:textAlignment w:val="baseline"/>
              <w:rPr>
                <w:rFonts w:ascii="Arial" w:hAnsi="Arial" w:cs="Arial"/>
                <w:b/>
                <w:color w:val="000000"/>
              </w:rPr>
            </w:pPr>
            <w:r w:rsidRPr="00552191">
              <w:rPr>
                <w:rFonts w:ascii="Arial" w:hAnsi="Arial" w:cs="Arial"/>
                <w:b/>
                <w:color w:val="000000"/>
              </w:rPr>
              <w:t xml:space="preserve">Pamięć operacyjna </w:t>
            </w:r>
          </w:p>
          <w:p w14:paraId="7671F345"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spacing w:val="-2"/>
              </w:rPr>
            </w:pPr>
            <w:r w:rsidRPr="00552191">
              <w:rPr>
                <w:rFonts w:ascii="Arial" w:hAnsi="Arial" w:cs="Arial"/>
                <w:bCs/>
                <w:color w:val="000000"/>
                <w:spacing w:val="-2"/>
              </w:rPr>
              <w:t>min. 32GB DDR4 4800MHz z możliwością rozszerzenia do 64 GB, ilość banków pamięci: min. 2 szt.</w:t>
            </w:r>
          </w:p>
          <w:p w14:paraId="0C8E968E" w14:textId="77777777" w:rsidR="00C8095E" w:rsidRPr="00552191" w:rsidRDefault="00C8095E" w:rsidP="00073F54">
            <w:pPr>
              <w:pStyle w:val="paragraph"/>
              <w:spacing w:before="0" w:beforeAutospacing="0" w:after="0" w:afterAutospacing="0" w:line="24" w:lineRule="atLeast"/>
              <w:jc w:val="both"/>
              <w:textAlignment w:val="baseline"/>
              <w:rPr>
                <w:rFonts w:ascii="Arial" w:hAnsi="Arial" w:cs="Arial"/>
                <w:b/>
                <w:color w:val="000000"/>
              </w:rPr>
            </w:pPr>
            <w:r w:rsidRPr="00552191">
              <w:rPr>
                <w:rFonts w:ascii="Arial" w:hAnsi="Arial" w:cs="Arial"/>
                <w:b/>
                <w:color w:val="000000"/>
              </w:rPr>
              <w:t xml:space="preserve">Dysk twardy </w:t>
            </w:r>
          </w:p>
          <w:p w14:paraId="55327C0F"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 xml:space="preserve">Min. 1TB SSD M.2 </w:t>
            </w:r>
            <w:proofErr w:type="spellStart"/>
            <w:r w:rsidRPr="00552191">
              <w:rPr>
                <w:rFonts w:ascii="Arial" w:hAnsi="Arial" w:cs="Arial"/>
                <w:bCs/>
                <w:color w:val="000000"/>
              </w:rPr>
              <w:t>PCIe</w:t>
            </w:r>
            <w:proofErr w:type="spellEnd"/>
            <w:r w:rsidRPr="00552191">
              <w:rPr>
                <w:rFonts w:ascii="Arial" w:hAnsi="Arial" w:cs="Arial"/>
                <w:bCs/>
                <w:color w:val="000000"/>
              </w:rPr>
              <w:t xml:space="preserve"> </w:t>
            </w:r>
            <w:proofErr w:type="spellStart"/>
            <w:r w:rsidRPr="00552191">
              <w:rPr>
                <w:rFonts w:ascii="Arial" w:hAnsi="Arial" w:cs="Arial"/>
                <w:bCs/>
                <w:color w:val="000000"/>
              </w:rPr>
              <w:t>NVMe</w:t>
            </w:r>
            <w:proofErr w:type="spellEnd"/>
            <w:r w:rsidRPr="00552191">
              <w:rPr>
                <w:rFonts w:ascii="Arial" w:hAnsi="Arial" w:cs="Arial"/>
                <w:bCs/>
                <w:color w:val="000000"/>
              </w:rPr>
              <w:t xml:space="preserve"> zawierający RECOVERY umożliwiające odtworzenie systemu operacyjnego fabrycznie zainstalowanego na komputerze po awarii.</w:t>
            </w:r>
          </w:p>
          <w:p w14:paraId="0CCE2751" w14:textId="77777777" w:rsidR="00C8095E" w:rsidRPr="00552191" w:rsidRDefault="00C8095E" w:rsidP="00073F54">
            <w:pPr>
              <w:pStyle w:val="paragraph"/>
              <w:spacing w:before="0" w:beforeAutospacing="0" w:after="0" w:afterAutospacing="0" w:line="24" w:lineRule="atLeast"/>
              <w:jc w:val="both"/>
              <w:textAlignment w:val="baseline"/>
              <w:rPr>
                <w:rFonts w:ascii="Arial" w:hAnsi="Arial" w:cs="Arial"/>
                <w:b/>
                <w:color w:val="000000"/>
              </w:rPr>
            </w:pPr>
            <w:r w:rsidRPr="00552191">
              <w:rPr>
                <w:rFonts w:ascii="Arial" w:hAnsi="Arial" w:cs="Arial"/>
                <w:b/>
                <w:color w:val="000000"/>
              </w:rPr>
              <w:t xml:space="preserve">Napęd optyczny </w:t>
            </w:r>
          </w:p>
          <w:p w14:paraId="5BC6F610"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Nagrywarka DVD-RW</w:t>
            </w:r>
          </w:p>
          <w:p w14:paraId="7ADAA105" w14:textId="77777777" w:rsidR="00C8095E" w:rsidRPr="00552191" w:rsidRDefault="00C8095E" w:rsidP="00073F54">
            <w:pPr>
              <w:pStyle w:val="paragraph"/>
              <w:spacing w:before="0" w:beforeAutospacing="0" w:after="0" w:afterAutospacing="0" w:line="24" w:lineRule="atLeast"/>
              <w:jc w:val="both"/>
              <w:textAlignment w:val="baseline"/>
              <w:rPr>
                <w:rFonts w:ascii="Arial" w:hAnsi="Arial" w:cs="Arial"/>
                <w:b/>
                <w:color w:val="000000"/>
              </w:rPr>
            </w:pPr>
            <w:r w:rsidRPr="00552191">
              <w:rPr>
                <w:rFonts w:ascii="Arial" w:hAnsi="Arial" w:cs="Arial"/>
                <w:b/>
                <w:color w:val="000000"/>
              </w:rPr>
              <w:t xml:space="preserve">Karta graficzna </w:t>
            </w:r>
          </w:p>
          <w:p w14:paraId="30603B85"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Zintegrowana karta graficzna wykorzystująca pamięć RAM systemu dynamicznie przydzielaną na potrzeby grafiki w trybie UMA (</w:t>
            </w:r>
            <w:proofErr w:type="spellStart"/>
            <w:r w:rsidRPr="00552191">
              <w:rPr>
                <w:rFonts w:ascii="Arial" w:hAnsi="Arial" w:cs="Arial"/>
                <w:bCs/>
                <w:color w:val="000000"/>
              </w:rPr>
              <w:t>Unified</w:t>
            </w:r>
            <w:proofErr w:type="spellEnd"/>
            <w:r w:rsidRPr="00552191">
              <w:rPr>
                <w:rFonts w:ascii="Arial" w:hAnsi="Arial" w:cs="Arial"/>
                <w:bCs/>
                <w:color w:val="000000"/>
              </w:rPr>
              <w:t xml:space="preserve"> Memory Access) – z możliwością dynamicznego przydzielenia pamięci.</w:t>
            </w:r>
          </w:p>
          <w:p w14:paraId="76D83D26" w14:textId="77777777" w:rsidR="00C8095E" w:rsidRPr="00552191" w:rsidRDefault="00C8095E" w:rsidP="00073F54">
            <w:pPr>
              <w:pStyle w:val="paragraph"/>
              <w:spacing w:before="0" w:beforeAutospacing="0" w:after="0" w:afterAutospacing="0" w:line="24" w:lineRule="atLeast"/>
              <w:jc w:val="both"/>
              <w:textAlignment w:val="baseline"/>
              <w:rPr>
                <w:rFonts w:ascii="Arial" w:hAnsi="Arial" w:cs="Arial"/>
                <w:b/>
                <w:color w:val="000000"/>
              </w:rPr>
            </w:pPr>
            <w:r w:rsidRPr="00552191">
              <w:rPr>
                <w:rFonts w:ascii="Arial" w:hAnsi="Arial" w:cs="Arial"/>
                <w:b/>
                <w:color w:val="000000"/>
              </w:rPr>
              <w:t xml:space="preserve">Audio </w:t>
            </w:r>
          </w:p>
          <w:p w14:paraId="60AEC0DB"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Karta dźwiękowa zintegrowana z płytą główną, zgodna z High Definition.</w:t>
            </w:r>
          </w:p>
          <w:p w14:paraId="2B297AAF" w14:textId="77777777" w:rsidR="00C8095E" w:rsidRPr="00552191" w:rsidRDefault="00C8095E" w:rsidP="00073F54">
            <w:pPr>
              <w:pStyle w:val="paragraph"/>
              <w:spacing w:before="0" w:beforeAutospacing="0" w:after="0" w:afterAutospacing="0" w:line="24" w:lineRule="atLeast"/>
              <w:jc w:val="both"/>
              <w:textAlignment w:val="baseline"/>
              <w:rPr>
                <w:rFonts w:ascii="Arial" w:hAnsi="Arial" w:cs="Arial"/>
                <w:b/>
                <w:color w:val="000000"/>
              </w:rPr>
            </w:pPr>
            <w:r w:rsidRPr="00552191">
              <w:rPr>
                <w:rFonts w:ascii="Arial" w:hAnsi="Arial" w:cs="Arial"/>
                <w:b/>
                <w:color w:val="000000"/>
              </w:rPr>
              <w:t xml:space="preserve">Karta sieciowa </w:t>
            </w:r>
          </w:p>
          <w:p w14:paraId="71545F57"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 xml:space="preserve">LAN 10/100/1000 </w:t>
            </w:r>
            <w:proofErr w:type="spellStart"/>
            <w:r w:rsidRPr="00552191">
              <w:rPr>
                <w:rFonts w:ascii="Arial" w:hAnsi="Arial" w:cs="Arial"/>
                <w:bCs/>
                <w:color w:val="000000"/>
              </w:rPr>
              <w:t>Mbit</w:t>
            </w:r>
            <w:proofErr w:type="spellEnd"/>
            <w:r w:rsidRPr="00552191">
              <w:rPr>
                <w:rFonts w:ascii="Arial" w:hAnsi="Arial" w:cs="Arial"/>
                <w:bCs/>
                <w:color w:val="000000"/>
              </w:rPr>
              <w:t xml:space="preserve">/s z </w:t>
            </w:r>
            <w:proofErr w:type="spellStart"/>
            <w:r w:rsidRPr="00552191">
              <w:rPr>
                <w:rFonts w:ascii="Arial" w:hAnsi="Arial" w:cs="Arial"/>
                <w:bCs/>
                <w:color w:val="000000"/>
              </w:rPr>
              <w:t>funkją</w:t>
            </w:r>
            <w:proofErr w:type="spellEnd"/>
            <w:r w:rsidRPr="00552191">
              <w:rPr>
                <w:rFonts w:ascii="Arial" w:hAnsi="Arial" w:cs="Arial"/>
                <w:bCs/>
                <w:color w:val="000000"/>
              </w:rPr>
              <w:t xml:space="preserve"> PXE oraz Wake on LAN WI-FI 6E + BT5.3</w:t>
            </w:r>
          </w:p>
          <w:p w14:paraId="4CDA8FA8" w14:textId="77777777" w:rsidR="00C8095E" w:rsidRPr="00552191" w:rsidRDefault="00C8095E" w:rsidP="00073F54">
            <w:pPr>
              <w:pStyle w:val="paragraph"/>
              <w:spacing w:before="0" w:beforeAutospacing="0" w:after="0" w:afterAutospacing="0" w:line="24" w:lineRule="atLeast"/>
              <w:jc w:val="both"/>
              <w:textAlignment w:val="baseline"/>
              <w:rPr>
                <w:rFonts w:ascii="Arial" w:hAnsi="Arial" w:cs="Arial"/>
                <w:b/>
                <w:color w:val="000000"/>
              </w:rPr>
            </w:pPr>
            <w:r w:rsidRPr="00552191">
              <w:rPr>
                <w:rFonts w:ascii="Arial" w:hAnsi="Arial" w:cs="Arial"/>
                <w:b/>
                <w:color w:val="000000"/>
              </w:rPr>
              <w:t xml:space="preserve">Porty/złącza </w:t>
            </w:r>
          </w:p>
          <w:p w14:paraId="77C5EE07"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 xml:space="preserve">Wbudowane porty/złącza: </w:t>
            </w:r>
          </w:p>
          <w:p w14:paraId="7F49861D"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Wideo różnego typu umożliwiające elastyczne podłączenie urządzenia bez stosowania przejściówek lub adapterów za pomocą min:</w:t>
            </w:r>
          </w:p>
          <w:p w14:paraId="42AB053D" w14:textId="77777777" w:rsidR="00C8095E" w:rsidRPr="00552191" w:rsidRDefault="00C8095E">
            <w:pPr>
              <w:pStyle w:val="paragraph"/>
              <w:numPr>
                <w:ilvl w:val="0"/>
                <w:numId w:val="15"/>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 xml:space="preserve">1 x VGA, </w:t>
            </w:r>
          </w:p>
          <w:p w14:paraId="35F4D4FF" w14:textId="77777777" w:rsidR="00C8095E" w:rsidRPr="00552191" w:rsidRDefault="00C8095E">
            <w:pPr>
              <w:pStyle w:val="paragraph"/>
              <w:numPr>
                <w:ilvl w:val="0"/>
                <w:numId w:val="15"/>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1 x HDMI 2.1,</w:t>
            </w:r>
          </w:p>
          <w:p w14:paraId="0C9BFA54" w14:textId="77777777" w:rsidR="00C8095E" w:rsidRPr="00552191" w:rsidRDefault="00C8095E">
            <w:pPr>
              <w:pStyle w:val="paragraph"/>
              <w:numPr>
                <w:ilvl w:val="0"/>
                <w:numId w:val="15"/>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 xml:space="preserve">1 x </w:t>
            </w:r>
            <w:proofErr w:type="spellStart"/>
            <w:r w:rsidRPr="00552191">
              <w:rPr>
                <w:rFonts w:ascii="Arial" w:hAnsi="Arial" w:cs="Arial"/>
                <w:bCs/>
                <w:color w:val="000000"/>
              </w:rPr>
              <w:t>DisplayPort</w:t>
            </w:r>
            <w:proofErr w:type="spellEnd"/>
            <w:r w:rsidRPr="00552191">
              <w:rPr>
                <w:rFonts w:ascii="Arial" w:hAnsi="Arial" w:cs="Arial"/>
                <w:bCs/>
                <w:color w:val="000000"/>
              </w:rPr>
              <w:t xml:space="preserve"> 1.4,</w:t>
            </w:r>
          </w:p>
          <w:p w14:paraId="56DF2B20"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Pozostałe porty/złącza:</w:t>
            </w:r>
          </w:p>
          <w:p w14:paraId="4A8656D2" w14:textId="77777777" w:rsidR="00C8095E" w:rsidRPr="00552191" w:rsidRDefault="00C8095E">
            <w:pPr>
              <w:pStyle w:val="paragraph"/>
              <w:numPr>
                <w:ilvl w:val="0"/>
                <w:numId w:val="16"/>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7 x USB w tym:</w:t>
            </w:r>
          </w:p>
          <w:p w14:paraId="1EBD9B38" w14:textId="77777777" w:rsidR="00C8095E" w:rsidRPr="00552191" w:rsidRDefault="00C8095E">
            <w:pPr>
              <w:pStyle w:val="paragraph"/>
              <w:numPr>
                <w:ilvl w:val="0"/>
                <w:numId w:val="16"/>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z przodu obudowy min.3 x USB 3.2, w tym min. 1 x USB typ C</w:t>
            </w:r>
          </w:p>
          <w:p w14:paraId="6AF88085" w14:textId="77777777" w:rsidR="00C8095E" w:rsidRPr="00552191" w:rsidRDefault="00C8095E">
            <w:pPr>
              <w:pStyle w:val="paragraph"/>
              <w:numPr>
                <w:ilvl w:val="0"/>
                <w:numId w:val="16"/>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z tyłu obudowy min. 4 x USB,</w:t>
            </w:r>
          </w:p>
          <w:p w14:paraId="5A674B9A" w14:textId="77777777" w:rsidR="00C8095E" w:rsidRPr="00552191" w:rsidRDefault="00C8095E">
            <w:pPr>
              <w:pStyle w:val="paragraph"/>
              <w:numPr>
                <w:ilvl w:val="0"/>
                <w:numId w:val="16"/>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 xml:space="preserve">port sieciowy RJ-45, </w:t>
            </w:r>
          </w:p>
          <w:p w14:paraId="47CC3254" w14:textId="77777777" w:rsidR="00C8095E" w:rsidRPr="00552191" w:rsidRDefault="00C8095E">
            <w:pPr>
              <w:pStyle w:val="paragraph"/>
              <w:numPr>
                <w:ilvl w:val="0"/>
                <w:numId w:val="16"/>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porty słuchawek i mikrofonu na przednim panelu obudowy</w:t>
            </w:r>
          </w:p>
          <w:p w14:paraId="7FB3A31E" w14:textId="77777777" w:rsidR="00C8095E" w:rsidRPr="00552191" w:rsidRDefault="00C8095E">
            <w:pPr>
              <w:pStyle w:val="paragraph"/>
              <w:numPr>
                <w:ilvl w:val="0"/>
                <w:numId w:val="16"/>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lastRenderedPageBreak/>
              <w:t>port wyjścia audio na tylnym panelu</w:t>
            </w:r>
          </w:p>
          <w:p w14:paraId="2985B79A" w14:textId="77777777" w:rsidR="00C8095E" w:rsidRPr="00552191" w:rsidRDefault="00C8095E">
            <w:pPr>
              <w:pStyle w:val="paragraph"/>
              <w:numPr>
                <w:ilvl w:val="0"/>
                <w:numId w:val="16"/>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czytnik kart pamięci min. SD</w:t>
            </w:r>
          </w:p>
          <w:p w14:paraId="09E1529C"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Wymagana ilość i rozmieszczenie (na zewnątrz obudowy komputera) portów USB nie może być osiągnięta w wyniku stosowania konwerterów, przejściówek itp.</w:t>
            </w:r>
          </w:p>
          <w:p w14:paraId="242ADEF9" w14:textId="28AC71F6" w:rsidR="00C8095E" w:rsidRPr="00552191" w:rsidRDefault="00C8095E" w:rsidP="00073F54">
            <w:pPr>
              <w:pStyle w:val="paragraph"/>
              <w:spacing w:before="0" w:beforeAutospacing="0" w:after="0" w:afterAutospacing="0" w:line="24" w:lineRule="atLeast"/>
              <w:jc w:val="both"/>
              <w:textAlignment w:val="baseline"/>
              <w:rPr>
                <w:rFonts w:ascii="Arial" w:hAnsi="Arial" w:cs="Arial"/>
                <w:b/>
                <w:color w:val="000000"/>
              </w:rPr>
            </w:pPr>
            <w:r w:rsidRPr="00552191">
              <w:rPr>
                <w:rFonts w:ascii="Arial" w:hAnsi="Arial" w:cs="Arial"/>
                <w:b/>
                <w:color w:val="000000"/>
              </w:rPr>
              <w:t xml:space="preserve">Klawiatura/mysz </w:t>
            </w:r>
          </w:p>
          <w:p w14:paraId="1BB8C80E"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Klawiatura przewodowa w układzie US, mysz przewodowa (</w:t>
            </w:r>
            <w:proofErr w:type="spellStart"/>
            <w:r w:rsidRPr="00552191">
              <w:rPr>
                <w:rFonts w:ascii="Arial" w:hAnsi="Arial" w:cs="Arial"/>
                <w:bCs/>
                <w:color w:val="000000"/>
              </w:rPr>
              <w:t>scroll</w:t>
            </w:r>
            <w:proofErr w:type="spellEnd"/>
            <w:r w:rsidRPr="00552191">
              <w:rPr>
                <w:rFonts w:ascii="Arial" w:hAnsi="Arial" w:cs="Arial"/>
                <w:bCs/>
                <w:color w:val="000000"/>
              </w:rPr>
              <w:t>)</w:t>
            </w:r>
          </w:p>
          <w:p w14:paraId="1ADF9382" w14:textId="77777777" w:rsidR="00C8095E" w:rsidRPr="00552191" w:rsidRDefault="00C8095E" w:rsidP="00127B58">
            <w:pPr>
              <w:pStyle w:val="paragraph"/>
              <w:spacing w:before="0" w:beforeAutospacing="0" w:after="0" w:afterAutospacing="0" w:line="24" w:lineRule="atLeast"/>
              <w:jc w:val="both"/>
              <w:textAlignment w:val="baseline"/>
              <w:rPr>
                <w:rFonts w:ascii="Arial" w:hAnsi="Arial" w:cs="Arial"/>
                <w:b/>
                <w:color w:val="000000"/>
              </w:rPr>
            </w:pPr>
            <w:r w:rsidRPr="00552191">
              <w:rPr>
                <w:rFonts w:ascii="Arial" w:hAnsi="Arial" w:cs="Arial"/>
                <w:b/>
                <w:color w:val="000000"/>
              </w:rPr>
              <w:t>System operacyjny</w:t>
            </w:r>
          </w:p>
          <w:p w14:paraId="3DD43539" w14:textId="77777777" w:rsidR="00127B58" w:rsidRPr="00552191" w:rsidRDefault="00127B58" w:rsidP="00127B58">
            <w:pPr>
              <w:pStyle w:val="paragraph"/>
              <w:spacing w:before="0" w:beforeAutospacing="0" w:after="0" w:afterAutospacing="0" w:line="24" w:lineRule="atLeast"/>
              <w:rPr>
                <w:rFonts w:ascii="Arial" w:hAnsi="Arial" w:cs="Arial"/>
                <w:bCs/>
                <w:color w:val="000000"/>
              </w:rPr>
            </w:pPr>
            <w:r w:rsidRPr="00552191">
              <w:rPr>
                <w:rFonts w:ascii="Arial" w:hAnsi="Arial" w:cs="Arial"/>
                <w:bCs/>
                <w:color w:val="000000"/>
              </w:rPr>
              <w:t>Microsoft Windows 11 Pro 64 bit lub inny system operacyjny klasy PC, który spełnia następujące wymagania poprzez wbudowane mechanizmy, bez użycia dodatkowych aplikacji:</w:t>
            </w:r>
          </w:p>
          <w:p w14:paraId="175E36C8"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1.</w:t>
            </w:r>
            <w:r w:rsidRPr="00552191">
              <w:rPr>
                <w:rFonts w:ascii="Arial" w:hAnsi="Arial" w:cs="Arial"/>
                <w:bCs/>
                <w:color w:val="000000"/>
              </w:rPr>
              <w:tab/>
              <w:t>Dostępne dwa rodzaje graficznego interfejsu użytkownika:</w:t>
            </w:r>
          </w:p>
          <w:p w14:paraId="14686628" w14:textId="77777777" w:rsidR="00C8095E" w:rsidRPr="00552191" w:rsidRDefault="00C8095E">
            <w:pPr>
              <w:pStyle w:val="paragraph"/>
              <w:numPr>
                <w:ilvl w:val="1"/>
                <w:numId w:val="30"/>
              </w:numPr>
              <w:tabs>
                <w:tab w:val="left" w:pos="355"/>
              </w:tabs>
              <w:spacing w:before="0" w:beforeAutospacing="0" w:after="0" w:afterAutospacing="0" w:line="24" w:lineRule="atLeast"/>
              <w:ind w:left="707" w:hanging="284"/>
              <w:textAlignment w:val="baseline"/>
              <w:rPr>
                <w:rFonts w:ascii="Arial" w:hAnsi="Arial" w:cs="Arial"/>
                <w:bCs/>
                <w:color w:val="000000"/>
              </w:rPr>
            </w:pPr>
            <w:r w:rsidRPr="00552191">
              <w:rPr>
                <w:rFonts w:ascii="Arial" w:hAnsi="Arial" w:cs="Arial"/>
                <w:bCs/>
                <w:color w:val="000000"/>
              </w:rPr>
              <w:t>Klasyczny, umożliwiający obsługę przy pomocy klawiatury i myszy,</w:t>
            </w:r>
          </w:p>
          <w:p w14:paraId="0423DBA9" w14:textId="77777777" w:rsidR="00C8095E" w:rsidRPr="00552191" w:rsidRDefault="00C8095E">
            <w:pPr>
              <w:pStyle w:val="paragraph"/>
              <w:numPr>
                <w:ilvl w:val="1"/>
                <w:numId w:val="30"/>
              </w:numPr>
              <w:tabs>
                <w:tab w:val="left" w:pos="355"/>
              </w:tabs>
              <w:spacing w:before="0" w:beforeAutospacing="0" w:after="0" w:afterAutospacing="0" w:line="24" w:lineRule="atLeast"/>
              <w:ind w:left="707" w:hanging="284"/>
              <w:textAlignment w:val="baseline"/>
              <w:rPr>
                <w:rFonts w:ascii="Arial" w:hAnsi="Arial" w:cs="Arial"/>
                <w:bCs/>
                <w:color w:val="000000"/>
              </w:rPr>
            </w:pPr>
            <w:r w:rsidRPr="00552191">
              <w:rPr>
                <w:rFonts w:ascii="Arial" w:hAnsi="Arial" w:cs="Arial"/>
                <w:bCs/>
                <w:color w:val="000000"/>
              </w:rPr>
              <w:t>Dotykowy umożliwiający sterowanie dotykiem na urządzeniach typu tablet lub monitorach dotykowych</w:t>
            </w:r>
          </w:p>
          <w:p w14:paraId="6EAE8EAD"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2.</w:t>
            </w:r>
            <w:r w:rsidRPr="00552191">
              <w:rPr>
                <w:rFonts w:ascii="Arial" w:hAnsi="Arial" w:cs="Arial"/>
                <w:bCs/>
                <w:color w:val="000000"/>
              </w:rPr>
              <w:tab/>
              <w:t>Funkcje związane z obsługą komputerów typu tablet, z wbudowanym modułem „uczenia się” pisma użytkownika – obsługa języka polskiego</w:t>
            </w:r>
          </w:p>
          <w:p w14:paraId="39A46A19"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3.</w:t>
            </w:r>
            <w:r w:rsidRPr="00552191">
              <w:rPr>
                <w:rFonts w:ascii="Arial" w:hAnsi="Arial" w:cs="Arial"/>
                <w:bCs/>
                <w:color w:val="000000"/>
              </w:rPr>
              <w:tab/>
              <w:t>Interfejs użytkownika dostępny w wielu językach do wyboru – w tym polskim i angielskim</w:t>
            </w:r>
          </w:p>
          <w:p w14:paraId="7387269B"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4.</w:t>
            </w:r>
            <w:r w:rsidRPr="00552191">
              <w:rPr>
                <w:rFonts w:ascii="Arial" w:hAnsi="Arial" w:cs="Arial"/>
                <w:bCs/>
                <w:color w:val="000000"/>
              </w:rPr>
              <w:tab/>
              <w:t>Możliwość tworzenia pulpitów wirtualnych, przenoszenia aplikacji pomiędzy pulpitami i przełączanie się pomiędzy pulpitami za pomocą skrótów klawiaturowych lub GUI.</w:t>
            </w:r>
          </w:p>
          <w:p w14:paraId="22E10D3C"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5.</w:t>
            </w:r>
            <w:r w:rsidRPr="00552191">
              <w:rPr>
                <w:rFonts w:ascii="Arial" w:hAnsi="Arial" w:cs="Arial"/>
                <w:bCs/>
                <w:color w:val="000000"/>
              </w:rPr>
              <w:tab/>
              <w:t>Wbudowane w system operacyjny minimum dwie przeglądarki Internetowe</w:t>
            </w:r>
          </w:p>
          <w:p w14:paraId="2EC57344"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6.</w:t>
            </w:r>
            <w:r w:rsidRPr="00552191">
              <w:rPr>
                <w:rFonts w:ascii="Arial" w:hAnsi="Arial" w:cs="Arial"/>
                <w:bCs/>
                <w:color w:val="000000"/>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67E3C195"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7.</w:t>
            </w:r>
            <w:r w:rsidRPr="00552191">
              <w:rPr>
                <w:rFonts w:ascii="Arial" w:hAnsi="Arial" w:cs="Arial"/>
                <w:bCs/>
                <w:color w:val="000000"/>
              </w:rPr>
              <w:tab/>
              <w:t>Zlokalizowane w języku polskim, co najmniej następujące elementy: menu, pomoc, komunikaty systemowe, menedżer plików.</w:t>
            </w:r>
          </w:p>
          <w:p w14:paraId="27864EB7"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8.</w:t>
            </w:r>
            <w:r w:rsidRPr="00552191">
              <w:rPr>
                <w:rFonts w:ascii="Arial" w:hAnsi="Arial" w:cs="Arial"/>
                <w:bCs/>
                <w:color w:val="000000"/>
              </w:rPr>
              <w:tab/>
              <w:t>Graficzne środowisko instalacji i konfiguracji dostępne w języku polskim</w:t>
            </w:r>
          </w:p>
          <w:p w14:paraId="6686974C"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9.</w:t>
            </w:r>
            <w:r w:rsidRPr="00552191">
              <w:rPr>
                <w:rFonts w:ascii="Arial" w:hAnsi="Arial" w:cs="Arial"/>
                <w:bCs/>
                <w:color w:val="000000"/>
              </w:rPr>
              <w:tab/>
              <w:t>Wbudowany system pomocy w języku polskim.</w:t>
            </w:r>
          </w:p>
          <w:p w14:paraId="54673020"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lastRenderedPageBreak/>
              <w:t>10.</w:t>
            </w:r>
            <w:r w:rsidRPr="00552191">
              <w:rPr>
                <w:rFonts w:ascii="Arial" w:hAnsi="Arial" w:cs="Arial"/>
                <w:bCs/>
                <w:color w:val="000000"/>
              </w:rPr>
              <w:tab/>
              <w:t>Możliwość przystosowania stanowiska dla osób niepełnosprawnych (np. słabo widzących).</w:t>
            </w:r>
          </w:p>
          <w:p w14:paraId="15AE1C96"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11.</w:t>
            </w:r>
            <w:r w:rsidRPr="00552191">
              <w:rPr>
                <w:rFonts w:ascii="Arial" w:hAnsi="Arial" w:cs="Arial"/>
                <w:bCs/>
                <w:color w:val="000000"/>
              </w:rPr>
              <w:tab/>
              <w:t>Możliwość dokonywania aktualizacji i poprawek systemu poprzez mechanizm zarządzany przez administratora systemu Zamawiającego.</w:t>
            </w:r>
          </w:p>
          <w:p w14:paraId="538B5B9E"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12.</w:t>
            </w:r>
            <w:r w:rsidRPr="00552191">
              <w:rPr>
                <w:rFonts w:ascii="Arial" w:hAnsi="Arial" w:cs="Arial"/>
                <w:bCs/>
                <w:color w:val="000000"/>
              </w:rPr>
              <w:tab/>
              <w:t xml:space="preserve">Możliwość dostarczania poprawek do systemu operacyjnego w modelu </w:t>
            </w:r>
            <w:proofErr w:type="spellStart"/>
            <w:r w:rsidRPr="00552191">
              <w:rPr>
                <w:rFonts w:ascii="Arial" w:hAnsi="Arial" w:cs="Arial"/>
                <w:bCs/>
                <w:color w:val="000000"/>
              </w:rPr>
              <w:t>peer</w:t>
            </w:r>
            <w:proofErr w:type="spellEnd"/>
            <w:r w:rsidRPr="00552191">
              <w:rPr>
                <w:rFonts w:ascii="Arial" w:hAnsi="Arial" w:cs="Arial"/>
                <w:bCs/>
                <w:color w:val="000000"/>
              </w:rPr>
              <w:t>-to-</w:t>
            </w:r>
            <w:proofErr w:type="spellStart"/>
            <w:r w:rsidRPr="00552191">
              <w:rPr>
                <w:rFonts w:ascii="Arial" w:hAnsi="Arial" w:cs="Arial"/>
                <w:bCs/>
                <w:color w:val="000000"/>
              </w:rPr>
              <w:t>peer</w:t>
            </w:r>
            <w:proofErr w:type="spellEnd"/>
            <w:r w:rsidRPr="00552191">
              <w:rPr>
                <w:rFonts w:ascii="Arial" w:hAnsi="Arial" w:cs="Arial"/>
                <w:bCs/>
                <w:color w:val="000000"/>
              </w:rPr>
              <w:t>.</w:t>
            </w:r>
          </w:p>
          <w:p w14:paraId="24468DEC"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13.</w:t>
            </w:r>
            <w:r w:rsidRPr="00552191">
              <w:rPr>
                <w:rFonts w:ascii="Arial" w:hAnsi="Arial" w:cs="Arial"/>
                <w:bCs/>
                <w:color w:val="000000"/>
              </w:rPr>
              <w:tab/>
              <w:t>Możliwość sterowania czasem dostarczania nowych wersji systemu operacyjnego, możliwość centralnego opóźniania dostarczania nowej wersji o minimum 4 miesiące.</w:t>
            </w:r>
          </w:p>
          <w:p w14:paraId="41BF6230"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14.</w:t>
            </w:r>
            <w:r w:rsidRPr="00552191">
              <w:rPr>
                <w:rFonts w:ascii="Arial" w:hAnsi="Arial" w:cs="Arial"/>
                <w:bCs/>
                <w:color w:val="000000"/>
              </w:rPr>
              <w:tab/>
              <w:t>Zabezpieczony hasłem hierarchiczny dostęp do systemu, konta i profile użytkowników zarządzane zdalnie; praca systemu w trybie ochrony kont użytkowników.</w:t>
            </w:r>
          </w:p>
          <w:p w14:paraId="6626A1E7"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15.</w:t>
            </w:r>
            <w:r w:rsidRPr="00552191">
              <w:rPr>
                <w:rFonts w:ascii="Arial" w:hAnsi="Arial" w:cs="Arial"/>
                <w:bCs/>
                <w:color w:val="000000"/>
              </w:rPr>
              <w:tab/>
              <w:t>Możliwość dołączenia systemu do usługi katalogowej on-</w:t>
            </w:r>
            <w:proofErr w:type="spellStart"/>
            <w:r w:rsidRPr="00552191">
              <w:rPr>
                <w:rFonts w:ascii="Arial" w:hAnsi="Arial" w:cs="Arial"/>
                <w:bCs/>
                <w:color w:val="000000"/>
              </w:rPr>
              <w:t>premise</w:t>
            </w:r>
            <w:proofErr w:type="spellEnd"/>
            <w:r w:rsidRPr="00552191">
              <w:rPr>
                <w:rFonts w:ascii="Arial" w:hAnsi="Arial" w:cs="Arial"/>
                <w:bCs/>
                <w:color w:val="000000"/>
              </w:rPr>
              <w:t xml:space="preserve"> lub w chmurze.</w:t>
            </w:r>
          </w:p>
          <w:p w14:paraId="731E0C48"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16.</w:t>
            </w:r>
            <w:r w:rsidRPr="00552191">
              <w:rPr>
                <w:rFonts w:ascii="Arial" w:hAnsi="Arial" w:cs="Arial"/>
                <w:bCs/>
                <w:color w:val="000000"/>
              </w:rPr>
              <w:tab/>
              <w:t>Umożliwienie zablokowania urządzenia w ramach danego konta tylko do uruchamiania wybranej aplikacji - tryb "kiosk".</w:t>
            </w:r>
          </w:p>
          <w:p w14:paraId="62CA1F8A"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17.</w:t>
            </w:r>
            <w:r w:rsidRPr="00552191">
              <w:rPr>
                <w:rFonts w:ascii="Arial" w:hAnsi="Arial" w:cs="Arial"/>
                <w:bCs/>
                <w:color w:val="000000"/>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7F28D4DC"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18.</w:t>
            </w:r>
            <w:r w:rsidRPr="00552191">
              <w:rPr>
                <w:rFonts w:ascii="Arial" w:hAnsi="Arial" w:cs="Arial"/>
                <w:bCs/>
                <w:color w:val="000000"/>
              </w:rPr>
              <w:tab/>
              <w:t>Zdalna pomoc i współdzielenie aplikacji – możliwość zdalnego przejęcia sesji zalogowanego użytkownika celem rozwiązania problemu z komputerem.</w:t>
            </w:r>
          </w:p>
          <w:p w14:paraId="5C7AF30E"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19.</w:t>
            </w:r>
            <w:r w:rsidRPr="00552191">
              <w:rPr>
                <w:rFonts w:ascii="Arial" w:hAnsi="Arial" w:cs="Arial"/>
                <w:bCs/>
                <w:color w:val="000000"/>
              </w:rPr>
              <w:tab/>
              <w:t xml:space="preserve">Transakcyjny system plików pozwalający na stosowanie przydziałów (ang. </w:t>
            </w:r>
            <w:proofErr w:type="spellStart"/>
            <w:r w:rsidRPr="00552191">
              <w:rPr>
                <w:rFonts w:ascii="Arial" w:hAnsi="Arial" w:cs="Arial"/>
                <w:bCs/>
                <w:color w:val="000000"/>
              </w:rPr>
              <w:t>quota</w:t>
            </w:r>
            <w:proofErr w:type="spellEnd"/>
            <w:r w:rsidRPr="00552191">
              <w:rPr>
                <w:rFonts w:ascii="Arial" w:hAnsi="Arial" w:cs="Arial"/>
                <w:bCs/>
                <w:color w:val="000000"/>
              </w:rPr>
              <w:t>) na dysku dla użytkowników oraz zapewniający większą niezawodność i pozwalający tworzyć kopie zapasowe.</w:t>
            </w:r>
          </w:p>
          <w:p w14:paraId="73CB5918"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20.</w:t>
            </w:r>
            <w:r w:rsidRPr="00552191">
              <w:rPr>
                <w:rFonts w:ascii="Arial" w:hAnsi="Arial" w:cs="Arial"/>
                <w:bCs/>
                <w:color w:val="000000"/>
              </w:rPr>
              <w:tab/>
              <w:t>Oprogramowanie dla tworzenia kopii zapasowych (Backup); automatyczne wykonywanie kopii plików z możliwością automatycznego przywrócenia wersji wcześniejszej.</w:t>
            </w:r>
          </w:p>
          <w:p w14:paraId="5B25D4F8"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21.</w:t>
            </w:r>
            <w:r w:rsidRPr="00552191">
              <w:rPr>
                <w:rFonts w:ascii="Arial" w:hAnsi="Arial" w:cs="Arial"/>
                <w:bCs/>
                <w:color w:val="000000"/>
              </w:rPr>
              <w:tab/>
              <w:t>Możliwość przywracania obrazu plików systemowych do uprzednio zapisanej postaci.</w:t>
            </w:r>
          </w:p>
          <w:p w14:paraId="5568139F"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22.</w:t>
            </w:r>
            <w:r w:rsidRPr="00552191">
              <w:rPr>
                <w:rFonts w:ascii="Arial" w:hAnsi="Arial" w:cs="Arial"/>
                <w:bCs/>
                <w:color w:val="000000"/>
              </w:rPr>
              <w:tab/>
              <w:t>Możliwość przywracania systemu operacyjnego do stanu początkowego z pozostawieniem plików użytkownika.</w:t>
            </w:r>
          </w:p>
          <w:p w14:paraId="14C59953"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lastRenderedPageBreak/>
              <w:t>23.</w:t>
            </w:r>
            <w:r w:rsidRPr="00552191">
              <w:rPr>
                <w:rFonts w:ascii="Arial" w:hAnsi="Arial" w:cs="Arial"/>
                <w:bCs/>
                <w:color w:val="000000"/>
              </w:rPr>
              <w:tab/>
              <w:t>Możliwość blokowania lub dopuszczania dowolnych urządzeń peryferyjnych za pomocą polityk grupowych (np. przy użyciu numerów identyfikacyjnych sprzętu)."</w:t>
            </w:r>
          </w:p>
          <w:p w14:paraId="7B97C177"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24.</w:t>
            </w:r>
            <w:r w:rsidRPr="00552191">
              <w:rPr>
                <w:rFonts w:ascii="Arial" w:hAnsi="Arial" w:cs="Arial"/>
                <w:bCs/>
                <w:color w:val="000000"/>
              </w:rPr>
              <w:tab/>
              <w:t xml:space="preserve">Wbudowany mechanizm wirtualizacji typu </w:t>
            </w:r>
            <w:proofErr w:type="spellStart"/>
            <w:r w:rsidRPr="00552191">
              <w:rPr>
                <w:rFonts w:ascii="Arial" w:hAnsi="Arial" w:cs="Arial"/>
                <w:bCs/>
                <w:color w:val="000000"/>
              </w:rPr>
              <w:t>hypervisor</w:t>
            </w:r>
            <w:proofErr w:type="spellEnd"/>
            <w:r w:rsidRPr="00552191">
              <w:rPr>
                <w:rFonts w:ascii="Arial" w:hAnsi="Arial" w:cs="Arial"/>
                <w:bCs/>
                <w:color w:val="000000"/>
              </w:rPr>
              <w:t>."</w:t>
            </w:r>
          </w:p>
          <w:p w14:paraId="07E5FAE7"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25.</w:t>
            </w:r>
            <w:r w:rsidRPr="00552191">
              <w:rPr>
                <w:rFonts w:ascii="Arial" w:hAnsi="Arial" w:cs="Arial"/>
                <w:bCs/>
                <w:color w:val="000000"/>
              </w:rPr>
              <w:tab/>
              <w:t>Wbudowana możliwość zdalnego dostępu do systemu i pracy zdalnej z wykorzystaniem pełnego interfejsu graficznego.</w:t>
            </w:r>
          </w:p>
          <w:p w14:paraId="1CD72F62"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26.</w:t>
            </w:r>
            <w:r w:rsidRPr="00552191">
              <w:rPr>
                <w:rFonts w:ascii="Arial" w:hAnsi="Arial" w:cs="Arial"/>
                <w:bCs/>
                <w:color w:val="000000"/>
              </w:rPr>
              <w:tab/>
              <w:t>Dostępność bezpłatnych biuletynów bezpieczeństwa związanych z działaniem systemu operacyjnego.</w:t>
            </w:r>
          </w:p>
          <w:p w14:paraId="064196AD"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27.</w:t>
            </w:r>
            <w:r w:rsidRPr="00552191">
              <w:rPr>
                <w:rFonts w:ascii="Arial" w:hAnsi="Arial" w:cs="Arial"/>
                <w:bCs/>
                <w:color w:val="000000"/>
              </w:rPr>
              <w:tab/>
              <w:t>Wbudowana zapora internetowa (firewall) dla ochrony połączeń internetowych, zintegrowana z systemem konsola do zarządzania ustawieniami zapory i regułami IP v4 i v6.</w:t>
            </w:r>
          </w:p>
          <w:p w14:paraId="1D3E16AF"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28.</w:t>
            </w:r>
            <w:r w:rsidRPr="00552191">
              <w:rPr>
                <w:rFonts w:ascii="Arial" w:hAnsi="Arial" w:cs="Arial"/>
                <w:bCs/>
                <w:color w:val="000000"/>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71F8F503"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29.</w:t>
            </w:r>
            <w:r w:rsidRPr="00552191">
              <w:rPr>
                <w:rFonts w:ascii="Arial" w:hAnsi="Arial" w:cs="Arial"/>
                <w:bCs/>
                <w:color w:val="000000"/>
              </w:rPr>
              <w:tab/>
              <w:t>Możliwość zdefiniowania zarządzanych aplikacji w taki sposób aby automatycznie szyfrowały pliki na poziomie systemu plików. Blokowanie bezpośredniego kopiowania treści między aplikacjami zarządzanymi a niezarządzanymi.</w:t>
            </w:r>
          </w:p>
          <w:p w14:paraId="76DC7231"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30.</w:t>
            </w:r>
            <w:r w:rsidRPr="00552191">
              <w:rPr>
                <w:rFonts w:ascii="Arial" w:hAnsi="Arial" w:cs="Arial"/>
                <w:bCs/>
                <w:color w:val="000000"/>
              </w:rPr>
              <w:tab/>
              <w:t>Wbudowany system uwierzytelnienia dwuskładnikowego oparty o certyfikat lub klucz prywatny oraz PIN lub uwierzytelnienie biometryczne.</w:t>
            </w:r>
          </w:p>
          <w:p w14:paraId="0215B69E"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31.</w:t>
            </w:r>
            <w:r w:rsidRPr="00552191">
              <w:rPr>
                <w:rFonts w:ascii="Arial" w:hAnsi="Arial" w:cs="Arial"/>
                <w:bCs/>
                <w:color w:val="000000"/>
              </w:rPr>
              <w:tab/>
              <w:t>Wbudowane mechanizmy ochrony antywirusowej i przeciw złośliwemu oprogramowaniu z zapewnionymi bezpłatnymi aktualizacjami.</w:t>
            </w:r>
          </w:p>
          <w:p w14:paraId="160B85C5"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32.</w:t>
            </w:r>
            <w:r w:rsidRPr="00552191">
              <w:rPr>
                <w:rFonts w:ascii="Arial" w:hAnsi="Arial" w:cs="Arial"/>
                <w:bCs/>
                <w:color w:val="000000"/>
              </w:rPr>
              <w:tab/>
              <w:t>Wbudowany system szyfrowania dysku twardego ze wsparciem modułu TPM</w:t>
            </w:r>
          </w:p>
          <w:p w14:paraId="53179D26"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33.</w:t>
            </w:r>
            <w:r w:rsidRPr="00552191">
              <w:rPr>
                <w:rFonts w:ascii="Arial" w:hAnsi="Arial" w:cs="Arial"/>
                <w:bCs/>
                <w:color w:val="000000"/>
              </w:rPr>
              <w:tab/>
              <w:t>Możliwość tworzenia i przechowywania kopii zapasowych kluczy odzyskiwania do szyfrowania dysku w usługach katalogowych.</w:t>
            </w:r>
          </w:p>
          <w:p w14:paraId="4BF4AFB1"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34.</w:t>
            </w:r>
            <w:r w:rsidRPr="00552191">
              <w:rPr>
                <w:rFonts w:ascii="Arial" w:hAnsi="Arial" w:cs="Arial"/>
                <w:bCs/>
                <w:color w:val="000000"/>
              </w:rPr>
              <w:tab/>
              <w:t>Możliwość tworzenia wirtualnych kart inteligentnych.</w:t>
            </w:r>
          </w:p>
          <w:p w14:paraId="050500EE"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35.</w:t>
            </w:r>
            <w:r w:rsidRPr="00552191">
              <w:rPr>
                <w:rFonts w:ascii="Arial" w:hAnsi="Arial" w:cs="Arial"/>
                <w:bCs/>
                <w:color w:val="000000"/>
              </w:rPr>
              <w:tab/>
              <w:t xml:space="preserve">Wsparcie dla </w:t>
            </w:r>
            <w:proofErr w:type="spellStart"/>
            <w:r w:rsidRPr="00552191">
              <w:rPr>
                <w:rFonts w:ascii="Arial" w:hAnsi="Arial" w:cs="Arial"/>
                <w:bCs/>
                <w:color w:val="000000"/>
              </w:rPr>
              <w:t>firmware</w:t>
            </w:r>
            <w:proofErr w:type="spellEnd"/>
            <w:r w:rsidRPr="00552191">
              <w:rPr>
                <w:rFonts w:ascii="Arial" w:hAnsi="Arial" w:cs="Arial"/>
                <w:bCs/>
                <w:color w:val="000000"/>
              </w:rPr>
              <w:t xml:space="preserve"> UEFI i funkcji bezpiecznego rozruchu (</w:t>
            </w:r>
            <w:proofErr w:type="spellStart"/>
            <w:r w:rsidRPr="00552191">
              <w:rPr>
                <w:rFonts w:ascii="Arial" w:hAnsi="Arial" w:cs="Arial"/>
                <w:bCs/>
                <w:color w:val="000000"/>
              </w:rPr>
              <w:t>Secure</w:t>
            </w:r>
            <w:proofErr w:type="spellEnd"/>
            <w:r w:rsidRPr="00552191">
              <w:rPr>
                <w:rFonts w:ascii="Arial" w:hAnsi="Arial" w:cs="Arial"/>
                <w:bCs/>
                <w:color w:val="000000"/>
              </w:rPr>
              <w:t xml:space="preserve"> </w:t>
            </w:r>
            <w:proofErr w:type="spellStart"/>
            <w:r w:rsidRPr="00552191">
              <w:rPr>
                <w:rFonts w:ascii="Arial" w:hAnsi="Arial" w:cs="Arial"/>
                <w:bCs/>
                <w:color w:val="000000"/>
              </w:rPr>
              <w:t>Boot</w:t>
            </w:r>
            <w:proofErr w:type="spellEnd"/>
            <w:r w:rsidRPr="00552191">
              <w:rPr>
                <w:rFonts w:ascii="Arial" w:hAnsi="Arial" w:cs="Arial"/>
                <w:bCs/>
                <w:color w:val="000000"/>
              </w:rPr>
              <w:t>)</w:t>
            </w:r>
          </w:p>
          <w:p w14:paraId="2C0165F5"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36.</w:t>
            </w:r>
            <w:r w:rsidRPr="00552191">
              <w:rPr>
                <w:rFonts w:ascii="Arial" w:hAnsi="Arial" w:cs="Arial"/>
                <w:bCs/>
                <w:color w:val="000000"/>
              </w:rPr>
              <w:tab/>
              <w:t xml:space="preserve">Wbudowany w system, wykorzystywany automatycznie przez wbudowane przeglądarki filtr </w:t>
            </w:r>
            <w:proofErr w:type="spellStart"/>
            <w:r w:rsidRPr="00552191">
              <w:rPr>
                <w:rFonts w:ascii="Arial" w:hAnsi="Arial" w:cs="Arial"/>
                <w:bCs/>
                <w:color w:val="000000"/>
              </w:rPr>
              <w:t>reputacyjny</w:t>
            </w:r>
            <w:proofErr w:type="spellEnd"/>
            <w:r w:rsidRPr="00552191">
              <w:rPr>
                <w:rFonts w:ascii="Arial" w:hAnsi="Arial" w:cs="Arial"/>
                <w:bCs/>
                <w:color w:val="000000"/>
              </w:rPr>
              <w:t xml:space="preserve"> URL.</w:t>
            </w:r>
          </w:p>
          <w:p w14:paraId="4CB12405"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37.</w:t>
            </w:r>
            <w:r w:rsidRPr="00552191">
              <w:rPr>
                <w:rFonts w:ascii="Arial" w:hAnsi="Arial" w:cs="Arial"/>
                <w:bCs/>
                <w:color w:val="000000"/>
              </w:rPr>
              <w:tab/>
              <w:t>Wsparcie dla IPSEC oparte na politykach – wdrażanie IPSEC oparte na zestawach reguł definiujących ustawienia zarządzanych w sposób centralny.</w:t>
            </w:r>
          </w:p>
          <w:p w14:paraId="42BFC09D"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38.</w:t>
            </w:r>
            <w:r w:rsidRPr="00552191">
              <w:rPr>
                <w:rFonts w:ascii="Arial" w:hAnsi="Arial" w:cs="Arial"/>
                <w:bCs/>
                <w:color w:val="000000"/>
              </w:rPr>
              <w:tab/>
              <w:t>Mechanizmy logowania w oparciu o:</w:t>
            </w:r>
          </w:p>
          <w:p w14:paraId="514D16FC" w14:textId="519278F1" w:rsidR="00C8095E" w:rsidRPr="00552191" w:rsidRDefault="00C8095E">
            <w:pPr>
              <w:pStyle w:val="paragraph"/>
              <w:numPr>
                <w:ilvl w:val="0"/>
                <w:numId w:val="31"/>
              </w:numPr>
              <w:spacing w:before="0" w:beforeAutospacing="0" w:after="0" w:afterAutospacing="0" w:line="24" w:lineRule="atLeast"/>
              <w:ind w:left="565" w:hanging="283"/>
              <w:textAlignment w:val="baseline"/>
              <w:rPr>
                <w:rFonts w:ascii="Arial" w:hAnsi="Arial" w:cs="Arial"/>
                <w:bCs/>
                <w:color w:val="000000"/>
              </w:rPr>
            </w:pPr>
            <w:r w:rsidRPr="00552191">
              <w:rPr>
                <w:rFonts w:ascii="Arial" w:hAnsi="Arial" w:cs="Arial"/>
                <w:bCs/>
                <w:color w:val="000000"/>
              </w:rPr>
              <w:lastRenderedPageBreak/>
              <w:t>Login i hasło,</w:t>
            </w:r>
          </w:p>
          <w:p w14:paraId="1577941F" w14:textId="63649481" w:rsidR="00C8095E" w:rsidRPr="00552191" w:rsidRDefault="00C8095E">
            <w:pPr>
              <w:pStyle w:val="paragraph"/>
              <w:numPr>
                <w:ilvl w:val="0"/>
                <w:numId w:val="31"/>
              </w:numPr>
              <w:spacing w:before="0" w:beforeAutospacing="0" w:after="0" w:afterAutospacing="0" w:line="24" w:lineRule="atLeast"/>
              <w:ind w:left="565" w:hanging="283"/>
              <w:textAlignment w:val="baseline"/>
              <w:rPr>
                <w:rFonts w:ascii="Arial" w:hAnsi="Arial" w:cs="Arial"/>
                <w:bCs/>
                <w:color w:val="000000"/>
              </w:rPr>
            </w:pPr>
            <w:r w:rsidRPr="00552191">
              <w:rPr>
                <w:rFonts w:ascii="Arial" w:hAnsi="Arial" w:cs="Arial"/>
                <w:bCs/>
                <w:color w:val="000000"/>
              </w:rPr>
              <w:t>Karty inteligentne i certyfikaty (</w:t>
            </w:r>
            <w:proofErr w:type="spellStart"/>
            <w:r w:rsidRPr="00552191">
              <w:rPr>
                <w:rFonts w:ascii="Arial" w:hAnsi="Arial" w:cs="Arial"/>
                <w:bCs/>
                <w:color w:val="000000"/>
              </w:rPr>
              <w:t>smartcard</w:t>
            </w:r>
            <w:proofErr w:type="spellEnd"/>
            <w:r w:rsidRPr="00552191">
              <w:rPr>
                <w:rFonts w:ascii="Arial" w:hAnsi="Arial" w:cs="Arial"/>
                <w:bCs/>
                <w:color w:val="000000"/>
              </w:rPr>
              <w:t>),</w:t>
            </w:r>
          </w:p>
          <w:p w14:paraId="277A232F" w14:textId="49377DE7" w:rsidR="00C8095E" w:rsidRPr="00552191" w:rsidRDefault="00C8095E">
            <w:pPr>
              <w:pStyle w:val="paragraph"/>
              <w:numPr>
                <w:ilvl w:val="0"/>
                <w:numId w:val="31"/>
              </w:numPr>
              <w:spacing w:before="0" w:beforeAutospacing="0" w:after="0" w:afterAutospacing="0" w:line="24" w:lineRule="atLeast"/>
              <w:ind w:left="565" w:hanging="283"/>
              <w:textAlignment w:val="baseline"/>
              <w:rPr>
                <w:rFonts w:ascii="Arial" w:hAnsi="Arial" w:cs="Arial"/>
                <w:bCs/>
                <w:color w:val="000000"/>
              </w:rPr>
            </w:pPr>
            <w:r w:rsidRPr="00552191">
              <w:rPr>
                <w:rFonts w:ascii="Arial" w:hAnsi="Arial" w:cs="Arial"/>
                <w:bCs/>
                <w:color w:val="000000"/>
              </w:rPr>
              <w:t>Wirtualne karty inteligentne i certyfikaty (logowanie w oparciu o certyfikat chroniony poprzez moduł TPM),</w:t>
            </w:r>
          </w:p>
          <w:p w14:paraId="13A48537" w14:textId="796AEB74" w:rsidR="00C8095E" w:rsidRPr="00552191" w:rsidRDefault="00C8095E">
            <w:pPr>
              <w:pStyle w:val="paragraph"/>
              <w:numPr>
                <w:ilvl w:val="0"/>
                <w:numId w:val="31"/>
              </w:numPr>
              <w:spacing w:before="0" w:beforeAutospacing="0" w:after="0" w:afterAutospacing="0" w:line="24" w:lineRule="atLeast"/>
              <w:ind w:left="565" w:hanging="283"/>
              <w:textAlignment w:val="baseline"/>
              <w:rPr>
                <w:rFonts w:ascii="Arial" w:hAnsi="Arial" w:cs="Arial"/>
                <w:bCs/>
                <w:color w:val="000000"/>
              </w:rPr>
            </w:pPr>
            <w:r w:rsidRPr="00552191">
              <w:rPr>
                <w:rFonts w:ascii="Arial" w:hAnsi="Arial" w:cs="Arial"/>
                <w:bCs/>
                <w:color w:val="000000"/>
              </w:rPr>
              <w:t>Certyfikat/Klucz i PIN</w:t>
            </w:r>
          </w:p>
          <w:p w14:paraId="299738DE" w14:textId="786342EA" w:rsidR="00C8095E" w:rsidRPr="00552191" w:rsidRDefault="00C8095E">
            <w:pPr>
              <w:pStyle w:val="paragraph"/>
              <w:numPr>
                <w:ilvl w:val="0"/>
                <w:numId w:val="31"/>
              </w:numPr>
              <w:spacing w:before="0" w:beforeAutospacing="0" w:after="0" w:afterAutospacing="0" w:line="24" w:lineRule="atLeast"/>
              <w:ind w:left="565" w:hanging="283"/>
              <w:textAlignment w:val="baseline"/>
              <w:rPr>
                <w:rFonts w:ascii="Arial" w:hAnsi="Arial" w:cs="Arial"/>
                <w:bCs/>
                <w:color w:val="000000"/>
              </w:rPr>
            </w:pPr>
            <w:r w:rsidRPr="00552191">
              <w:rPr>
                <w:rFonts w:ascii="Arial" w:hAnsi="Arial" w:cs="Arial"/>
                <w:bCs/>
                <w:color w:val="000000"/>
              </w:rPr>
              <w:t>Certyfikat/Klucz i uwierzytelnienie biometryczne</w:t>
            </w:r>
          </w:p>
          <w:p w14:paraId="296D64BB"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39.</w:t>
            </w:r>
            <w:r w:rsidRPr="00552191">
              <w:rPr>
                <w:rFonts w:ascii="Arial" w:hAnsi="Arial" w:cs="Arial"/>
                <w:bCs/>
                <w:color w:val="000000"/>
              </w:rPr>
              <w:tab/>
              <w:t xml:space="preserve">Wsparcie dla uwierzytelniania na bazie </w:t>
            </w:r>
            <w:proofErr w:type="spellStart"/>
            <w:r w:rsidRPr="00552191">
              <w:rPr>
                <w:rFonts w:ascii="Arial" w:hAnsi="Arial" w:cs="Arial"/>
                <w:bCs/>
                <w:color w:val="000000"/>
              </w:rPr>
              <w:t>Kerberos</w:t>
            </w:r>
            <w:proofErr w:type="spellEnd"/>
            <w:r w:rsidRPr="00552191">
              <w:rPr>
                <w:rFonts w:ascii="Arial" w:hAnsi="Arial" w:cs="Arial"/>
                <w:bCs/>
                <w:color w:val="000000"/>
              </w:rPr>
              <w:t xml:space="preserve"> v. 5</w:t>
            </w:r>
          </w:p>
          <w:p w14:paraId="64BE29BB"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40.</w:t>
            </w:r>
            <w:r w:rsidRPr="00552191">
              <w:rPr>
                <w:rFonts w:ascii="Arial" w:hAnsi="Arial" w:cs="Arial"/>
                <w:bCs/>
                <w:color w:val="000000"/>
              </w:rPr>
              <w:tab/>
              <w:t>Wbudowany agent do zbierania danych na temat zagrożeń na stacji roboczej.</w:t>
            </w:r>
          </w:p>
          <w:p w14:paraId="6E53D5EE"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41.</w:t>
            </w:r>
            <w:r w:rsidRPr="00552191">
              <w:rPr>
                <w:rFonts w:ascii="Arial" w:hAnsi="Arial" w:cs="Arial"/>
                <w:bCs/>
                <w:color w:val="000000"/>
              </w:rPr>
              <w:tab/>
              <w:t>Wsparcie .NET Framework 2.x, 3.x i 4.x – możliwość uruchomienia aplikacji działających we wskazanych środowiskach</w:t>
            </w:r>
          </w:p>
          <w:p w14:paraId="2142F3FD" w14:textId="77777777" w:rsidR="00C8095E" w:rsidRPr="00552191" w:rsidRDefault="00C8095E" w:rsidP="00C94433">
            <w:pPr>
              <w:pStyle w:val="paragraph"/>
              <w:tabs>
                <w:tab w:val="left" w:pos="355"/>
              </w:tabs>
              <w:spacing w:before="0" w:beforeAutospacing="0" w:after="0" w:afterAutospacing="0" w:line="24" w:lineRule="atLeast"/>
              <w:textAlignment w:val="baseline"/>
              <w:rPr>
                <w:rFonts w:ascii="Arial" w:hAnsi="Arial" w:cs="Arial"/>
                <w:bCs/>
                <w:color w:val="000000"/>
              </w:rPr>
            </w:pPr>
            <w:r w:rsidRPr="00552191">
              <w:rPr>
                <w:rFonts w:ascii="Arial" w:hAnsi="Arial" w:cs="Arial"/>
                <w:bCs/>
                <w:color w:val="000000"/>
              </w:rPr>
              <w:t>42.</w:t>
            </w:r>
            <w:r w:rsidRPr="00552191">
              <w:rPr>
                <w:rFonts w:ascii="Arial" w:hAnsi="Arial" w:cs="Arial"/>
                <w:bCs/>
                <w:color w:val="000000"/>
              </w:rPr>
              <w:tab/>
              <w:t xml:space="preserve">Wsparcie dla </w:t>
            </w:r>
            <w:proofErr w:type="spellStart"/>
            <w:r w:rsidRPr="00552191">
              <w:rPr>
                <w:rFonts w:ascii="Arial" w:hAnsi="Arial" w:cs="Arial"/>
                <w:bCs/>
                <w:color w:val="000000"/>
              </w:rPr>
              <w:t>VBScript</w:t>
            </w:r>
            <w:proofErr w:type="spellEnd"/>
            <w:r w:rsidRPr="00552191">
              <w:rPr>
                <w:rFonts w:ascii="Arial" w:hAnsi="Arial" w:cs="Arial"/>
                <w:bCs/>
                <w:color w:val="000000"/>
              </w:rPr>
              <w:t xml:space="preserve"> – możliwość uruchamiania interpretera poleceń</w:t>
            </w:r>
          </w:p>
          <w:p w14:paraId="2096F360" w14:textId="77777777" w:rsidR="00C8095E" w:rsidRPr="00552191" w:rsidRDefault="00C8095E" w:rsidP="00C94433">
            <w:pPr>
              <w:pStyle w:val="paragraph"/>
              <w:tabs>
                <w:tab w:val="left" w:pos="355"/>
              </w:tabs>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43.</w:t>
            </w:r>
            <w:r w:rsidRPr="00552191">
              <w:rPr>
                <w:rFonts w:ascii="Arial" w:hAnsi="Arial" w:cs="Arial"/>
                <w:bCs/>
                <w:color w:val="000000"/>
              </w:rPr>
              <w:tab/>
              <w:t>Wsparcie dla PowerShell 5.x – możliwość uruchamiania interpretera poleceń</w:t>
            </w:r>
          </w:p>
          <w:p w14:paraId="5A0361C5" w14:textId="58D6EDE5" w:rsidR="00C8095E" w:rsidRPr="00552191" w:rsidRDefault="00BB3F36" w:rsidP="00C8095E">
            <w:pPr>
              <w:pStyle w:val="paragraph"/>
              <w:spacing w:before="0" w:beforeAutospacing="0" w:after="0" w:afterAutospacing="0" w:line="24" w:lineRule="atLeast"/>
              <w:jc w:val="both"/>
              <w:textAlignment w:val="baseline"/>
              <w:rPr>
                <w:rFonts w:ascii="Arial" w:hAnsi="Arial" w:cs="Arial"/>
                <w:b/>
                <w:color w:val="000000"/>
              </w:rPr>
            </w:pPr>
            <w:r w:rsidRPr="00552191">
              <w:rPr>
                <w:rFonts w:ascii="Arial" w:hAnsi="Arial" w:cs="Arial"/>
                <w:b/>
                <w:color w:val="000000"/>
              </w:rPr>
              <w:t>B</w:t>
            </w:r>
            <w:r w:rsidR="00C8095E" w:rsidRPr="00552191">
              <w:rPr>
                <w:rFonts w:ascii="Arial" w:hAnsi="Arial" w:cs="Arial"/>
                <w:b/>
                <w:color w:val="000000"/>
              </w:rPr>
              <w:t>IOS</w:t>
            </w:r>
          </w:p>
          <w:p w14:paraId="4ECAAFBD"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 xml:space="preserve">BIOS zgodny ze specyfikacją UEFI </w:t>
            </w:r>
          </w:p>
          <w:p w14:paraId="50C4B216"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 xml:space="preserve">Możliwość, bez uruchamiania systemu operacyjnego z dysku twardego komputera lub innych podłączonych do niego urządzeń zewnętrznych informacji o: </w:t>
            </w:r>
          </w:p>
          <w:p w14:paraId="24F0DA53" w14:textId="77777777" w:rsidR="00C8095E" w:rsidRPr="00552191" w:rsidRDefault="00C8095E">
            <w:pPr>
              <w:pStyle w:val="paragraph"/>
              <w:numPr>
                <w:ilvl w:val="0"/>
                <w:numId w:val="19"/>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modelu komputera, PN</w:t>
            </w:r>
          </w:p>
          <w:p w14:paraId="46F45DF2" w14:textId="77777777" w:rsidR="00C8095E" w:rsidRPr="00552191" w:rsidRDefault="00C8095E">
            <w:pPr>
              <w:pStyle w:val="paragraph"/>
              <w:numPr>
                <w:ilvl w:val="0"/>
                <w:numId w:val="19"/>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numerze seryjnym,</w:t>
            </w:r>
          </w:p>
          <w:p w14:paraId="27C4E4CF" w14:textId="77777777" w:rsidR="00C8095E" w:rsidRPr="00552191" w:rsidRDefault="00C8095E">
            <w:pPr>
              <w:pStyle w:val="paragraph"/>
              <w:numPr>
                <w:ilvl w:val="0"/>
                <w:numId w:val="19"/>
              </w:numPr>
              <w:spacing w:before="0" w:beforeAutospacing="0" w:after="0" w:afterAutospacing="0" w:line="24" w:lineRule="atLeast"/>
              <w:jc w:val="both"/>
              <w:textAlignment w:val="baseline"/>
              <w:rPr>
                <w:rFonts w:ascii="Arial" w:hAnsi="Arial" w:cs="Arial"/>
                <w:bCs/>
                <w:color w:val="000000"/>
              </w:rPr>
            </w:pPr>
            <w:proofErr w:type="spellStart"/>
            <w:r w:rsidRPr="00552191">
              <w:rPr>
                <w:rFonts w:ascii="Arial" w:hAnsi="Arial" w:cs="Arial"/>
                <w:bCs/>
                <w:color w:val="000000"/>
              </w:rPr>
              <w:t>AssetTag</w:t>
            </w:r>
            <w:proofErr w:type="spellEnd"/>
            <w:r w:rsidRPr="00552191">
              <w:rPr>
                <w:rFonts w:ascii="Arial" w:hAnsi="Arial" w:cs="Arial"/>
                <w:bCs/>
                <w:color w:val="000000"/>
              </w:rPr>
              <w:t>,</w:t>
            </w:r>
          </w:p>
          <w:p w14:paraId="478A8F26" w14:textId="77777777" w:rsidR="00C8095E" w:rsidRPr="00552191" w:rsidRDefault="00C8095E">
            <w:pPr>
              <w:pStyle w:val="paragraph"/>
              <w:numPr>
                <w:ilvl w:val="0"/>
                <w:numId w:val="19"/>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MAC Adres karty sieciowej,</w:t>
            </w:r>
          </w:p>
          <w:p w14:paraId="29A27641" w14:textId="77777777" w:rsidR="00C8095E" w:rsidRPr="00552191" w:rsidRDefault="00C8095E">
            <w:pPr>
              <w:pStyle w:val="paragraph"/>
              <w:numPr>
                <w:ilvl w:val="0"/>
                <w:numId w:val="19"/>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wersja Biosu wraz z datą produkcji,</w:t>
            </w:r>
          </w:p>
          <w:p w14:paraId="589F6019" w14:textId="77777777" w:rsidR="00C8095E" w:rsidRPr="00552191" w:rsidRDefault="00C8095E">
            <w:pPr>
              <w:pStyle w:val="paragraph"/>
              <w:numPr>
                <w:ilvl w:val="0"/>
                <w:numId w:val="19"/>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zainstalowanym procesorze, jego taktowaniu i ilości rdzeni</w:t>
            </w:r>
          </w:p>
          <w:p w14:paraId="753679AB" w14:textId="77777777" w:rsidR="00C8095E" w:rsidRPr="00552191" w:rsidRDefault="00C8095E">
            <w:pPr>
              <w:pStyle w:val="paragraph"/>
              <w:numPr>
                <w:ilvl w:val="0"/>
                <w:numId w:val="19"/>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ilości pamięci RAM wraz z taktowaniem,</w:t>
            </w:r>
          </w:p>
          <w:p w14:paraId="45E6861D" w14:textId="77777777" w:rsidR="00C8095E" w:rsidRPr="00552191" w:rsidRDefault="00C8095E">
            <w:pPr>
              <w:pStyle w:val="paragraph"/>
              <w:numPr>
                <w:ilvl w:val="0"/>
                <w:numId w:val="19"/>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 xml:space="preserve">stanie pracy wentylatora na procesorze </w:t>
            </w:r>
          </w:p>
          <w:p w14:paraId="37B3DD14" w14:textId="77777777" w:rsidR="00C8095E" w:rsidRPr="00552191" w:rsidRDefault="00C8095E">
            <w:pPr>
              <w:pStyle w:val="paragraph"/>
              <w:numPr>
                <w:ilvl w:val="0"/>
                <w:numId w:val="19"/>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napędach lub dyskach podłączonych do portów SATA oraz M.2 (model dysku i napędu optycznego)</w:t>
            </w:r>
          </w:p>
          <w:p w14:paraId="0A351A3E" w14:textId="77777777" w:rsidR="00C8095E" w:rsidRPr="00552191" w:rsidRDefault="00C8095E">
            <w:pPr>
              <w:pStyle w:val="paragraph"/>
              <w:numPr>
                <w:ilvl w:val="0"/>
                <w:numId w:val="19"/>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wersji systemu operacyjnego preinstalowanego na komputerze</w:t>
            </w:r>
          </w:p>
          <w:p w14:paraId="323C6510"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Możliwość z poziomu Bios:</w:t>
            </w:r>
          </w:p>
          <w:p w14:paraId="51FDD48D" w14:textId="77777777" w:rsidR="00C8095E" w:rsidRPr="00552191" w:rsidRDefault="00C8095E">
            <w:pPr>
              <w:pStyle w:val="paragraph"/>
              <w:numPr>
                <w:ilvl w:val="0"/>
                <w:numId w:val="20"/>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wyłączania/włączania portów USB zarówno z przodu jak i z tyłu obudowy</w:t>
            </w:r>
          </w:p>
          <w:p w14:paraId="11D018D7" w14:textId="77777777" w:rsidR="00C8095E" w:rsidRPr="00552191" w:rsidRDefault="00C8095E">
            <w:pPr>
              <w:pStyle w:val="paragraph"/>
              <w:numPr>
                <w:ilvl w:val="0"/>
                <w:numId w:val="20"/>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wyłączenia selektywnego (pojedynczego) portów SATA,</w:t>
            </w:r>
          </w:p>
          <w:p w14:paraId="7755ADFE" w14:textId="77777777" w:rsidR="00C8095E" w:rsidRPr="00552191" w:rsidRDefault="00C8095E">
            <w:pPr>
              <w:pStyle w:val="paragraph"/>
              <w:numPr>
                <w:ilvl w:val="0"/>
                <w:numId w:val="20"/>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wyłączenia karty sieciowej, karty audio, czytnika kart pamięci</w:t>
            </w:r>
          </w:p>
          <w:p w14:paraId="2D00EAD3" w14:textId="77777777" w:rsidR="00C8095E" w:rsidRPr="00552191" w:rsidRDefault="00C8095E">
            <w:pPr>
              <w:pStyle w:val="paragraph"/>
              <w:numPr>
                <w:ilvl w:val="0"/>
                <w:numId w:val="20"/>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lastRenderedPageBreak/>
              <w:t>możliwość ustawienia portów USB w jednym z dwóch trybów:</w:t>
            </w:r>
          </w:p>
          <w:p w14:paraId="173D7CBE" w14:textId="77777777" w:rsidR="00C8095E" w:rsidRPr="00552191" w:rsidRDefault="00C8095E">
            <w:pPr>
              <w:pStyle w:val="paragraph"/>
              <w:numPr>
                <w:ilvl w:val="0"/>
                <w:numId w:val="22"/>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użytkownik może kopiować dane z urządzenia pamięci masowej podłączonego do pamięci USB na komputer ale nie może kopiować danych z komputera na urządzenia pamięci masowej podłączone do portu USB</w:t>
            </w:r>
          </w:p>
          <w:p w14:paraId="2CE74191" w14:textId="77777777" w:rsidR="00C8095E" w:rsidRPr="00552191" w:rsidRDefault="00C8095E">
            <w:pPr>
              <w:pStyle w:val="paragraph"/>
              <w:numPr>
                <w:ilvl w:val="0"/>
                <w:numId w:val="22"/>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 xml:space="preserve">użytkownik nie może kopiować danych z urządzenia pamięci masowej podłączonego do portu USB na komputer oraz nie może kopiować danych z komputera na urządzenia pamięci masowej </w:t>
            </w:r>
          </w:p>
          <w:p w14:paraId="3ECB2886" w14:textId="77777777" w:rsidR="00C8095E" w:rsidRPr="00552191" w:rsidRDefault="00C8095E">
            <w:pPr>
              <w:pStyle w:val="paragraph"/>
              <w:numPr>
                <w:ilvl w:val="0"/>
                <w:numId w:val="21"/>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ustawienia hasła: administratora, Power-On, HDD,</w:t>
            </w:r>
          </w:p>
          <w:p w14:paraId="12DE7626" w14:textId="77777777" w:rsidR="00C8095E" w:rsidRPr="00552191" w:rsidRDefault="00C8095E">
            <w:pPr>
              <w:pStyle w:val="paragraph"/>
              <w:numPr>
                <w:ilvl w:val="0"/>
                <w:numId w:val="21"/>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blokady aktualizacji BIOS bez podania hasła administratora</w:t>
            </w:r>
          </w:p>
          <w:p w14:paraId="7B673EA2" w14:textId="77777777" w:rsidR="00C8095E" w:rsidRPr="00552191" w:rsidRDefault="00C8095E">
            <w:pPr>
              <w:pStyle w:val="paragraph"/>
              <w:numPr>
                <w:ilvl w:val="0"/>
                <w:numId w:val="21"/>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wglądu w system zbierania logów (min. Informacja o update Bios, błędzie wentylatora na procesorze, wyczyszczeniu logów) z możliwością czyszczenia logów</w:t>
            </w:r>
          </w:p>
          <w:p w14:paraId="42DABAD9" w14:textId="77777777" w:rsidR="00C8095E" w:rsidRPr="00552191" w:rsidRDefault="00C8095E">
            <w:pPr>
              <w:pStyle w:val="paragraph"/>
              <w:numPr>
                <w:ilvl w:val="0"/>
                <w:numId w:val="21"/>
              </w:numPr>
              <w:spacing w:before="0" w:beforeAutospacing="0" w:after="0" w:afterAutospacing="0" w:line="24" w:lineRule="atLeast"/>
              <w:jc w:val="both"/>
              <w:textAlignment w:val="baseline"/>
              <w:rPr>
                <w:rFonts w:ascii="Arial" w:hAnsi="Arial" w:cs="Arial"/>
                <w:bCs/>
                <w:color w:val="000000"/>
              </w:rPr>
            </w:pPr>
            <w:proofErr w:type="spellStart"/>
            <w:r w:rsidRPr="00552191">
              <w:rPr>
                <w:rFonts w:ascii="Arial" w:hAnsi="Arial" w:cs="Arial"/>
                <w:bCs/>
                <w:color w:val="000000"/>
              </w:rPr>
              <w:t>alertowania</w:t>
            </w:r>
            <w:proofErr w:type="spellEnd"/>
            <w:r w:rsidRPr="00552191">
              <w:rPr>
                <w:rFonts w:ascii="Arial" w:hAnsi="Arial" w:cs="Arial"/>
                <w:bCs/>
                <w:color w:val="000000"/>
              </w:rPr>
              <w:t xml:space="preserve"> zmiany konfiguracji sprzętowej komputera </w:t>
            </w:r>
          </w:p>
          <w:p w14:paraId="5C3EE32F" w14:textId="77777777" w:rsidR="00C8095E" w:rsidRPr="00552191" w:rsidRDefault="00C8095E">
            <w:pPr>
              <w:pStyle w:val="paragraph"/>
              <w:numPr>
                <w:ilvl w:val="0"/>
                <w:numId w:val="21"/>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załadowania optymalnych ustawień Bios</w:t>
            </w:r>
          </w:p>
          <w:p w14:paraId="739E5F6F" w14:textId="77777777" w:rsidR="00C8095E" w:rsidRPr="00552191" w:rsidRDefault="00C8095E">
            <w:pPr>
              <w:pStyle w:val="paragraph"/>
              <w:numPr>
                <w:ilvl w:val="0"/>
                <w:numId w:val="21"/>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obsługa Bios za pomocą klawiatury i myszy</w:t>
            </w:r>
          </w:p>
          <w:p w14:paraId="1DC00B9B" w14:textId="77777777" w:rsidR="00C8095E" w:rsidRPr="00552191" w:rsidRDefault="00C8095E">
            <w:pPr>
              <w:pStyle w:val="paragraph"/>
              <w:numPr>
                <w:ilvl w:val="0"/>
                <w:numId w:val="21"/>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możliwość ustawienia polityki dotyczącej haseł (długość i trudność hasła)</w:t>
            </w:r>
          </w:p>
          <w:p w14:paraId="6B89EA89" w14:textId="77777777" w:rsidR="00C8095E" w:rsidRPr="00552191" w:rsidRDefault="00C8095E">
            <w:pPr>
              <w:pStyle w:val="paragraph"/>
              <w:numPr>
                <w:ilvl w:val="0"/>
                <w:numId w:val="21"/>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 xml:space="preserve">możliwość włączenia/wyłączenia Device </w:t>
            </w:r>
            <w:proofErr w:type="spellStart"/>
            <w:r w:rsidRPr="00552191">
              <w:rPr>
                <w:rFonts w:ascii="Arial" w:hAnsi="Arial" w:cs="Arial"/>
                <w:bCs/>
                <w:color w:val="000000"/>
              </w:rPr>
              <w:t>Guard</w:t>
            </w:r>
            <w:proofErr w:type="spellEnd"/>
          </w:p>
          <w:p w14:paraId="24F77093" w14:textId="77777777" w:rsidR="00C8095E" w:rsidRPr="00552191" w:rsidRDefault="00C8095E">
            <w:pPr>
              <w:pStyle w:val="paragraph"/>
              <w:numPr>
                <w:ilvl w:val="0"/>
                <w:numId w:val="21"/>
              </w:numPr>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możliwość włączenia/wyłączenia uruchomienia komputera za pomocą kombinacji klawiszy na podłączonej klawiaturze</w:t>
            </w:r>
          </w:p>
          <w:p w14:paraId="43A672F8" w14:textId="3F3A3084" w:rsidR="00C8095E" w:rsidRPr="00552191" w:rsidRDefault="00C8095E" w:rsidP="00BB3F36">
            <w:pPr>
              <w:pStyle w:val="paragraph"/>
              <w:spacing w:before="0" w:beforeAutospacing="0" w:after="0" w:afterAutospacing="0" w:line="24" w:lineRule="atLeast"/>
              <w:jc w:val="both"/>
              <w:textAlignment w:val="baseline"/>
              <w:rPr>
                <w:rFonts w:ascii="Arial" w:hAnsi="Arial" w:cs="Arial"/>
                <w:b/>
                <w:color w:val="000000"/>
              </w:rPr>
            </w:pPr>
            <w:r w:rsidRPr="00552191">
              <w:rPr>
                <w:rFonts w:ascii="Arial" w:hAnsi="Arial" w:cs="Arial"/>
                <w:b/>
                <w:color w:val="000000"/>
              </w:rPr>
              <w:t>Zintegrowany System Diagnostyczny</w:t>
            </w:r>
          </w:p>
          <w:p w14:paraId="63957D71"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Wizualny system diagnostyczny producenta działający nawet w przypadku uszkodzenia dysku twardego z systemem operacyjnym komputera umożliwiający na wykonanie diagnostyki następujących podzespołów:</w:t>
            </w:r>
          </w:p>
          <w:p w14:paraId="78FA40B9" w14:textId="77777777" w:rsidR="00C8095E" w:rsidRPr="00552191" w:rsidRDefault="00C8095E" w:rsidP="00C8095E">
            <w:pPr>
              <w:pStyle w:val="paragraph"/>
              <w:spacing w:before="0" w:beforeAutospacing="0" w:after="0" w:afterAutospacing="0" w:line="24" w:lineRule="atLeast"/>
              <w:ind w:firstLine="388"/>
              <w:jc w:val="both"/>
              <w:textAlignment w:val="baseline"/>
              <w:rPr>
                <w:rFonts w:ascii="Arial" w:hAnsi="Arial" w:cs="Arial"/>
                <w:bCs/>
                <w:color w:val="000000"/>
              </w:rPr>
            </w:pPr>
            <w:r w:rsidRPr="00552191">
              <w:rPr>
                <w:rFonts w:ascii="Arial" w:hAnsi="Arial" w:cs="Arial"/>
                <w:bCs/>
                <w:color w:val="000000"/>
              </w:rPr>
              <w:t>•</w:t>
            </w:r>
            <w:r w:rsidRPr="00552191">
              <w:rPr>
                <w:rFonts w:ascii="Arial" w:hAnsi="Arial" w:cs="Arial"/>
                <w:bCs/>
                <w:color w:val="000000"/>
              </w:rPr>
              <w:tab/>
              <w:t xml:space="preserve">wykonanie testu pamięci RAM </w:t>
            </w:r>
          </w:p>
          <w:p w14:paraId="3391EFE5" w14:textId="77777777" w:rsidR="00C8095E" w:rsidRPr="00552191" w:rsidRDefault="00C8095E" w:rsidP="00C8095E">
            <w:pPr>
              <w:pStyle w:val="paragraph"/>
              <w:spacing w:before="0" w:beforeAutospacing="0" w:after="0" w:afterAutospacing="0" w:line="24" w:lineRule="atLeast"/>
              <w:ind w:firstLine="388"/>
              <w:jc w:val="both"/>
              <w:textAlignment w:val="baseline"/>
              <w:rPr>
                <w:rFonts w:ascii="Arial" w:hAnsi="Arial" w:cs="Arial"/>
                <w:bCs/>
                <w:color w:val="000000"/>
              </w:rPr>
            </w:pPr>
            <w:r w:rsidRPr="00552191">
              <w:rPr>
                <w:rFonts w:ascii="Arial" w:hAnsi="Arial" w:cs="Arial"/>
                <w:bCs/>
                <w:color w:val="000000"/>
              </w:rPr>
              <w:t>•</w:t>
            </w:r>
            <w:r w:rsidRPr="00552191">
              <w:rPr>
                <w:rFonts w:ascii="Arial" w:hAnsi="Arial" w:cs="Arial"/>
                <w:bCs/>
                <w:color w:val="000000"/>
              </w:rPr>
              <w:tab/>
              <w:t>test dysku twardego lub SSD</w:t>
            </w:r>
          </w:p>
          <w:p w14:paraId="00ACF33F" w14:textId="77777777" w:rsidR="00C8095E" w:rsidRPr="002B35B0" w:rsidRDefault="00C8095E" w:rsidP="00C8095E">
            <w:pPr>
              <w:pStyle w:val="paragraph"/>
              <w:spacing w:before="0" w:beforeAutospacing="0" w:after="0" w:afterAutospacing="0" w:line="24" w:lineRule="atLeast"/>
              <w:ind w:firstLine="388"/>
              <w:jc w:val="both"/>
              <w:textAlignment w:val="baseline"/>
              <w:rPr>
                <w:rFonts w:ascii="Arial" w:hAnsi="Arial" w:cs="Arial"/>
                <w:bCs/>
                <w:color w:val="000000"/>
                <w:lang w:val="en-US"/>
              </w:rPr>
            </w:pPr>
            <w:r w:rsidRPr="002B35B0">
              <w:rPr>
                <w:rFonts w:ascii="Arial" w:hAnsi="Arial" w:cs="Arial"/>
                <w:bCs/>
                <w:color w:val="000000"/>
                <w:lang w:val="en-US"/>
              </w:rPr>
              <w:t>•</w:t>
            </w:r>
            <w:r w:rsidRPr="002B35B0">
              <w:rPr>
                <w:rFonts w:ascii="Arial" w:hAnsi="Arial" w:cs="Arial"/>
                <w:bCs/>
                <w:color w:val="000000"/>
                <w:lang w:val="en-US"/>
              </w:rPr>
              <w:tab/>
              <w:t xml:space="preserve">test </w:t>
            </w:r>
            <w:proofErr w:type="spellStart"/>
            <w:r w:rsidRPr="002B35B0">
              <w:rPr>
                <w:rFonts w:ascii="Arial" w:hAnsi="Arial" w:cs="Arial"/>
                <w:bCs/>
                <w:color w:val="000000"/>
                <w:lang w:val="en-US"/>
              </w:rPr>
              <w:t>monitora</w:t>
            </w:r>
            <w:proofErr w:type="spellEnd"/>
            <w:r w:rsidRPr="002B35B0">
              <w:rPr>
                <w:rFonts w:ascii="Arial" w:hAnsi="Arial" w:cs="Arial"/>
                <w:bCs/>
                <w:color w:val="000000"/>
                <w:lang w:val="en-US"/>
              </w:rPr>
              <w:t xml:space="preserve"> </w:t>
            </w:r>
          </w:p>
          <w:p w14:paraId="05FC5D34" w14:textId="77777777" w:rsidR="00C8095E" w:rsidRPr="002B35B0" w:rsidRDefault="00C8095E" w:rsidP="00C8095E">
            <w:pPr>
              <w:pStyle w:val="paragraph"/>
              <w:spacing w:before="0" w:beforeAutospacing="0" w:after="0" w:afterAutospacing="0" w:line="24" w:lineRule="atLeast"/>
              <w:ind w:firstLine="388"/>
              <w:jc w:val="both"/>
              <w:textAlignment w:val="baseline"/>
              <w:rPr>
                <w:rFonts w:ascii="Arial" w:hAnsi="Arial" w:cs="Arial"/>
                <w:bCs/>
                <w:color w:val="000000"/>
                <w:lang w:val="en-US"/>
              </w:rPr>
            </w:pPr>
            <w:r w:rsidRPr="002B35B0">
              <w:rPr>
                <w:rFonts w:ascii="Arial" w:hAnsi="Arial" w:cs="Arial"/>
                <w:bCs/>
                <w:color w:val="000000"/>
                <w:lang w:val="en-US"/>
              </w:rPr>
              <w:t>•</w:t>
            </w:r>
            <w:r w:rsidRPr="002B35B0">
              <w:rPr>
                <w:rFonts w:ascii="Arial" w:hAnsi="Arial" w:cs="Arial"/>
                <w:bCs/>
                <w:color w:val="000000"/>
                <w:lang w:val="en-US"/>
              </w:rPr>
              <w:tab/>
              <w:t xml:space="preserve">test </w:t>
            </w:r>
            <w:proofErr w:type="spellStart"/>
            <w:r w:rsidRPr="002B35B0">
              <w:rPr>
                <w:rFonts w:ascii="Arial" w:hAnsi="Arial" w:cs="Arial"/>
                <w:bCs/>
                <w:color w:val="000000"/>
                <w:lang w:val="en-US"/>
              </w:rPr>
              <w:t>magistrali</w:t>
            </w:r>
            <w:proofErr w:type="spellEnd"/>
            <w:r w:rsidRPr="002B35B0">
              <w:rPr>
                <w:rFonts w:ascii="Arial" w:hAnsi="Arial" w:cs="Arial"/>
                <w:bCs/>
                <w:color w:val="000000"/>
                <w:lang w:val="en-US"/>
              </w:rPr>
              <w:t xml:space="preserve"> PCI-e</w:t>
            </w:r>
          </w:p>
          <w:p w14:paraId="3D9058E7" w14:textId="77777777" w:rsidR="00C8095E" w:rsidRPr="00552191" w:rsidRDefault="00C8095E" w:rsidP="00C8095E">
            <w:pPr>
              <w:pStyle w:val="paragraph"/>
              <w:spacing w:before="0" w:beforeAutospacing="0" w:after="0" w:afterAutospacing="0" w:line="24" w:lineRule="atLeast"/>
              <w:ind w:firstLine="388"/>
              <w:jc w:val="both"/>
              <w:textAlignment w:val="baseline"/>
              <w:rPr>
                <w:rFonts w:ascii="Arial" w:hAnsi="Arial" w:cs="Arial"/>
                <w:bCs/>
                <w:color w:val="000000"/>
              </w:rPr>
            </w:pPr>
            <w:r w:rsidRPr="00552191">
              <w:rPr>
                <w:rFonts w:ascii="Arial" w:hAnsi="Arial" w:cs="Arial"/>
                <w:bCs/>
                <w:color w:val="000000"/>
              </w:rPr>
              <w:t>•</w:t>
            </w:r>
            <w:r w:rsidRPr="00552191">
              <w:rPr>
                <w:rFonts w:ascii="Arial" w:hAnsi="Arial" w:cs="Arial"/>
                <w:bCs/>
                <w:color w:val="000000"/>
              </w:rPr>
              <w:tab/>
              <w:t>test portów USB</w:t>
            </w:r>
          </w:p>
          <w:p w14:paraId="65AF600E" w14:textId="77777777" w:rsidR="00C8095E" w:rsidRPr="00552191" w:rsidRDefault="00C8095E" w:rsidP="00C8095E">
            <w:pPr>
              <w:pStyle w:val="paragraph"/>
              <w:spacing w:before="0" w:beforeAutospacing="0" w:after="0" w:afterAutospacing="0" w:line="24" w:lineRule="atLeast"/>
              <w:ind w:firstLine="388"/>
              <w:jc w:val="both"/>
              <w:textAlignment w:val="baseline"/>
              <w:rPr>
                <w:rFonts w:ascii="Arial" w:hAnsi="Arial" w:cs="Arial"/>
                <w:bCs/>
                <w:color w:val="000000"/>
              </w:rPr>
            </w:pPr>
            <w:r w:rsidRPr="00552191">
              <w:rPr>
                <w:rFonts w:ascii="Arial" w:hAnsi="Arial" w:cs="Arial"/>
                <w:bCs/>
                <w:color w:val="000000"/>
              </w:rPr>
              <w:t>•</w:t>
            </w:r>
            <w:r w:rsidRPr="00552191">
              <w:rPr>
                <w:rFonts w:ascii="Arial" w:hAnsi="Arial" w:cs="Arial"/>
                <w:bCs/>
                <w:color w:val="000000"/>
              </w:rPr>
              <w:tab/>
              <w:t xml:space="preserve">test płyty głównej </w:t>
            </w:r>
          </w:p>
          <w:p w14:paraId="1404D447" w14:textId="77777777" w:rsidR="00C8095E" w:rsidRPr="00552191" w:rsidRDefault="00C8095E" w:rsidP="00C8095E">
            <w:pPr>
              <w:pStyle w:val="paragraph"/>
              <w:spacing w:before="0" w:beforeAutospacing="0" w:after="0" w:afterAutospacing="0" w:line="24" w:lineRule="atLeast"/>
              <w:ind w:firstLine="388"/>
              <w:jc w:val="both"/>
              <w:textAlignment w:val="baseline"/>
              <w:rPr>
                <w:rFonts w:ascii="Arial" w:hAnsi="Arial" w:cs="Arial"/>
                <w:bCs/>
                <w:color w:val="000000"/>
              </w:rPr>
            </w:pPr>
            <w:r w:rsidRPr="00552191">
              <w:rPr>
                <w:rFonts w:ascii="Arial" w:hAnsi="Arial" w:cs="Arial"/>
                <w:bCs/>
                <w:color w:val="000000"/>
              </w:rPr>
              <w:t>•</w:t>
            </w:r>
            <w:r w:rsidRPr="00552191">
              <w:rPr>
                <w:rFonts w:ascii="Arial" w:hAnsi="Arial" w:cs="Arial"/>
                <w:bCs/>
                <w:color w:val="000000"/>
              </w:rPr>
              <w:tab/>
              <w:t>test procesora</w:t>
            </w:r>
          </w:p>
          <w:p w14:paraId="18505D72"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lastRenderedPageBreak/>
              <w:t>Wizualna lub dźwiękowa sygnalizacja w przypadku błędów któregokolwiek z powyższych podzespołów komputera.</w:t>
            </w:r>
          </w:p>
          <w:p w14:paraId="5E1D93FC"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Ponadto system powinien umożliwiać identyfikacje testowanej jednostki i jej komponentów w następującym zakresie:</w:t>
            </w:r>
          </w:p>
          <w:p w14:paraId="2FC325E1" w14:textId="77777777" w:rsidR="00C8095E" w:rsidRPr="00552191" w:rsidRDefault="00C8095E" w:rsidP="00C8095E">
            <w:pPr>
              <w:pStyle w:val="paragraph"/>
              <w:spacing w:before="0" w:beforeAutospacing="0" w:after="0" w:afterAutospacing="0" w:line="24" w:lineRule="atLeast"/>
              <w:ind w:left="813" w:hanging="425"/>
              <w:jc w:val="both"/>
              <w:textAlignment w:val="baseline"/>
              <w:rPr>
                <w:rFonts w:ascii="Arial" w:hAnsi="Arial" w:cs="Arial"/>
                <w:bCs/>
                <w:color w:val="000000"/>
              </w:rPr>
            </w:pPr>
            <w:r w:rsidRPr="00552191">
              <w:rPr>
                <w:rFonts w:ascii="Arial" w:hAnsi="Arial" w:cs="Arial"/>
                <w:bCs/>
                <w:color w:val="000000"/>
              </w:rPr>
              <w:t>•</w:t>
            </w:r>
            <w:r w:rsidRPr="00552191">
              <w:rPr>
                <w:rFonts w:ascii="Arial" w:hAnsi="Arial" w:cs="Arial"/>
                <w:bCs/>
                <w:color w:val="000000"/>
              </w:rPr>
              <w:tab/>
              <w:t>PC: Producent, model</w:t>
            </w:r>
          </w:p>
          <w:p w14:paraId="6C9101D3" w14:textId="77777777" w:rsidR="00C8095E" w:rsidRPr="00552191" w:rsidRDefault="00C8095E" w:rsidP="00C8095E">
            <w:pPr>
              <w:pStyle w:val="paragraph"/>
              <w:spacing w:before="0" w:beforeAutospacing="0" w:after="0" w:afterAutospacing="0" w:line="24" w:lineRule="atLeast"/>
              <w:ind w:left="813" w:hanging="425"/>
              <w:jc w:val="both"/>
              <w:textAlignment w:val="baseline"/>
              <w:rPr>
                <w:rFonts w:ascii="Arial" w:hAnsi="Arial" w:cs="Arial"/>
                <w:bCs/>
                <w:color w:val="000000"/>
              </w:rPr>
            </w:pPr>
            <w:r w:rsidRPr="00552191">
              <w:rPr>
                <w:rFonts w:ascii="Arial" w:hAnsi="Arial" w:cs="Arial"/>
                <w:bCs/>
                <w:color w:val="000000"/>
              </w:rPr>
              <w:t>•</w:t>
            </w:r>
            <w:r w:rsidRPr="00552191">
              <w:rPr>
                <w:rFonts w:ascii="Arial" w:hAnsi="Arial" w:cs="Arial"/>
                <w:bCs/>
                <w:color w:val="000000"/>
              </w:rPr>
              <w:tab/>
              <w:t>BIOS: Wersja oraz data wydania Bios</w:t>
            </w:r>
          </w:p>
          <w:p w14:paraId="11FFFABC" w14:textId="77777777" w:rsidR="00C8095E" w:rsidRPr="00552191" w:rsidRDefault="00C8095E" w:rsidP="00C8095E">
            <w:pPr>
              <w:pStyle w:val="paragraph"/>
              <w:spacing w:before="0" w:beforeAutospacing="0" w:after="0" w:afterAutospacing="0" w:line="24" w:lineRule="atLeast"/>
              <w:ind w:left="813" w:hanging="425"/>
              <w:jc w:val="both"/>
              <w:textAlignment w:val="baseline"/>
              <w:rPr>
                <w:rFonts w:ascii="Arial" w:hAnsi="Arial" w:cs="Arial"/>
                <w:bCs/>
                <w:color w:val="000000"/>
              </w:rPr>
            </w:pPr>
            <w:r w:rsidRPr="00552191">
              <w:rPr>
                <w:rFonts w:ascii="Arial" w:hAnsi="Arial" w:cs="Arial"/>
                <w:bCs/>
                <w:color w:val="000000"/>
              </w:rPr>
              <w:t>•</w:t>
            </w:r>
            <w:r w:rsidRPr="00552191">
              <w:rPr>
                <w:rFonts w:ascii="Arial" w:hAnsi="Arial" w:cs="Arial"/>
                <w:bCs/>
                <w:color w:val="000000"/>
              </w:rPr>
              <w:tab/>
              <w:t>Procesor: Nazwa, taktowanie, ilość pamięci CACHE</w:t>
            </w:r>
          </w:p>
          <w:p w14:paraId="2442B42C" w14:textId="77777777" w:rsidR="00C8095E" w:rsidRPr="00552191" w:rsidRDefault="00C8095E" w:rsidP="00C8095E">
            <w:pPr>
              <w:pStyle w:val="paragraph"/>
              <w:spacing w:before="0" w:beforeAutospacing="0" w:after="0" w:afterAutospacing="0" w:line="24" w:lineRule="atLeast"/>
              <w:ind w:left="813" w:hanging="425"/>
              <w:jc w:val="both"/>
              <w:textAlignment w:val="baseline"/>
              <w:rPr>
                <w:rFonts w:ascii="Arial" w:hAnsi="Arial" w:cs="Arial"/>
                <w:bCs/>
                <w:color w:val="000000"/>
              </w:rPr>
            </w:pPr>
            <w:r w:rsidRPr="00552191">
              <w:rPr>
                <w:rFonts w:ascii="Arial" w:hAnsi="Arial" w:cs="Arial"/>
                <w:bCs/>
                <w:color w:val="000000"/>
              </w:rPr>
              <w:t>•</w:t>
            </w:r>
            <w:r w:rsidRPr="00552191">
              <w:rPr>
                <w:rFonts w:ascii="Arial" w:hAnsi="Arial" w:cs="Arial"/>
                <w:bCs/>
                <w:color w:val="000000"/>
              </w:rPr>
              <w:tab/>
              <w:t>Pamięć RAM: Ilość zainstalowanej pamięci RAM, producent oraz numer seryjny poszczególnych kości pamięci</w:t>
            </w:r>
          </w:p>
          <w:p w14:paraId="2E06C677" w14:textId="77777777" w:rsidR="00C8095E" w:rsidRPr="00552191" w:rsidRDefault="00C8095E" w:rsidP="00C8095E">
            <w:pPr>
              <w:pStyle w:val="paragraph"/>
              <w:spacing w:before="0" w:beforeAutospacing="0" w:after="0" w:afterAutospacing="0" w:line="24" w:lineRule="atLeast"/>
              <w:ind w:left="813" w:hanging="425"/>
              <w:jc w:val="both"/>
              <w:textAlignment w:val="baseline"/>
              <w:rPr>
                <w:rFonts w:ascii="Arial" w:hAnsi="Arial" w:cs="Arial"/>
                <w:bCs/>
                <w:color w:val="000000"/>
              </w:rPr>
            </w:pPr>
            <w:r w:rsidRPr="00552191">
              <w:rPr>
                <w:rFonts w:ascii="Arial" w:hAnsi="Arial" w:cs="Arial"/>
                <w:bCs/>
                <w:color w:val="000000"/>
              </w:rPr>
              <w:t>•</w:t>
            </w:r>
            <w:r w:rsidRPr="00552191">
              <w:rPr>
                <w:rFonts w:ascii="Arial" w:hAnsi="Arial" w:cs="Arial"/>
                <w:bCs/>
                <w:color w:val="000000"/>
              </w:rPr>
              <w:tab/>
              <w:t xml:space="preserve">Dysk: model, numer seryjny, wersja </w:t>
            </w:r>
            <w:proofErr w:type="spellStart"/>
            <w:r w:rsidRPr="00552191">
              <w:rPr>
                <w:rFonts w:ascii="Arial" w:hAnsi="Arial" w:cs="Arial"/>
                <w:bCs/>
                <w:color w:val="000000"/>
              </w:rPr>
              <w:t>firmware</w:t>
            </w:r>
            <w:proofErr w:type="spellEnd"/>
            <w:r w:rsidRPr="00552191">
              <w:rPr>
                <w:rFonts w:ascii="Arial" w:hAnsi="Arial" w:cs="Arial"/>
                <w:bCs/>
                <w:color w:val="000000"/>
              </w:rPr>
              <w:t>, pojemność, temperatura pracy</w:t>
            </w:r>
          </w:p>
          <w:p w14:paraId="54F88BD6" w14:textId="77777777" w:rsidR="00C8095E" w:rsidRPr="00552191" w:rsidRDefault="00C8095E" w:rsidP="00C8095E">
            <w:pPr>
              <w:pStyle w:val="paragraph"/>
              <w:spacing w:before="0" w:beforeAutospacing="0" w:after="0" w:afterAutospacing="0" w:line="24" w:lineRule="atLeast"/>
              <w:ind w:left="813" w:hanging="425"/>
              <w:jc w:val="both"/>
              <w:textAlignment w:val="baseline"/>
              <w:rPr>
                <w:rFonts w:ascii="Arial" w:hAnsi="Arial" w:cs="Arial"/>
                <w:bCs/>
                <w:color w:val="000000"/>
              </w:rPr>
            </w:pPr>
            <w:r w:rsidRPr="00552191">
              <w:rPr>
                <w:rFonts w:ascii="Arial" w:hAnsi="Arial" w:cs="Arial"/>
                <w:bCs/>
                <w:color w:val="000000"/>
              </w:rPr>
              <w:t>•</w:t>
            </w:r>
            <w:r w:rsidRPr="00552191">
              <w:rPr>
                <w:rFonts w:ascii="Arial" w:hAnsi="Arial" w:cs="Arial"/>
                <w:bCs/>
                <w:color w:val="000000"/>
              </w:rPr>
              <w:tab/>
              <w:t>Monitor: producent, model, rozdzielczość</w:t>
            </w:r>
          </w:p>
          <w:p w14:paraId="5E196AF4"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System Diagnostyczny działający nawet w przypadku uszkodzenia dysku twardego z systemem operacyjnym komputera.</w:t>
            </w:r>
          </w:p>
          <w:p w14:paraId="10290728" w14:textId="7FEDE943" w:rsidR="00C8095E" w:rsidRPr="00552191" w:rsidRDefault="00C8095E" w:rsidP="00BB3F36">
            <w:pPr>
              <w:pStyle w:val="paragraph"/>
              <w:spacing w:before="0" w:beforeAutospacing="0" w:after="0" w:afterAutospacing="0" w:line="24" w:lineRule="atLeast"/>
              <w:jc w:val="both"/>
              <w:textAlignment w:val="baseline"/>
              <w:rPr>
                <w:rFonts w:ascii="Arial" w:hAnsi="Arial" w:cs="Arial"/>
                <w:b/>
                <w:color w:val="000000"/>
              </w:rPr>
            </w:pPr>
            <w:r w:rsidRPr="00552191">
              <w:rPr>
                <w:rFonts w:ascii="Arial" w:hAnsi="Arial" w:cs="Arial"/>
                <w:b/>
                <w:color w:val="000000"/>
              </w:rPr>
              <w:t xml:space="preserve">Certyfikaty i standardy </w:t>
            </w:r>
          </w:p>
          <w:p w14:paraId="11044E52" w14:textId="64331C41"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 xml:space="preserve">Certyfikat ISO9001 dla producenta sprzętu </w:t>
            </w:r>
          </w:p>
          <w:p w14:paraId="6D3D4986" w14:textId="17CFC328"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 xml:space="preserve">Certyfikat ISO14001 dla producenta sprzętu </w:t>
            </w:r>
          </w:p>
          <w:p w14:paraId="633A7A2F" w14:textId="187E8B55"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 xml:space="preserve">Certyfikat ISO50001 dla producenta sprzętu </w:t>
            </w:r>
          </w:p>
          <w:p w14:paraId="556E5B7A" w14:textId="6A5CCC7D"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Deklaracja zgodności CE</w:t>
            </w:r>
          </w:p>
          <w:p w14:paraId="05B84193"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 xml:space="preserve">Potwierdzenie spełnienia kryteriów środowiskowych, w tym zgodności z dyrektywą </w:t>
            </w:r>
            <w:proofErr w:type="spellStart"/>
            <w:r w:rsidRPr="00552191">
              <w:rPr>
                <w:rFonts w:ascii="Arial" w:hAnsi="Arial" w:cs="Arial"/>
                <w:bCs/>
                <w:color w:val="000000"/>
              </w:rPr>
              <w:t>RoHS</w:t>
            </w:r>
            <w:proofErr w:type="spellEnd"/>
            <w:r w:rsidRPr="00552191">
              <w:rPr>
                <w:rFonts w:ascii="Arial" w:hAnsi="Arial" w:cs="Arial"/>
                <w:bCs/>
                <w:color w:val="000000"/>
              </w:rPr>
              <w:t xml:space="preserve"> Unii Europejskiej o eliminacji substancji niebezpiecznych w postaci oświadczenia producenta jednostki</w:t>
            </w:r>
          </w:p>
          <w:p w14:paraId="2927D75C" w14:textId="77777777" w:rsidR="00BB3F36" w:rsidRPr="00552191" w:rsidRDefault="00C8095E" w:rsidP="00BB3F36">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TCO 9.0</w:t>
            </w:r>
          </w:p>
          <w:p w14:paraId="2092011F" w14:textId="138D2742" w:rsidR="00C8095E" w:rsidRPr="00552191" w:rsidRDefault="00C8095E" w:rsidP="00BB3F36">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
                <w:color w:val="000000"/>
              </w:rPr>
              <w:t xml:space="preserve">Waga/rozmiary urządzenia </w:t>
            </w:r>
          </w:p>
          <w:p w14:paraId="1C41D5CF"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Waga urządzenia poniżej 4.4 kg, suma wymiarów nie przekraczająca 73 cm</w:t>
            </w:r>
          </w:p>
          <w:p w14:paraId="24B42DFC" w14:textId="5AD17359" w:rsidR="00C8095E" w:rsidRPr="00552191" w:rsidRDefault="00C8095E" w:rsidP="00BB3F36">
            <w:pPr>
              <w:pStyle w:val="paragraph"/>
              <w:spacing w:before="0" w:beforeAutospacing="0" w:after="0" w:afterAutospacing="0" w:line="24" w:lineRule="atLeast"/>
              <w:jc w:val="both"/>
              <w:textAlignment w:val="baseline"/>
              <w:rPr>
                <w:rFonts w:ascii="Arial" w:hAnsi="Arial" w:cs="Arial"/>
                <w:b/>
                <w:color w:val="000000"/>
              </w:rPr>
            </w:pPr>
            <w:r w:rsidRPr="00552191">
              <w:rPr>
                <w:rFonts w:ascii="Arial" w:hAnsi="Arial" w:cs="Arial"/>
                <w:b/>
                <w:color w:val="000000"/>
              </w:rPr>
              <w:t xml:space="preserve">Bezpieczeństwo i zdalne zarządzanie </w:t>
            </w:r>
          </w:p>
          <w:p w14:paraId="3A249118" w14:textId="77777777" w:rsidR="00BB3F36" w:rsidRPr="00552191" w:rsidRDefault="00C8095E" w:rsidP="00BB3F36">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 xml:space="preserve">Złącze typu </w:t>
            </w:r>
            <w:proofErr w:type="spellStart"/>
            <w:r w:rsidRPr="00552191">
              <w:rPr>
                <w:rFonts w:ascii="Arial" w:hAnsi="Arial" w:cs="Arial"/>
                <w:bCs/>
                <w:color w:val="000000"/>
              </w:rPr>
              <w:t>Kensington</w:t>
            </w:r>
            <w:proofErr w:type="spellEnd"/>
            <w:r w:rsidRPr="00552191">
              <w:rPr>
                <w:rFonts w:ascii="Arial" w:hAnsi="Arial" w:cs="Arial"/>
                <w:bCs/>
                <w:color w:val="000000"/>
              </w:rPr>
              <w:t xml:space="preserve"> Lock, TPM 2.0, czujnik otwarcia obudowy</w:t>
            </w:r>
          </w:p>
          <w:p w14:paraId="63CE8713" w14:textId="3BD89830" w:rsidR="00C8095E" w:rsidRPr="00552191" w:rsidRDefault="00C8095E" w:rsidP="00BB3F36">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
                <w:color w:val="000000"/>
              </w:rPr>
              <w:t xml:space="preserve">Gwarancja </w:t>
            </w:r>
          </w:p>
          <w:p w14:paraId="0520CAEF" w14:textId="28CA1D9F" w:rsidR="00C8095E" w:rsidRPr="00552191" w:rsidRDefault="000C7EC7" w:rsidP="00C8095E">
            <w:pPr>
              <w:pStyle w:val="paragraph"/>
              <w:spacing w:before="0" w:beforeAutospacing="0" w:after="0" w:afterAutospacing="0" w:line="24" w:lineRule="atLeast"/>
              <w:jc w:val="both"/>
              <w:textAlignment w:val="baseline"/>
              <w:rPr>
                <w:rFonts w:ascii="Arial" w:hAnsi="Arial" w:cs="Arial"/>
                <w:bCs/>
                <w:color w:val="000000"/>
              </w:rPr>
            </w:pPr>
            <w:r>
              <w:rPr>
                <w:rFonts w:ascii="Arial" w:hAnsi="Arial" w:cs="Arial"/>
                <w:bCs/>
                <w:color w:val="000000"/>
              </w:rPr>
              <w:t xml:space="preserve">Min. </w:t>
            </w:r>
            <w:r w:rsidR="00C8095E" w:rsidRPr="00552191">
              <w:rPr>
                <w:rFonts w:ascii="Arial" w:hAnsi="Arial" w:cs="Arial"/>
                <w:bCs/>
                <w:color w:val="000000"/>
              </w:rPr>
              <w:t>3 lata świadczona w miejscu użytkowania sprzętu (on-</w:t>
            </w:r>
            <w:proofErr w:type="spellStart"/>
            <w:r w:rsidR="00C8095E" w:rsidRPr="00552191">
              <w:rPr>
                <w:rFonts w:ascii="Arial" w:hAnsi="Arial" w:cs="Arial"/>
                <w:bCs/>
                <w:color w:val="000000"/>
              </w:rPr>
              <w:t>site</w:t>
            </w:r>
            <w:proofErr w:type="spellEnd"/>
            <w:r w:rsidR="00C8095E" w:rsidRPr="00552191">
              <w:rPr>
                <w:rFonts w:ascii="Arial" w:hAnsi="Arial" w:cs="Arial"/>
                <w:bCs/>
                <w:color w:val="000000"/>
              </w:rPr>
              <w:t>), oświadczenie producenta komputera, że w przypadku niewywiązywania się z obowiązków gwarancyjnych oferenta lub firmy serwisującej, przejmie na siebie wszelkie zobowiązania związane z serwisem.</w:t>
            </w:r>
          </w:p>
          <w:p w14:paraId="5615DCEF" w14:textId="56AD4C69" w:rsidR="00C8095E" w:rsidRPr="00552191" w:rsidRDefault="00C8095E" w:rsidP="00BB3F36">
            <w:pPr>
              <w:pStyle w:val="paragraph"/>
              <w:spacing w:before="0" w:beforeAutospacing="0" w:after="0" w:afterAutospacing="0" w:line="24" w:lineRule="atLeast"/>
              <w:jc w:val="both"/>
              <w:textAlignment w:val="baseline"/>
              <w:rPr>
                <w:rFonts w:ascii="Arial" w:hAnsi="Arial" w:cs="Arial"/>
                <w:b/>
                <w:color w:val="000000"/>
              </w:rPr>
            </w:pPr>
            <w:r w:rsidRPr="00552191">
              <w:rPr>
                <w:rFonts w:ascii="Arial" w:hAnsi="Arial" w:cs="Arial"/>
                <w:b/>
                <w:color w:val="000000"/>
              </w:rPr>
              <w:lastRenderedPageBreak/>
              <w:t xml:space="preserve">Wsparcie techniczne producenta </w:t>
            </w:r>
          </w:p>
          <w:p w14:paraId="1FC999D0" w14:textId="77777777" w:rsidR="00C8095E" w:rsidRPr="00552191" w:rsidRDefault="00C8095E" w:rsidP="00C8095E">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Dedykowany numer oraz adres email dla wsparcia technicznego i informacji produktowej, możliwość weryfikacji u producenta konfiguracji fabrycznej zakupionego sprzętu, naprawy gwarancyjne  urządzeń muszą być realizowany przez Producenta lub Autoryzowanego Partnera Serwisowego Producenta.</w:t>
            </w:r>
          </w:p>
          <w:p w14:paraId="23752570" w14:textId="51D684F9" w:rsidR="00135E9A" w:rsidRPr="002B35B0" w:rsidRDefault="00135E9A" w:rsidP="00BB3F36">
            <w:pPr>
              <w:pStyle w:val="paragraph"/>
              <w:spacing w:before="0" w:beforeAutospacing="0" w:after="0" w:afterAutospacing="0" w:line="24" w:lineRule="atLeast"/>
              <w:jc w:val="both"/>
              <w:textAlignment w:val="baseline"/>
              <w:rPr>
                <w:rFonts w:ascii="Arial" w:hAnsi="Arial" w:cs="Arial"/>
                <w:b/>
                <w:bCs/>
                <w:color w:val="000000"/>
                <w:lang w:val="en-US"/>
              </w:rPr>
            </w:pPr>
            <w:r w:rsidRPr="002B35B0">
              <w:rPr>
                <w:rFonts w:ascii="Arial" w:hAnsi="Arial" w:cs="Arial"/>
                <w:b/>
                <w:bCs/>
                <w:color w:val="000000"/>
                <w:lang w:val="en-US"/>
              </w:rPr>
              <w:t>Monitor</w:t>
            </w:r>
          </w:p>
          <w:p w14:paraId="602A0B22" w14:textId="77777777" w:rsidR="00135E9A" w:rsidRPr="002B35B0" w:rsidRDefault="00135E9A" w:rsidP="00135E9A">
            <w:pPr>
              <w:pStyle w:val="paragraph"/>
              <w:spacing w:before="0" w:beforeAutospacing="0" w:after="0" w:afterAutospacing="0" w:line="24" w:lineRule="atLeast"/>
              <w:jc w:val="both"/>
              <w:textAlignment w:val="baseline"/>
              <w:rPr>
                <w:rFonts w:ascii="Arial" w:hAnsi="Arial" w:cs="Arial"/>
                <w:bCs/>
                <w:color w:val="000000"/>
                <w:lang w:val="en-US"/>
              </w:rPr>
            </w:pPr>
            <w:proofErr w:type="spellStart"/>
            <w:r w:rsidRPr="002B35B0">
              <w:rPr>
                <w:rFonts w:ascii="Arial" w:hAnsi="Arial" w:cs="Arial"/>
                <w:bCs/>
                <w:color w:val="000000"/>
                <w:lang w:val="en-US"/>
              </w:rPr>
              <w:t>Przekątna</w:t>
            </w:r>
            <w:proofErr w:type="spellEnd"/>
            <w:r w:rsidRPr="002B35B0">
              <w:rPr>
                <w:rFonts w:ascii="Arial" w:hAnsi="Arial" w:cs="Arial"/>
                <w:bCs/>
                <w:color w:val="000000"/>
                <w:lang w:val="en-US"/>
              </w:rPr>
              <w:t>: 23.8", 60.5cm</w:t>
            </w:r>
          </w:p>
          <w:p w14:paraId="47FA0233" w14:textId="77777777" w:rsidR="00135E9A" w:rsidRPr="002B35B0" w:rsidRDefault="00135E9A" w:rsidP="00135E9A">
            <w:pPr>
              <w:pStyle w:val="paragraph"/>
              <w:spacing w:before="0" w:beforeAutospacing="0" w:after="0" w:afterAutospacing="0" w:line="24" w:lineRule="atLeast"/>
              <w:jc w:val="both"/>
              <w:textAlignment w:val="baseline"/>
              <w:rPr>
                <w:rFonts w:ascii="Arial" w:hAnsi="Arial" w:cs="Arial"/>
                <w:bCs/>
                <w:color w:val="000000"/>
                <w:lang w:val="en-US"/>
              </w:rPr>
            </w:pPr>
            <w:r w:rsidRPr="002B35B0">
              <w:rPr>
                <w:rFonts w:ascii="Arial" w:hAnsi="Arial" w:cs="Arial"/>
                <w:bCs/>
                <w:color w:val="000000"/>
                <w:lang w:val="en-US"/>
              </w:rPr>
              <w:t>Panel: IPS LED</w:t>
            </w:r>
          </w:p>
          <w:p w14:paraId="5D33391D" w14:textId="77777777" w:rsidR="00135E9A" w:rsidRPr="00552191" w:rsidRDefault="00135E9A" w:rsidP="00135E9A">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Rozdzielczość fizyczna: 1920x1080 (</w:t>
            </w:r>
            <w:proofErr w:type="spellStart"/>
            <w:r w:rsidRPr="00552191">
              <w:rPr>
                <w:rFonts w:ascii="Arial" w:hAnsi="Arial" w:cs="Arial"/>
                <w:bCs/>
                <w:color w:val="000000"/>
              </w:rPr>
              <w:t>FullHD</w:t>
            </w:r>
            <w:proofErr w:type="spellEnd"/>
            <w:r w:rsidRPr="00552191">
              <w:rPr>
                <w:rFonts w:ascii="Arial" w:hAnsi="Arial" w:cs="Arial"/>
                <w:bCs/>
                <w:color w:val="000000"/>
              </w:rPr>
              <w:t>)</w:t>
            </w:r>
          </w:p>
          <w:p w14:paraId="1122FE88" w14:textId="77777777" w:rsidR="00135E9A" w:rsidRPr="00552191" w:rsidRDefault="00135E9A" w:rsidP="00135E9A">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Format obrazu: 16:9</w:t>
            </w:r>
          </w:p>
          <w:p w14:paraId="068B5797" w14:textId="77777777" w:rsidR="00135E9A" w:rsidRPr="00552191" w:rsidRDefault="00135E9A" w:rsidP="00135E9A">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Jasność: 250 cd/m²</w:t>
            </w:r>
          </w:p>
          <w:p w14:paraId="2AABE777" w14:textId="77777777" w:rsidR="00135E9A" w:rsidRPr="00552191" w:rsidRDefault="00135E9A" w:rsidP="00135E9A">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Kontrast statyczny: 1300:1</w:t>
            </w:r>
          </w:p>
          <w:p w14:paraId="1FDB8F22" w14:textId="77777777" w:rsidR="00135E9A" w:rsidRPr="00552191" w:rsidRDefault="00135E9A" w:rsidP="00135E9A">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Kontrast ACR: 80M:1</w:t>
            </w:r>
          </w:p>
          <w:p w14:paraId="450EC918" w14:textId="77777777" w:rsidR="00135E9A" w:rsidRPr="00552191" w:rsidRDefault="00135E9A" w:rsidP="00135E9A">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Czas reakcji: 0.5ms</w:t>
            </w:r>
          </w:p>
          <w:p w14:paraId="63456AF8" w14:textId="77777777" w:rsidR="00135E9A" w:rsidRPr="00552191" w:rsidRDefault="00135E9A" w:rsidP="00135E9A">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 xml:space="preserve">Kąty widzenia: </w:t>
            </w:r>
            <w:r w:rsidRPr="00552191">
              <w:rPr>
                <w:rFonts w:ascii="Cambria Math" w:hAnsi="Cambria Math" w:cs="Cambria Math"/>
                <w:bCs/>
                <w:color w:val="000000"/>
              </w:rPr>
              <w:t>▷</w:t>
            </w:r>
            <w:r w:rsidRPr="00552191">
              <w:rPr>
                <w:rFonts w:ascii="Arial" w:hAnsi="Arial" w:cs="Arial"/>
                <w:bCs/>
                <w:color w:val="000000"/>
              </w:rPr>
              <w:t xml:space="preserve"> 178° </w:t>
            </w:r>
            <w:r w:rsidRPr="00552191">
              <w:rPr>
                <w:rFonts w:ascii="Cambria Math" w:hAnsi="Cambria Math" w:cs="Cambria Math"/>
                <w:bCs/>
                <w:color w:val="000000"/>
              </w:rPr>
              <w:t>△</w:t>
            </w:r>
            <w:r w:rsidRPr="00552191">
              <w:rPr>
                <w:rFonts w:ascii="Arial" w:hAnsi="Arial" w:cs="Arial"/>
                <w:bCs/>
                <w:color w:val="000000"/>
              </w:rPr>
              <w:t xml:space="preserve"> 178°</w:t>
            </w:r>
          </w:p>
          <w:p w14:paraId="79259058" w14:textId="77777777" w:rsidR="00135E9A" w:rsidRPr="00552191" w:rsidRDefault="00135E9A" w:rsidP="00135E9A">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Powierzchnia robocza szer. x wys.: 527 x 296.5 mm, 20.7 x 11.7"</w:t>
            </w:r>
          </w:p>
          <w:p w14:paraId="311F8185" w14:textId="77777777" w:rsidR="00135E9A" w:rsidRPr="00552191" w:rsidRDefault="00135E9A" w:rsidP="00135E9A">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Synchronizacja pozioma: 30 - 115KHz</w:t>
            </w:r>
          </w:p>
          <w:p w14:paraId="20B8A768" w14:textId="77777777" w:rsidR="00135E9A" w:rsidRPr="00552191" w:rsidRDefault="00135E9A" w:rsidP="00135E9A">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Odświeżanie: 100Hz</w:t>
            </w:r>
          </w:p>
          <w:p w14:paraId="66FAFD52" w14:textId="77777777" w:rsidR="00135E9A" w:rsidRPr="00552191" w:rsidRDefault="00135E9A" w:rsidP="00135E9A">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Kolory: 16.7 mln</w:t>
            </w:r>
          </w:p>
          <w:p w14:paraId="0FA61E02" w14:textId="77777777" w:rsidR="00135E9A" w:rsidRPr="00552191" w:rsidRDefault="00135E9A" w:rsidP="00135E9A">
            <w:pPr>
              <w:pStyle w:val="paragraph"/>
              <w:spacing w:before="0" w:beforeAutospacing="0" w:after="0" w:afterAutospacing="0" w:line="24" w:lineRule="atLeast"/>
              <w:jc w:val="both"/>
              <w:textAlignment w:val="baseline"/>
              <w:rPr>
                <w:rFonts w:ascii="Arial" w:hAnsi="Arial" w:cs="Arial"/>
                <w:bCs/>
                <w:color w:val="000000"/>
              </w:rPr>
            </w:pPr>
            <w:r w:rsidRPr="00552191">
              <w:rPr>
                <w:rFonts w:ascii="Arial" w:hAnsi="Arial" w:cs="Arial"/>
                <w:bCs/>
                <w:color w:val="000000"/>
              </w:rPr>
              <w:t>Plamka: 0.275 mm</w:t>
            </w:r>
          </w:p>
          <w:p w14:paraId="6749423A" w14:textId="3A14B7C6" w:rsidR="00657AAA" w:rsidRPr="00552191" w:rsidRDefault="001320EF" w:rsidP="00552191">
            <w:pPr>
              <w:pStyle w:val="paragraph"/>
              <w:spacing w:before="0" w:beforeAutospacing="0" w:after="0" w:afterAutospacing="0" w:line="24" w:lineRule="atLeast"/>
              <w:jc w:val="center"/>
              <w:textAlignment w:val="baseline"/>
              <w:rPr>
                <w:rFonts w:ascii="Arial" w:hAnsi="Arial" w:cs="Arial"/>
                <w:b/>
                <w:color w:val="000000"/>
              </w:rPr>
            </w:pPr>
            <w:r w:rsidRPr="00552191">
              <w:rPr>
                <w:rFonts w:ascii="Arial" w:hAnsi="Arial" w:cs="Arial"/>
                <w:b/>
                <w:color w:val="000000"/>
              </w:rPr>
              <w:t>Akcesoria</w:t>
            </w:r>
            <w:r w:rsidR="00657AAA" w:rsidRPr="00552191">
              <w:rPr>
                <w:rFonts w:ascii="Arial" w:hAnsi="Arial" w:cs="Arial"/>
                <w:b/>
                <w:color w:val="000000"/>
              </w:rPr>
              <w:t>:</w:t>
            </w:r>
          </w:p>
          <w:p w14:paraId="607850DB" w14:textId="08B394CD" w:rsidR="005B3998" w:rsidRPr="00552191" w:rsidRDefault="005B3998" w:rsidP="005B3998">
            <w:pPr>
              <w:pStyle w:val="paragraph"/>
              <w:spacing w:before="0" w:beforeAutospacing="0" w:after="0" w:afterAutospacing="0" w:line="24" w:lineRule="atLeast"/>
              <w:jc w:val="both"/>
              <w:rPr>
                <w:rFonts w:ascii="Arial" w:hAnsi="Arial" w:cs="Arial"/>
                <w:b/>
                <w:bCs/>
                <w:color w:val="000000"/>
                <w:u w:val="single"/>
              </w:rPr>
            </w:pPr>
            <w:r w:rsidRPr="00552191">
              <w:rPr>
                <w:rFonts w:ascii="Arial" w:hAnsi="Arial" w:cs="Arial"/>
                <w:b/>
                <w:bCs/>
                <w:color w:val="000000"/>
                <w:u w:val="single"/>
              </w:rPr>
              <w:t>Kontroler sieci – 1 szt.</w:t>
            </w:r>
          </w:p>
          <w:p w14:paraId="02C2C059" w14:textId="3B1A5648" w:rsidR="005B3998" w:rsidRPr="00552191" w:rsidRDefault="005B3998" w:rsidP="005B3998">
            <w:pPr>
              <w:pStyle w:val="paragraph"/>
              <w:spacing w:before="0" w:beforeAutospacing="0" w:after="0" w:afterAutospacing="0" w:line="24" w:lineRule="atLeast"/>
              <w:rPr>
                <w:rFonts w:ascii="Arial" w:hAnsi="Arial" w:cs="Arial"/>
                <w:bCs/>
                <w:color w:val="000000"/>
              </w:rPr>
            </w:pPr>
            <w:r w:rsidRPr="00552191">
              <w:rPr>
                <w:rFonts w:ascii="Arial" w:hAnsi="Arial" w:cs="Arial"/>
                <w:bCs/>
                <w:color w:val="000000"/>
              </w:rPr>
              <w:t>Kontroler do centralnego zarządzania całą siecią urządzeń sieciowych. Podstawowe funkcje: monitorowanie statystyk ruchu w czasie rzeczywistym i ich analiza poprzez wbudowane narzędzia wizualizacji danych, uwierzytelnianie gości za pomocą strony powitalnej, aktualizacja i restart systemu oraz łatwe skalowanie sieci.</w:t>
            </w:r>
          </w:p>
          <w:p w14:paraId="0459C132" w14:textId="7C6CD3AE" w:rsidR="005B3998" w:rsidRPr="002B35B0" w:rsidRDefault="005B3998" w:rsidP="005B3998">
            <w:pPr>
              <w:pStyle w:val="paragraph"/>
              <w:spacing w:before="0" w:beforeAutospacing="0" w:after="0" w:afterAutospacing="0" w:line="24" w:lineRule="atLeast"/>
              <w:jc w:val="both"/>
              <w:rPr>
                <w:rFonts w:ascii="Arial" w:hAnsi="Arial" w:cs="Arial"/>
                <w:bCs/>
                <w:color w:val="000000"/>
                <w:lang w:val="en-US"/>
              </w:rPr>
            </w:pPr>
            <w:r w:rsidRPr="002B35B0">
              <w:rPr>
                <w:rFonts w:ascii="Arial" w:hAnsi="Arial" w:cs="Arial"/>
                <w:bCs/>
                <w:color w:val="000000"/>
                <w:lang w:val="en-US"/>
              </w:rPr>
              <w:t>Porty:</w:t>
            </w:r>
            <w:r w:rsidRPr="002B35B0">
              <w:rPr>
                <w:rFonts w:ascii="Arial" w:hAnsi="Arial" w:cs="Arial"/>
                <w:bCs/>
                <w:color w:val="000000"/>
                <w:lang w:val="en-US"/>
              </w:rPr>
              <w:tab/>
              <w:t>2 porty Ethernet 10/100Mb/s</w:t>
            </w:r>
          </w:p>
          <w:p w14:paraId="02554AC0" w14:textId="77777777" w:rsidR="005B3998" w:rsidRPr="002B35B0" w:rsidRDefault="005B3998" w:rsidP="005B3998">
            <w:pPr>
              <w:pStyle w:val="paragraph"/>
              <w:spacing w:before="0" w:beforeAutospacing="0" w:after="0" w:afterAutospacing="0" w:line="24" w:lineRule="atLeast"/>
              <w:jc w:val="both"/>
              <w:rPr>
                <w:rFonts w:ascii="Arial" w:hAnsi="Arial" w:cs="Arial"/>
                <w:bCs/>
                <w:color w:val="000000"/>
                <w:lang w:val="en-US"/>
              </w:rPr>
            </w:pPr>
            <w:r w:rsidRPr="002B35B0">
              <w:rPr>
                <w:rFonts w:ascii="Arial" w:hAnsi="Arial" w:cs="Arial"/>
                <w:bCs/>
                <w:color w:val="000000"/>
                <w:lang w:val="en-US"/>
              </w:rPr>
              <w:t>1 port USB 2.0</w:t>
            </w:r>
          </w:p>
          <w:p w14:paraId="1D2158F9" w14:textId="77777777" w:rsidR="005B3998" w:rsidRPr="00552191" w:rsidRDefault="005B3998" w:rsidP="005B3998">
            <w:pPr>
              <w:pStyle w:val="paragraph"/>
              <w:spacing w:before="0" w:beforeAutospacing="0" w:after="0" w:afterAutospacing="0" w:line="24" w:lineRule="atLeast"/>
              <w:jc w:val="both"/>
              <w:rPr>
                <w:rFonts w:ascii="Arial" w:hAnsi="Arial" w:cs="Arial"/>
                <w:bCs/>
                <w:color w:val="000000"/>
              </w:rPr>
            </w:pPr>
            <w:r w:rsidRPr="00552191">
              <w:rPr>
                <w:rFonts w:ascii="Arial" w:hAnsi="Arial" w:cs="Arial"/>
                <w:bCs/>
                <w:color w:val="000000"/>
              </w:rPr>
              <w:t>1 port Micro USB</w:t>
            </w:r>
          </w:p>
          <w:p w14:paraId="235EF9A4" w14:textId="181CE6CD" w:rsidR="005B3998" w:rsidRPr="00552191" w:rsidRDefault="005B3998" w:rsidP="005B3998">
            <w:pPr>
              <w:pStyle w:val="paragraph"/>
              <w:spacing w:before="0" w:beforeAutospacing="0" w:after="0" w:afterAutospacing="0" w:line="24" w:lineRule="atLeast"/>
              <w:jc w:val="both"/>
              <w:rPr>
                <w:rFonts w:ascii="Arial" w:hAnsi="Arial" w:cs="Arial"/>
                <w:bCs/>
                <w:color w:val="000000"/>
              </w:rPr>
            </w:pPr>
            <w:r w:rsidRPr="00552191">
              <w:rPr>
                <w:rFonts w:ascii="Arial" w:hAnsi="Arial" w:cs="Arial"/>
                <w:bCs/>
                <w:color w:val="000000"/>
              </w:rPr>
              <w:t xml:space="preserve">Zasilanie: </w:t>
            </w:r>
            <w:proofErr w:type="spellStart"/>
            <w:r w:rsidRPr="00552191">
              <w:rPr>
                <w:rFonts w:ascii="Arial" w:hAnsi="Arial" w:cs="Arial"/>
                <w:bCs/>
                <w:color w:val="000000"/>
              </w:rPr>
              <w:t>PoE</w:t>
            </w:r>
            <w:proofErr w:type="spellEnd"/>
            <w:r w:rsidRPr="00552191">
              <w:rPr>
                <w:rFonts w:ascii="Arial" w:hAnsi="Arial" w:cs="Arial"/>
                <w:bCs/>
                <w:color w:val="000000"/>
              </w:rPr>
              <w:t xml:space="preserve"> 802.3af/</w:t>
            </w:r>
            <w:proofErr w:type="spellStart"/>
            <w:r w:rsidRPr="00552191">
              <w:rPr>
                <w:rFonts w:ascii="Arial" w:hAnsi="Arial" w:cs="Arial"/>
                <w:bCs/>
                <w:color w:val="000000"/>
              </w:rPr>
              <w:t>at</w:t>
            </w:r>
            <w:proofErr w:type="spellEnd"/>
            <w:r w:rsidRPr="00552191">
              <w:rPr>
                <w:rFonts w:ascii="Arial" w:hAnsi="Arial" w:cs="Arial"/>
                <w:bCs/>
                <w:color w:val="000000"/>
              </w:rPr>
              <w:t xml:space="preserve"> </w:t>
            </w:r>
            <w:proofErr w:type="spellStart"/>
            <w:r w:rsidRPr="00552191">
              <w:rPr>
                <w:rFonts w:ascii="Arial" w:hAnsi="Arial" w:cs="Arial"/>
                <w:bCs/>
                <w:color w:val="000000"/>
              </w:rPr>
              <w:t>PoE</w:t>
            </w:r>
            <w:proofErr w:type="spellEnd"/>
            <w:r w:rsidRPr="00552191">
              <w:rPr>
                <w:rFonts w:ascii="Arial" w:hAnsi="Arial" w:cs="Arial"/>
                <w:bCs/>
                <w:color w:val="000000"/>
              </w:rPr>
              <w:t xml:space="preserve"> lub Micro USB</w:t>
            </w:r>
            <w:r w:rsidRPr="00552191">
              <w:rPr>
                <w:rFonts w:ascii="Arial" w:eastAsia="MS Gothic" w:hAnsi="Arial" w:cs="Arial"/>
                <w:bCs/>
                <w:color w:val="000000"/>
              </w:rPr>
              <w:t>（</w:t>
            </w:r>
            <w:r w:rsidRPr="00552191">
              <w:rPr>
                <w:rFonts w:ascii="Arial" w:hAnsi="Arial" w:cs="Arial"/>
                <w:bCs/>
                <w:color w:val="000000"/>
              </w:rPr>
              <w:t>5V DC/ minimalnie 1A</w:t>
            </w:r>
            <w:r w:rsidRPr="00552191">
              <w:rPr>
                <w:rFonts w:ascii="Arial" w:eastAsia="MS Gothic" w:hAnsi="Arial" w:cs="Arial"/>
                <w:bCs/>
                <w:color w:val="000000"/>
              </w:rPr>
              <w:t>）</w:t>
            </w:r>
          </w:p>
          <w:p w14:paraId="0D9BE079" w14:textId="4D717E49" w:rsidR="005B3998" w:rsidRPr="00552191" w:rsidRDefault="005B3998" w:rsidP="005B3998">
            <w:pPr>
              <w:pStyle w:val="paragraph"/>
              <w:spacing w:before="0" w:beforeAutospacing="0" w:after="0" w:afterAutospacing="0" w:line="24" w:lineRule="atLeast"/>
              <w:jc w:val="both"/>
              <w:rPr>
                <w:rFonts w:ascii="Arial" w:hAnsi="Arial" w:cs="Arial"/>
                <w:bCs/>
                <w:color w:val="000000"/>
              </w:rPr>
            </w:pPr>
            <w:r w:rsidRPr="00552191">
              <w:rPr>
                <w:rFonts w:ascii="Arial" w:hAnsi="Arial" w:cs="Arial"/>
                <w:bCs/>
                <w:color w:val="000000"/>
              </w:rPr>
              <w:t>Wymiary: 100×98×25 mm (3,9×3,9×1,0 cali)</w:t>
            </w:r>
          </w:p>
          <w:p w14:paraId="2FFF37E8" w14:textId="68DF5C75" w:rsidR="005B3998" w:rsidRPr="00552191" w:rsidRDefault="005B3998" w:rsidP="005B3998">
            <w:pPr>
              <w:pStyle w:val="paragraph"/>
              <w:spacing w:before="0" w:beforeAutospacing="0" w:after="0" w:afterAutospacing="0" w:line="24" w:lineRule="atLeast"/>
              <w:jc w:val="both"/>
              <w:rPr>
                <w:rFonts w:ascii="Arial" w:hAnsi="Arial" w:cs="Arial"/>
                <w:bCs/>
                <w:color w:val="000000"/>
                <w:u w:val="single"/>
              </w:rPr>
            </w:pPr>
            <w:r w:rsidRPr="00552191">
              <w:rPr>
                <w:rFonts w:ascii="Arial" w:hAnsi="Arial" w:cs="Arial"/>
                <w:bCs/>
                <w:color w:val="000000"/>
                <w:u w:val="single"/>
              </w:rPr>
              <w:lastRenderedPageBreak/>
              <w:t>Zarządzanie:</w:t>
            </w:r>
          </w:p>
          <w:p w14:paraId="6D1090BA" w14:textId="1AC2FC01" w:rsidR="005B3998" w:rsidRPr="00552191" w:rsidRDefault="005B3998" w:rsidP="005B3998">
            <w:pPr>
              <w:pStyle w:val="paragraph"/>
              <w:spacing w:before="0" w:beforeAutospacing="0" w:after="0" w:afterAutospacing="0" w:line="24" w:lineRule="atLeast"/>
              <w:jc w:val="both"/>
              <w:rPr>
                <w:rFonts w:ascii="Arial" w:hAnsi="Arial" w:cs="Arial"/>
                <w:bCs/>
                <w:color w:val="000000"/>
              </w:rPr>
            </w:pPr>
            <w:r w:rsidRPr="00552191">
              <w:rPr>
                <w:rFonts w:ascii="Arial" w:hAnsi="Arial" w:cs="Arial"/>
                <w:bCs/>
                <w:color w:val="000000"/>
              </w:rPr>
              <w:t xml:space="preserve">Dedykowana aplikacja </w:t>
            </w:r>
            <w:r w:rsidRPr="00552191">
              <w:rPr>
                <w:rFonts w:ascii="Arial" w:hAnsi="Arial" w:cs="Arial"/>
                <w:bCs/>
                <w:color w:val="000000"/>
              </w:rPr>
              <w:tab/>
            </w:r>
          </w:p>
          <w:p w14:paraId="2F8D1A6B" w14:textId="67778397" w:rsidR="005B3998" w:rsidRPr="00552191" w:rsidRDefault="005B3998" w:rsidP="005B3998">
            <w:pPr>
              <w:pStyle w:val="paragraph"/>
              <w:spacing w:before="0" w:beforeAutospacing="0" w:after="0" w:afterAutospacing="0" w:line="24" w:lineRule="atLeast"/>
              <w:jc w:val="both"/>
              <w:rPr>
                <w:rFonts w:ascii="Arial" w:hAnsi="Arial" w:cs="Arial"/>
                <w:bCs/>
                <w:color w:val="000000"/>
              </w:rPr>
            </w:pPr>
            <w:r w:rsidRPr="00552191">
              <w:rPr>
                <w:rFonts w:ascii="Arial" w:hAnsi="Arial" w:cs="Arial"/>
                <w:bCs/>
                <w:color w:val="000000"/>
              </w:rPr>
              <w:t>Zarządzanie centralne: do 100 punktów dostępowych, 20 przełączników sieciowych i 10 routerów do 1000 klientów</w:t>
            </w:r>
          </w:p>
          <w:p w14:paraId="533B559C" w14:textId="179104E4" w:rsidR="005B3998" w:rsidRPr="00552191" w:rsidRDefault="005B3998" w:rsidP="005B3998">
            <w:pPr>
              <w:pStyle w:val="paragraph"/>
              <w:spacing w:before="0" w:beforeAutospacing="0" w:after="0" w:afterAutospacing="0" w:line="24" w:lineRule="atLeast"/>
              <w:jc w:val="both"/>
              <w:rPr>
                <w:rFonts w:ascii="Arial" w:hAnsi="Arial" w:cs="Arial"/>
                <w:bCs/>
                <w:color w:val="000000"/>
              </w:rPr>
            </w:pPr>
            <w:r w:rsidRPr="00552191">
              <w:rPr>
                <w:rFonts w:ascii="Arial" w:hAnsi="Arial" w:cs="Arial"/>
                <w:bCs/>
                <w:color w:val="000000"/>
              </w:rPr>
              <w:t>Dostęp do chmury</w:t>
            </w:r>
          </w:p>
          <w:p w14:paraId="26501A3D" w14:textId="33D57C15" w:rsidR="005B3998" w:rsidRPr="00552191" w:rsidRDefault="005B3998" w:rsidP="005B3998">
            <w:pPr>
              <w:pStyle w:val="paragraph"/>
              <w:spacing w:before="0" w:beforeAutospacing="0" w:after="0" w:afterAutospacing="0" w:line="24" w:lineRule="atLeast"/>
              <w:jc w:val="both"/>
              <w:rPr>
                <w:rFonts w:ascii="Arial" w:hAnsi="Arial" w:cs="Arial"/>
                <w:bCs/>
                <w:color w:val="000000"/>
              </w:rPr>
            </w:pPr>
            <w:r w:rsidRPr="00552191">
              <w:rPr>
                <w:rFonts w:ascii="Arial" w:hAnsi="Arial" w:cs="Arial"/>
                <w:bCs/>
                <w:color w:val="000000"/>
              </w:rPr>
              <w:t xml:space="preserve">Zarządzanie L3 </w:t>
            </w:r>
          </w:p>
          <w:p w14:paraId="46767467" w14:textId="77777777" w:rsidR="005B3998" w:rsidRPr="00552191" w:rsidRDefault="005B3998" w:rsidP="005B3998">
            <w:pPr>
              <w:pStyle w:val="paragraph"/>
              <w:spacing w:before="0" w:beforeAutospacing="0" w:after="0" w:afterAutospacing="0" w:line="24" w:lineRule="atLeast"/>
              <w:jc w:val="both"/>
              <w:rPr>
                <w:rFonts w:ascii="Arial" w:hAnsi="Arial" w:cs="Arial"/>
                <w:bCs/>
                <w:color w:val="000000"/>
              </w:rPr>
            </w:pPr>
            <w:r w:rsidRPr="00552191">
              <w:rPr>
                <w:rFonts w:ascii="Arial" w:hAnsi="Arial" w:cs="Arial"/>
                <w:bCs/>
                <w:color w:val="000000"/>
              </w:rPr>
              <w:t xml:space="preserve">Zarządzanie </w:t>
            </w:r>
            <w:proofErr w:type="spellStart"/>
            <w:r w:rsidRPr="00552191">
              <w:rPr>
                <w:rFonts w:ascii="Arial" w:hAnsi="Arial" w:cs="Arial"/>
                <w:bCs/>
                <w:color w:val="000000"/>
              </w:rPr>
              <w:t>multi-site</w:t>
            </w:r>
            <w:proofErr w:type="spellEnd"/>
            <w:r w:rsidRPr="00552191">
              <w:rPr>
                <w:rFonts w:ascii="Arial" w:hAnsi="Arial" w:cs="Arial"/>
                <w:bCs/>
                <w:color w:val="000000"/>
              </w:rPr>
              <w:t xml:space="preserve"> </w:t>
            </w:r>
          </w:p>
          <w:p w14:paraId="5219D596" w14:textId="442209D0" w:rsidR="005B3998" w:rsidRPr="00552191" w:rsidRDefault="005B3998" w:rsidP="005B3998">
            <w:pPr>
              <w:pStyle w:val="paragraph"/>
              <w:spacing w:before="0" w:beforeAutospacing="0" w:after="0" w:afterAutospacing="0" w:line="24" w:lineRule="atLeast"/>
              <w:jc w:val="both"/>
              <w:rPr>
                <w:rFonts w:ascii="Arial" w:hAnsi="Arial" w:cs="Arial"/>
                <w:bCs/>
                <w:color w:val="000000"/>
                <w:u w:val="single"/>
              </w:rPr>
            </w:pPr>
            <w:r w:rsidRPr="00552191">
              <w:rPr>
                <w:rFonts w:ascii="Arial" w:hAnsi="Arial" w:cs="Arial"/>
                <w:bCs/>
                <w:color w:val="000000"/>
                <w:u w:val="single"/>
              </w:rPr>
              <w:t>Funkcje panelu zarządzania:</w:t>
            </w:r>
            <w:r w:rsidRPr="00552191">
              <w:rPr>
                <w:rFonts w:ascii="Arial" w:hAnsi="Arial" w:cs="Arial"/>
                <w:bCs/>
                <w:color w:val="000000"/>
              </w:rPr>
              <w:tab/>
            </w:r>
          </w:p>
          <w:p w14:paraId="4423C9B6" w14:textId="77777777" w:rsidR="005B3998" w:rsidRPr="00552191" w:rsidRDefault="005B3998" w:rsidP="005B3998">
            <w:pPr>
              <w:pStyle w:val="paragraph"/>
              <w:spacing w:before="0" w:beforeAutospacing="0" w:after="0" w:afterAutospacing="0" w:line="24" w:lineRule="atLeast"/>
              <w:jc w:val="both"/>
              <w:rPr>
                <w:rFonts w:ascii="Arial" w:hAnsi="Arial" w:cs="Arial"/>
                <w:bCs/>
                <w:color w:val="000000"/>
              </w:rPr>
            </w:pPr>
            <w:r w:rsidRPr="00552191">
              <w:rPr>
                <w:rFonts w:ascii="Arial" w:hAnsi="Arial" w:cs="Arial"/>
                <w:bCs/>
                <w:color w:val="000000"/>
              </w:rPr>
              <w:t>• Automatyczne wykrywanie urządzeń</w:t>
            </w:r>
          </w:p>
          <w:p w14:paraId="2BFE2C60" w14:textId="77777777" w:rsidR="005B3998" w:rsidRPr="00552191" w:rsidRDefault="005B3998" w:rsidP="005B3998">
            <w:pPr>
              <w:pStyle w:val="paragraph"/>
              <w:spacing w:before="0" w:beforeAutospacing="0" w:after="0" w:afterAutospacing="0" w:line="24" w:lineRule="atLeast"/>
              <w:jc w:val="both"/>
              <w:rPr>
                <w:rFonts w:ascii="Arial" w:hAnsi="Arial" w:cs="Arial"/>
                <w:bCs/>
                <w:color w:val="000000"/>
              </w:rPr>
            </w:pPr>
            <w:r w:rsidRPr="00552191">
              <w:rPr>
                <w:rFonts w:ascii="Arial" w:hAnsi="Arial" w:cs="Arial"/>
                <w:bCs/>
                <w:color w:val="000000"/>
              </w:rPr>
              <w:t>• Konfiguracje grupowe</w:t>
            </w:r>
          </w:p>
          <w:p w14:paraId="50F92FDF" w14:textId="77777777" w:rsidR="005B3998" w:rsidRPr="00552191" w:rsidRDefault="005B3998" w:rsidP="005B3998">
            <w:pPr>
              <w:pStyle w:val="paragraph"/>
              <w:spacing w:before="0" w:beforeAutospacing="0" w:after="0" w:afterAutospacing="0" w:line="24" w:lineRule="atLeast"/>
              <w:jc w:val="both"/>
              <w:rPr>
                <w:rFonts w:ascii="Arial" w:hAnsi="Arial" w:cs="Arial"/>
                <w:bCs/>
                <w:color w:val="000000"/>
              </w:rPr>
            </w:pPr>
            <w:r w:rsidRPr="00552191">
              <w:rPr>
                <w:rFonts w:ascii="Arial" w:hAnsi="Arial" w:cs="Arial"/>
                <w:bCs/>
                <w:color w:val="000000"/>
              </w:rPr>
              <w:t xml:space="preserve">• Grupowe aktualizacje </w:t>
            </w:r>
            <w:proofErr w:type="spellStart"/>
            <w:r w:rsidRPr="00552191">
              <w:rPr>
                <w:rFonts w:ascii="Arial" w:hAnsi="Arial" w:cs="Arial"/>
                <w:bCs/>
                <w:color w:val="000000"/>
              </w:rPr>
              <w:t>oprogramowań</w:t>
            </w:r>
            <w:proofErr w:type="spellEnd"/>
          </w:p>
          <w:p w14:paraId="02AE656B" w14:textId="77777777" w:rsidR="005B3998" w:rsidRPr="00552191" w:rsidRDefault="005B3998" w:rsidP="005B3998">
            <w:pPr>
              <w:pStyle w:val="paragraph"/>
              <w:spacing w:before="0" w:beforeAutospacing="0" w:after="0" w:afterAutospacing="0" w:line="24" w:lineRule="atLeast"/>
              <w:jc w:val="both"/>
              <w:rPr>
                <w:rFonts w:ascii="Arial" w:hAnsi="Arial" w:cs="Arial"/>
                <w:bCs/>
                <w:color w:val="000000"/>
              </w:rPr>
            </w:pPr>
            <w:r w:rsidRPr="00552191">
              <w:rPr>
                <w:rFonts w:ascii="Arial" w:hAnsi="Arial" w:cs="Arial"/>
                <w:bCs/>
                <w:color w:val="000000"/>
              </w:rPr>
              <w:t>• Inteligentne monitorowanie stanu sieci</w:t>
            </w:r>
          </w:p>
          <w:p w14:paraId="77756075" w14:textId="77777777" w:rsidR="005B3998" w:rsidRPr="00552191" w:rsidRDefault="005B3998" w:rsidP="005B3998">
            <w:pPr>
              <w:pStyle w:val="paragraph"/>
              <w:spacing w:before="0" w:beforeAutospacing="0" w:after="0" w:afterAutospacing="0" w:line="24" w:lineRule="atLeast"/>
              <w:jc w:val="both"/>
              <w:rPr>
                <w:rFonts w:ascii="Arial" w:hAnsi="Arial" w:cs="Arial"/>
                <w:bCs/>
                <w:color w:val="000000"/>
              </w:rPr>
            </w:pPr>
            <w:r w:rsidRPr="00552191">
              <w:rPr>
                <w:rFonts w:ascii="Arial" w:hAnsi="Arial" w:cs="Arial"/>
                <w:bCs/>
                <w:color w:val="000000"/>
              </w:rPr>
              <w:t>• Ostrzeżenia o nietypowych zdarzeniach</w:t>
            </w:r>
          </w:p>
          <w:p w14:paraId="6D02573F" w14:textId="77777777" w:rsidR="005B3998" w:rsidRPr="00552191" w:rsidRDefault="005B3998" w:rsidP="005B3998">
            <w:pPr>
              <w:pStyle w:val="paragraph"/>
              <w:spacing w:before="0" w:beforeAutospacing="0" w:after="0" w:afterAutospacing="0" w:line="24" w:lineRule="atLeast"/>
              <w:jc w:val="both"/>
              <w:rPr>
                <w:rFonts w:ascii="Arial" w:hAnsi="Arial" w:cs="Arial"/>
                <w:bCs/>
                <w:color w:val="000000"/>
              </w:rPr>
            </w:pPr>
            <w:r w:rsidRPr="00552191">
              <w:rPr>
                <w:rFonts w:ascii="Arial" w:hAnsi="Arial" w:cs="Arial"/>
                <w:bCs/>
                <w:color w:val="000000"/>
              </w:rPr>
              <w:t>• Ujednolicony proces konfiguracji</w:t>
            </w:r>
          </w:p>
          <w:p w14:paraId="0DDA0EA4" w14:textId="77777777" w:rsidR="005B3998" w:rsidRPr="00552191" w:rsidRDefault="005B3998" w:rsidP="005B3998">
            <w:pPr>
              <w:pStyle w:val="paragraph"/>
              <w:spacing w:before="0" w:beforeAutospacing="0" w:after="0" w:afterAutospacing="0" w:line="24" w:lineRule="atLeast"/>
              <w:jc w:val="both"/>
              <w:rPr>
                <w:rFonts w:ascii="Arial" w:hAnsi="Arial" w:cs="Arial"/>
                <w:bCs/>
                <w:color w:val="000000"/>
              </w:rPr>
            </w:pPr>
            <w:r w:rsidRPr="00552191">
              <w:rPr>
                <w:rFonts w:ascii="Arial" w:hAnsi="Arial" w:cs="Arial"/>
                <w:bCs/>
                <w:color w:val="000000"/>
              </w:rPr>
              <w:t>• Harmonogram restartu</w:t>
            </w:r>
          </w:p>
          <w:p w14:paraId="01705BB6" w14:textId="77777777" w:rsidR="005B3998" w:rsidRPr="00552191" w:rsidRDefault="005B3998" w:rsidP="005B3998">
            <w:pPr>
              <w:pStyle w:val="paragraph"/>
              <w:spacing w:before="0" w:beforeAutospacing="0" w:after="0" w:afterAutospacing="0" w:line="24" w:lineRule="atLeast"/>
              <w:jc w:val="both"/>
              <w:rPr>
                <w:rFonts w:ascii="Arial" w:hAnsi="Arial" w:cs="Arial"/>
                <w:bCs/>
                <w:color w:val="000000"/>
              </w:rPr>
            </w:pPr>
            <w:r w:rsidRPr="00552191">
              <w:rPr>
                <w:rFonts w:ascii="Arial" w:hAnsi="Arial" w:cs="Arial"/>
                <w:bCs/>
                <w:color w:val="000000"/>
              </w:rPr>
              <w:t>• Spersonalizowana strona logowania do sieci</w:t>
            </w:r>
          </w:p>
          <w:p w14:paraId="05A990B4" w14:textId="16948291" w:rsidR="005B3998" w:rsidRPr="00552191" w:rsidRDefault="005B3998" w:rsidP="005B3998">
            <w:pPr>
              <w:pStyle w:val="paragraph"/>
              <w:spacing w:before="0" w:beforeAutospacing="0" w:after="0" w:afterAutospacing="0" w:line="24" w:lineRule="atLeast"/>
              <w:jc w:val="both"/>
              <w:rPr>
                <w:rFonts w:ascii="Arial" w:hAnsi="Arial" w:cs="Arial"/>
                <w:b/>
                <w:bCs/>
                <w:color w:val="000000"/>
                <w:u w:val="single"/>
              </w:rPr>
            </w:pPr>
            <w:r w:rsidRPr="00552191">
              <w:rPr>
                <w:rFonts w:ascii="Arial" w:hAnsi="Arial" w:cs="Arial"/>
                <w:b/>
                <w:bCs/>
                <w:color w:val="000000"/>
                <w:u w:val="single"/>
              </w:rPr>
              <w:t>Switch – 1 szt.</w:t>
            </w:r>
          </w:p>
          <w:p w14:paraId="5520F7EC" w14:textId="5663E617" w:rsidR="005B3998" w:rsidRPr="00552191" w:rsidRDefault="005B3998" w:rsidP="005B3998">
            <w:pPr>
              <w:pStyle w:val="paragraph"/>
              <w:spacing w:before="0" w:beforeAutospacing="0" w:after="0" w:afterAutospacing="0" w:line="24" w:lineRule="atLeast"/>
              <w:rPr>
                <w:rFonts w:ascii="Arial" w:hAnsi="Arial" w:cs="Arial"/>
                <w:color w:val="000000"/>
              </w:rPr>
            </w:pPr>
            <w:proofErr w:type="spellStart"/>
            <w:r w:rsidRPr="00552191">
              <w:rPr>
                <w:rFonts w:ascii="Arial" w:hAnsi="Arial" w:cs="Arial"/>
                <w:color w:val="000000"/>
              </w:rPr>
              <w:t>Zarządzalny</w:t>
            </w:r>
            <w:proofErr w:type="spellEnd"/>
            <w:r w:rsidRPr="00552191">
              <w:rPr>
                <w:rFonts w:ascii="Arial" w:hAnsi="Arial" w:cs="Arial"/>
                <w:color w:val="000000"/>
              </w:rPr>
              <w:t xml:space="preserve"> przełącznik do budowy kompleksowej sieci zarządzanej przez dedykowany kontroler. Możliwość zarządzania dedykowanym kontrolerem.</w:t>
            </w:r>
          </w:p>
          <w:p w14:paraId="18E5B066" w14:textId="517EDFD0"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Dane podstawowe:</w:t>
            </w:r>
          </w:p>
          <w:p w14:paraId="3EACEEA1"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Całkowita liczba portów: 28</w:t>
            </w:r>
          </w:p>
          <w:p w14:paraId="0B4B6B76"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Złącza: RJ-45 10/100/1000 </w:t>
            </w:r>
            <w:proofErr w:type="spellStart"/>
            <w:r w:rsidRPr="00552191">
              <w:rPr>
                <w:rFonts w:ascii="Arial" w:hAnsi="Arial" w:cs="Arial"/>
                <w:color w:val="000000"/>
              </w:rPr>
              <w:t>Mbps</w:t>
            </w:r>
            <w:proofErr w:type="spellEnd"/>
            <w:r w:rsidRPr="00552191">
              <w:rPr>
                <w:rFonts w:ascii="Arial" w:hAnsi="Arial" w:cs="Arial"/>
                <w:color w:val="000000"/>
              </w:rPr>
              <w:t xml:space="preserve"> x 24 szt., SFP x 4 szt.</w:t>
            </w:r>
          </w:p>
          <w:p w14:paraId="58C8DFEF" w14:textId="758D42B6"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Funkcja </w:t>
            </w:r>
            <w:proofErr w:type="spellStart"/>
            <w:r w:rsidRPr="00552191">
              <w:rPr>
                <w:rFonts w:ascii="Arial" w:hAnsi="Arial" w:cs="Arial"/>
                <w:color w:val="000000"/>
              </w:rPr>
              <w:t>PoE</w:t>
            </w:r>
            <w:proofErr w:type="spellEnd"/>
            <w:r w:rsidRPr="00552191">
              <w:rPr>
                <w:rFonts w:ascii="Arial" w:hAnsi="Arial" w:cs="Arial"/>
                <w:color w:val="000000"/>
              </w:rPr>
              <w:t xml:space="preserve"> </w:t>
            </w:r>
          </w:p>
          <w:p w14:paraId="438580C8"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Zarządzanie: </w:t>
            </w:r>
          </w:p>
          <w:p w14:paraId="2D43B010" w14:textId="47452ABD"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Aplikacja, Dual Image, Przeglądarka WWW, RMON, SNMP, Wiersz poleceń</w:t>
            </w:r>
          </w:p>
          <w:p w14:paraId="18C6204B"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Przepustowość [</w:t>
            </w:r>
            <w:proofErr w:type="spellStart"/>
            <w:r w:rsidRPr="00552191">
              <w:rPr>
                <w:rFonts w:ascii="Arial" w:hAnsi="Arial" w:cs="Arial"/>
                <w:color w:val="000000"/>
              </w:rPr>
              <w:t>Gb</w:t>
            </w:r>
            <w:proofErr w:type="spellEnd"/>
            <w:r w:rsidRPr="00552191">
              <w:rPr>
                <w:rFonts w:ascii="Arial" w:hAnsi="Arial" w:cs="Arial"/>
                <w:color w:val="000000"/>
              </w:rPr>
              <w:t>/s]: 56</w:t>
            </w:r>
          </w:p>
          <w:p w14:paraId="03D1A5DB"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Obsługiwane standardy:</w:t>
            </w:r>
          </w:p>
          <w:p w14:paraId="1CD47669"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IEEE 802.1D, IEEE 802.1p, IEEE 802.1q, IEEE 802.1s, IEEE 802.1w, IEEE 802.1x, IEEE 802.3ab, IEEE 802.3ad, IEEE 802.3az, IEEE 802.3i, IEEE 802.3u, IEEE 802.3x, IEEE 802.3z</w:t>
            </w:r>
          </w:p>
          <w:p w14:paraId="38E0F065"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Zasilanie: </w:t>
            </w:r>
            <w:proofErr w:type="spellStart"/>
            <w:r w:rsidRPr="00552191">
              <w:rPr>
                <w:rFonts w:ascii="Arial" w:hAnsi="Arial" w:cs="Arial"/>
                <w:color w:val="000000"/>
              </w:rPr>
              <w:t>PoE</w:t>
            </w:r>
            <w:proofErr w:type="spellEnd"/>
            <w:r w:rsidRPr="00552191">
              <w:rPr>
                <w:rFonts w:ascii="Arial" w:hAnsi="Arial" w:cs="Arial"/>
                <w:color w:val="000000"/>
              </w:rPr>
              <w:t>, Sieciowe</w:t>
            </w:r>
          </w:p>
          <w:p w14:paraId="640A7FE3"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lastRenderedPageBreak/>
              <w:t>Przepustowość [</w:t>
            </w:r>
            <w:proofErr w:type="spellStart"/>
            <w:r w:rsidRPr="00552191">
              <w:rPr>
                <w:rFonts w:ascii="Arial" w:hAnsi="Arial" w:cs="Arial"/>
                <w:color w:val="000000"/>
              </w:rPr>
              <w:t>Gb</w:t>
            </w:r>
            <w:proofErr w:type="spellEnd"/>
            <w:r w:rsidRPr="00552191">
              <w:rPr>
                <w:rFonts w:ascii="Arial" w:hAnsi="Arial" w:cs="Arial"/>
                <w:color w:val="000000"/>
              </w:rPr>
              <w:t>/s]:56</w:t>
            </w:r>
          </w:p>
          <w:p w14:paraId="01D925DF"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Warstwa przełączania: 2</w:t>
            </w:r>
          </w:p>
          <w:p w14:paraId="028E9FE7"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Algorytm przełączania: </w:t>
            </w:r>
            <w:proofErr w:type="spellStart"/>
            <w:r w:rsidRPr="00552191">
              <w:rPr>
                <w:rFonts w:ascii="Arial" w:hAnsi="Arial" w:cs="Arial"/>
                <w:color w:val="000000"/>
              </w:rPr>
              <w:t>Store</w:t>
            </w:r>
            <w:proofErr w:type="spellEnd"/>
            <w:r w:rsidRPr="00552191">
              <w:rPr>
                <w:rFonts w:ascii="Arial" w:hAnsi="Arial" w:cs="Arial"/>
                <w:color w:val="000000"/>
              </w:rPr>
              <w:t xml:space="preserve"> and </w:t>
            </w:r>
            <w:proofErr w:type="spellStart"/>
            <w:r w:rsidRPr="00552191">
              <w:rPr>
                <w:rFonts w:ascii="Arial" w:hAnsi="Arial" w:cs="Arial"/>
                <w:color w:val="000000"/>
              </w:rPr>
              <w:t>forward</w:t>
            </w:r>
            <w:proofErr w:type="spellEnd"/>
          </w:p>
          <w:p w14:paraId="349903C3"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Szybkość przekierowań pakietów: 41.7 </w:t>
            </w:r>
            <w:proofErr w:type="spellStart"/>
            <w:r w:rsidRPr="00552191">
              <w:rPr>
                <w:rFonts w:ascii="Arial" w:hAnsi="Arial" w:cs="Arial"/>
                <w:color w:val="000000"/>
              </w:rPr>
              <w:t>Mp</w:t>
            </w:r>
            <w:proofErr w:type="spellEnd"/>
            <w:r w:rsidRPr="00552191">
              <w:rPr>
                <w:rFonts w:ascii="Arial" w:hAnsi="Arial" w:cs="Arial"/>
                <w:color w:val="000000"/>
              </w:rPr>
              <w:t>/s</w:t>
            </w:r>
          </w:p>
          <w:p w14:paraId="6D322C12"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Inne:</w:t>
            </w:r>
          </w:p>
          <w:p w14:paraId="38D197BD"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Diagnostyka okablowania, IGMP </w:t>
            </w:r>
            <w:proofErr w:type="spellStart"/>
            <w:r w:rsidRPr="00552191">
              <w:rPr>
                <w:rFonts w:ascii="Arial" w:hAnsi="Arial" w:cs="Arial"/>
                <w:color w:val="000000"/>
              </w:rPr>
              <w:t>snooping</w:t>
            </w:r>
            <w:proofErr w:type="spellEnd"/>
            <w:r w:rsidRPr="00552191">
              <w:rPr>
                <w:rFonts w:ascii="Arial" w:hAnsi="Arial" w:cs="Arial"/>
                <w:color w:val="000000"/>
              </w:rPr>
              <w:t xml:space="preserve">, Obsługa IPv6, Obsługa </w:t>
            </w:r>
            <w:proofErr w:type="spellStart"/>
            <w:r w:rsidRPr="00552191">
              <w:rPr>
                <w:rFonts w:ascii="Arial" w:hAnsi="Arial" w:cs="Arial"/>
                <w:color w:val="000000"/>
              </w:rPr>
              <w:t>PoE</w:t>
            </w:r>
            <w:proofErr w:type="spellEnd"/>
            <w:r w:rsidRPr="00552191">
              <w:rPr>
                <w:rFonts w:ascii="Arial" w:hAnsi="Arial" w:cs="Arial"/>
                <w:color w:val="000000"/>
              </w:rPr>
              <w:t xml:space="preserve">+, Obsługa VLAN, Port mirroring, RADIUS, System zapobiegania atakom </w:t>
            </w:r>
            <w:proofErr w:type="spellStart"/>
            <w:r w:rsidRPr="00552191">
              <w:rPr>
                <w:rFonts w:ascii="Arial" w:hAnsi="Arial" w:cs="Arial"/>
                <w:color w:val="000000"/>
              </w:rPr>
              <w:t>DoS</w:t>
            </w:r>
            <w:proofErr w:type="spellEnd"/>
            <w:r w:rsidRPr="00552191">
              <w:rPr>
                <w:rFonts w:ascii="Arial" w:hAnsi="Arial" w:cs="Arial"/>
                <w:color w:val="000000"/>
              </w:rPr>
              <w:t>, Wykrywanie pętli</w:t>
            </w:r>
          </w:p>
          <w:p w14:paraId="74B02388" w14:textId="3E095B2E" w:rsidR="005B3998" w:rsidRPr="00552191" w:rsidRDefault="005B3998" w:rsidP="005B3998">
            <w:pPr>
              <w:pStyle w:val="paragraph"/>
              <w:spacing w:before="0" w:beforeAutospacing="0" w:after="0" w:afterAutospacing="0" w:line="24" w:lineRule="atLeast"/>
              <w:rPr>
                <w:rFonts w:ascii="Arial" w:hAnsi="Arial" w:cs="Arial"/>
                <w:b/>
                <w:bCs/>
                <w:color w:val="000000"/>
                <w:u w:val="single"/>
              </w:rPr>
            </w:pPr>
            <w:r w:rsidRPr="00552191">
              <w:rPr>
                <w:rFonts w:ascii="Arial" w:hAnsi="Arial" w:cs="Arial"/>
                <w:b/>
                <w:bCs/>
                <w:color w:val="000000"/>
                <w:u w:val="single"/>
              </w:rPr>
              <w:t>Router – 1 szt.</w:t>
            </w:r>
          </w:p>
          <w:p w14:paraId="2D1B0975"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Gigabitowy router VPN</w:t>
            </w:r>
          </w:p>
          <w:p w14:paraId="0146A579" w14:textId="1AD95796" w:rsidR="005B3998" w:rsidRPr="00552191" w:rsidRDefault="005B3998" w:rsidP="005B3998">
            <w:pPr>
              <w:pStyle w:val="paragraph"/>
              <w:spacing w:before="0" w:beforeAutospacing="0" w:after="0" w:afterAutospacing="0" w:line="24" w:lineRule="atLeast"/>
              <w:jc w:val="both"/>
              <w:rPr>
                <w:rFonts w:ascii="Arial" w:hAnsi="Arial" w:cs="Arial"/>
                <w:color w:val="000000"/>
              </w:rPr>
            </w:pPr>
            <w:r w:rsidRPr="00552191">
              <w:rPr>
                <w:rFonts w:ascii="Arial" w:hAnsi="Arial" w:cs="Arial"/>
                <w:color w:val="000000"/>
              </w:rPr>
              <w:t>Działanie zintegrowane z platformą: Bezobsługowa konfiguracja ZTP, centralne zarządzanie w chmurze i inteligentne monitorowanie.</w:t>
            </w:r>
          </w:p>
          <w:p w14:paraId="0E46CFE1" w14:textId="77777777" w:rsidR="005B3998" w:rsidRPr="00552191" w:rsidRDefault="005B3998" w:rsidP="005B3998">
            <w:pPr>
              <w:pStyle w:val="paragraph"/>
              <w:spacing w:before="0" w:beforeAutospacing="0" w:after="0" w:afterAutospacing="0" w:line="24" w:lineRule="atLeast"/>
              <w:jc w:val="both"/>
              <w:rPr>
                <w:rFonts w:ascii="Arial" w:hAnsi="Arial" w:cs="Arial"/>
                <w:color w:val="000000"/>
              </w:rPr>
            </w:pPr>
            <w:r w:rsidRPr="00552191">
              <w:rPr>
                <w:rFonts w:ascii="Arial" w:hAnsi="Arial" w:cs="Arial"/>
                <w:color w:val="000000"/>
              </w:rPr>
              <w:t>Centralne zarządzanie: Dostęp z poziomu chmury i aplikacji</w:t>
            </w:r>
          </w:p>
          <w:p w14:paraId="4DA191B4" w14:textId="77777777" w:rsidR="005B3998" w:rsidRPr="00552191" w:rsidRDefault="005B3998" w:rsidP="005B3998">
            <w:pPr>
              <w:pStyle w:val="paragraph"/>
              <w:spacing w:before="0" w:beforeAutospacing="0" w:after="0" w:afterAutospacing="0" w:line="24" w:lineRule="atLeast"/>
              <w:jc w:val="both"/>
              <w:rPr>
                <w:rFonts w:ascii="Arial" w:hAnsi="Arial" w:cs="Arial"/>
                <w:color w:val="000000"/>
              </w:rPr>
            </w:pPr>
            <w:r w:rsidRPr="00552191">
              <w:rPr>
                <w:rFonts w:ascii="Arial" w:hAnsi="Arial" w:cs="Arial"/>
                <w:color w:val="000000"/>
              </w:rPr>
              <w:t>Pięć portów gigabitowych: Szybka łączność przewodowa.</w:t>
            </w:r>
          </w:p>
          <w:p w14:paraId="4A5F76C0" w14:textId="72AC1C63" w:rsidR="005B3998" w:rsidRPr="00552191" w:rsidRDefault="005B3998" w:rsidP="005B3998">
            <w:pPr>
              <w:pStyle w:val="paragraph"/>
              <w:spacing w:before="0" w:beforeAutospacing="0" w:after="0" w:afterAutospacing="0" w:line="24" w:lineRule="atLeast"/>
              <w:jc w:val="both"/>
              <w:rPr>
                <w:rFonts w:ascii="Arial" w:hAnsi="Arial" w:cs="Arial"/>
                <w:color w:val="000000"/>
              </w:rPr>
            </w:pPr>
            <w:r w:rsidRPr="00552191">
              <w:rPr>
                <w:rFonts w:ascii="Arial" w:hAnsi="Arial" w:cs="Arial"/>
                <w:color w:val="000000"/>
              </w:rPr>
              <w:t>Do 3 portów Ethernet WAN: 1 gigabitowy port WAN i 2 gigabitowe porty WAN/LAN z równoważeniem obciążenia pasma zwiększają możliwości używania wielu linii łącz szerokopasmowych.</w:t>
            </w:r>
          </w:p>
          <w:p w14:paraId="4B5B8981" w14:textId="77777777" w:rsidR="005B3998" w:rsidRPr="00552191" w:rsidRDefault="005B3998" w:rsidP="005B3998">
            <w:pPr>
              <w:pStyle w:val="paragraph"/>
              <w:spacing w:before="0" w:beforeAutospacing="0" w:after="0" w:afterAutospacing="0" w:line="24" w:lineRule="atLeast"/>
              <w:jc w:val="both"/>
              <w:rPr>
                <w:rFonts w:ascii="Arial" w:hAnsi="Arial" w:cs="Arial"/>
                <w:color w:val="000000"/>
              </w:rPr>
            </w:pPr>
            <w:r w:rsidRPr="00552191">
              <w:rPr>
                <w:rFonts w:ascii="Arial" w:hAnsi="Arial" w:cs="Arial"/>
                <w:color w:val="000000"/>
              </w:rPr>
              <w:t>Jeden port USB WAN: Połączenie mobilne za pomocą modemu USB 4G/3G pozwala na utworzenie łącza zapasowego.</w:t>
            </w:r>
          </w:p>
          <w:p w14:paraId="11B6E6F8" w14:textId="77777777" w:rsidR="005B3998" w:rsidRPr="00552191" w:rsidRDefault="005B3998" w:rsidP="005B3998">
            <w:pPr>
              <w:pStyle w:val="paragraph"/>
              <w:spacing w:before="0" w:beforeAutospacing="0" w:after="0" w:afterAutospacing="0" w:line="24" w:lineRule="atLeast"/>
              <w:jc w:val="both"/>
              <w:rPr>
                <w:rFonts w:ascii="Arial" w:hAnsi="Arial" w:cs="Arial"/>
                <w:color w:val="000000"/>
              </w:rPr>
            </w:pPr>
            <w:r w:rsidRPr="00552191">
              <w:rPr>
                <w:rFonts w:ascii="Arial" w:hAnsi="Arial" w:cs="Arial"/>
                <w:color w:val="000000"/>
              </w:rPr>
              <w:t xml:space="preserve">Bardzo bezpieczna sieć VPN: Obsługa do 20 połączeń LAN-to-LAN </w:t>
            </w:r>
            <w:proofErr w:type="spellStart"/>
            <w:r w:rsidRPr="00552191">
              <w:rPr>
                <w:rFonts w:ascii="Arial" w:hAnsi="Arial" w:cs="Arial"/>
                <w:color w:val="000000"/>
              </w:rPr>
              <w:t>IPsec</w:t>
            </w:r>
            <w:proofErr w:type="spellEnd"/>
            <w:r w:rsidRPr="00552191">
              <w:rPr>
                <w:rFonts w:ascii="Arial" w:hAnsi="Arial" w:cs="Arial"/>
                <w:color w:val="000000"/>
              </w:rPr>
              <w:t xml:space="preserve">, 16 połączeń </w:t>
            </w:r>
            <w:proofErr w:type="spellStart"/>
            <w:r w:rsidRPr="00552191">
              <w:rPr>
                <w:rFonts w:ascii="Arial" w:hAnsi="Arial" w:cs="Arial"/>
                <w:color w:val="000000"/>
              </w:rPr>
              <w:t>OpenVPN</w:t>
            </w:r>
            <w:proofErr w:type="spellEnd"/>
            <w:r w:rsidRPr="00552191">
              <w:rPr>
                <w:rFonts w:ascii="Arial" w:hAnsi="Arial" w:cs="Arial"/>
                <w:color w:val="000000"/>
              </w:rPr>
              <w:t>*, 16 połączeń L2TP oraz 16 połączeń PPTP VPN.</w:t>
            </w:r>
          </w:p>
          <w:p w14:paraId="30C7680D" w14:textId="45EE1C62" w:rsidR="005B3998" w:rsidRPr="00552191" w:rsidRDefault="005B3998" w:rsidP="005B3998">
            <w:pPr>
              <w:pStyle w:val="paragraph"/>
              <w:spacing w:before="0" w:beforeAutospacing="0" w:after="0" w:afterAutospacing="0" w:line="24" w:lineRule="atLeast"/>
              <w:jc w:val="both"/>
              <w:rPr>
                <w:rFonts w:ascii="Arial" w:hAnsi="Arial" w:cs="Arial"/>
                <w:color w:val="000000"/>
              </w:rPr>
            </w:pPr>
            <w:r w:rsidRPr="00552191">
              <w:rPr>
                <w:rFonts w:ascii="Arial" w:hAnsi="Arial" w:cs="Arial"/>
                <w:color w:val="000000"/>
              </w:rPr>
              <w:t xml:space="preserve">Zabezpieczenia: Zaawansowane reguły zapory sieciowej, ochrona przed atakami </w:t>
            </w:r>
            <w:proofErr w:type="spellStart"/>
            <w:r w:rsidRPr="00552191">
              <w:rPr>
                <w:rFonts w:ascii="Arial" w:hAnsi="Arial" w:cs="Arial"/>
                <w:color w:val="000000"/>
              </w:rPr>
              <w:t>DoS</w:t>
            </w:r>
            <w:proofErr w:type="spellEnd"/>
            <w:r w:rsidRPr="00552191">
              <w:rPr>
                <w:rFonts w:ascii="Arial" w:hAnsi="Arial" w:cs="Arial"/>
                <w:color w:val="000000"/>
              </w:rPr>
              <w:t>, filtrowanie adresów IP/MAC/URL zapewniają ochronę sieci i danych.</w:t>
            </w:r>
          </w:p>
          <w:p w14:paraId="7C6FAC11"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BEZPIECZEŃSTWO TRANSMISJI</w:t>
            </w:r>
          </w:p>
          <w:p w14:paraId="6329144A"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Kontrola dostępu:</w:t>
            </w:r>
            <w:r w:rsidRPr="00552191">
              <w:rPr>
                <w:rFonts w:ascii="Arial" w:hAnsi="Arial" w:cs="Arial"/>
                <w:color w:val="000000"/>
              </w:rPr>
              <w:tab/>
              <w:t>Kontrola dostępu oparta na źródłowym/docelowym adresie IP</w:t>
            </w:r>
          </w:p>
          <w:p w14:paraId="39FC4E7F" w14:textId="5AC3B776"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Filtrowanie:</w:t>
            </w:r>
            <w:r w:rsidRPr="00552191">
              <w:rPr>
                <w:rFonts w:ascii="Arial" w:hAnsi="Arial" w:cs="Arial"/>
                <w:color w:val="000000"/>
              </w:rPr>
              <w:tab/>
              <w:t xml:space="preserve"> filtrowanie grup WEB, filtrowanie adresów URL, bezpieczeństwo sieciowe</w:t>
            </w:r>
          </w:p>
          <w:p w14:paraId="1F5C4265" w14:textId="4C2E9AA5"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Ochrona przed atakami ARP: wysyłanie pakietów GARP,  skanowanie ARP, wiązanie adresów IP i MAC</w:t>
            </w:r>
          </w:p>
          <w:p w14:paraId="316BD184" w14:textId="4460F918"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Ochrona przed atakami sieciowymi: TCP/UDP/ICMP </w:t>
            </w:r>
            <w:proofErr w:type="spellStart"/>
            <w:r w:rsidRPr="00552191">
              <w:rPr>
                <w:rFonts w:ascii="Arial" w:hAnsi="Arial" w:cs="Arial"/>
                <w:color w:val="000000"/>
              </w:rPr>
              <w:t>Flood</w:t>
            </w:r>
            <w:proofErr w:type="spellEnd"/>
            <w:r w:rsidRPr="00552191">
              <w:rPr>
                <w:rFonts w:ascii="Arial" w:hAnsi="Arial" w:cs="Arial"/>
                <w:color w:val="000000"/>
              </w:rPr>
              <w:t xml:space="preserve"> </w:t>
            </w:r>
            <w:proofErr w:type="spellStart"/>
            <w:r w:rsidRPr="00552191">
              <w:rPr>
                <w:rFonts w:ascii="Arial" w:hAnsi="Arial" w:cs="Arial"/>
                <w:color w:val="000000"/>
              </w:rPr>
              <w:t>Defense</w:t>
            </w:r>
            <w:proofErr w:type="spellEnd"/>
            <w:r w:rsidRPr="00552191">
              <w:rPr>
                <w:rFonts w:ascii="Arial" w:hAnsi="Arial" w:cs="Arial"/>
                <w:color w:val="000000"/>
              </w:rPr>
              <w:t>, Blokowanie skanowania TCP (</w:t>
            </w:r>
            <w:proofErr w:type="spellStart"/>
            <w:r w:rsidRPr="00552191">
              <w:rPr>
                <w:rFonts w:ascii="Arial" w:hAnsi="Arial" w:cs="Arial"/>
                <w:color w:val="000000"/>
              </w:rPr>
              <w:t>Stealth</w:t>
            </w:r>
            <w:proofErr w:type="spellEnd"/>
            <w:r w:rsidRPr="00552191">
              <w:rPr>
                <w:rFonts w:ascii="Arial" w:hAnsi="Arial" w:cs="Arial"/>
                <w:color w:val="000000"/>
              </w:rPr>
              <w:t xml:space="preserve"> FIN/</w:t>
            </w:r>
            <w:proofErr w:type="spellStart"/>
            <w:r w:rsidRPr="00552191">
              <w:rPr>
                <w:rFonts w:ascii="Arial" w:hAnsi="Arial" w:cs="Arial"/>
                <w:color w:val="000000"/>
              </w:rPr>
              <w:t>Xmas</w:t>
            </w:r>
            <w:proofErr w:type="spellEnd"/>
            <w:r w:rsidRPr="00552191">
              <w:rPr>
                <w:rFonts w:ascii="Arial" w:hAnsi="Arial" w:cs="Arial"/>
                <w:color w:val="000000"/>
              </w:rPr>
              <w:t>/</w:t>
            </w:r>
            <w:proofErr w:type="spellStart"/>
            <w:r w:rsidRPr="00552191">
              <w:rPr>
                <w:rFonts w:ascii="Arial" w:hAnsi="Arial" w:cs="Arial"/>
                <w:color w:val="000000"/>
              </w:rPr>
              <w:t>Null</w:t>
            </w:r>
            <w:proofErr w:type="spellEnd"/>
            <w:r w:rsidRPr="00552191">
              <w:rPr>
                <w:rFonts w:ascii="Arial" w:hAnsi="Arial" w:cs="Arial"/>
                <w:color w:val="000000"/>
              </w:rPr>
              <w:t>), Blokowanie odbierania pakietów ping z sieci WAN</w:t>
            </w:r>
          </w:p>
          <w:p w14:paraId="105190F8"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lastRenderedPageBreak/>
              <w:t>CECHY SPRZĘTOWE</w:t>
            </w:r>
          </w:p>
          <w:p w14:paraId="24332FAB"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Standardy i protokoły:  IEEE 802.3, 802.3u, 802.3ab, IEEE 802.3x, IEEE 802.1q  TCP/IP, DHCP, ICMP, NAT, </w:t>
            </w:r>
            <w:proofErr w:type="spellStart"/>
            <w:r w:rsidRPr="00552191">
              <w:rPr>
                <w:rFonts w:ascii="Arial" w:hAnsi="Arial" w:cs="Arial"/>
                <w:color w:val="000000"/>
              </w:rPr>
              <w:t>PPPoE</w:t>
            </w:r>
            <w:proofErr w:type="spellEnd"/>
            <w:r w:rsidRPr="00552191">
              <w:rPr>
                <w:rFonts w:ascii="Arial" w:hAnsi="Arial" w:cs="Arial"/>
                <w:color w:val="000000"/>
              </w:rPr>
              <w:t xml:space="preserve">, NTP, HTTP, HTTPS, DNS, </w:t>
            </w:r>
            <w:proofErr w:type="spellStart"/>
            <w:r w:rsidRPr="00552191">
              <w:rPr>
                <w:rFonts w:ascii="Arial" w:hAnsi="Arial" w:cs="Arial"/>
                <w:color w:val="000000"/>
              </w:rPr>
              <w:t>IPSec</w:t>
            </w:r>
            <w:proofErr w:type="spellEnd"/>
            <w:r w:rsidRPr="00552191">
              <w:rPr>
                <w:rFonts w:ascii="Arial" w:hAnsi="Arial" w:cs="Arial"/>
                <w:color w:val="000000"/>
              </w:rPr>
              <w:t xml:space="preserve">, PPTP, L2TP, </w:t>
            </w:r>
            <w:proofErr w:type="spellStart"/>
            <w:r w:rsidRPr="00552191">
              <w:rPr>
                <w:rFonts w:ascii="Arial" w:hAnsi="Arial" w:cs="Arial"/>
                <w:color w:val="000000"/>
              </w:rPr>
              <w:t>OpenVPN</w:t>
            </w:r>
            <w:proofErr w:type="spellEnd"/>
            <w:r w:rsidRPr="00552191">
              <w:rPr>
                <w:rFonts w:ascii="Arial" w:hAnsi="Arial" w:cs="Arial"/>
                <w:color w:val="000000"/>
              </w:rPr>
              <w:t xml:space="preserve">, SNMP, </w:t>
            </w:r>
            <w:proofErr w:type="spellStart"/>
            <w:r w:rsidRPr="00552191">
              <w:rPr>
                <w:rFonts w:ascii="Arial" w:hAnsi="Arial" w:cs="Arial"/>
                <w:color w:val="000000"/>
              </w:rPr>
              <w:t>WireGuard</w:t>
            </w:r>
            <w:proofErr w:type="spellEnd"/>
            <w:r w:rsidRPr="00552191">
              <w:rPr>
                <w:rFonts w:ascii="Arial" w:hAnsi="Arial" w:cs="Arial"/>
                <w:color w:val="000000"/>
              </w:rPr>
              <w:t xml:space="preserve"> VPN</w:t>
            </w:r>
          </w:p>
          <w:p w14:paraId="7449B371"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Porty: 1 gigabitowy port WAN, 2 gigabitowe porty WAN/LAN (do wyboru), 2 gigabitowe porty LAN, 1 Port USB 2.0</w:t>
            </w:r>
          </w:p>
          <w:p w14:paraId="2A49CF3A" w14:textId="00AB1C2C"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Zasilanie: zewnętrzny zasilacz DC 12V/1A</w:t>
            </w:r>
          </w:p>
          <w:p w14:paraId="44F81FD4" w14:textId="0429182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Pamięć Flash: 128 MB NAND</w:t>
            </w:r>
          </w:p>
          <w:p w14:paraId="7DE9E24D" w14:textId="75A161F2"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Pamięć DRAM: 256 MB DDR</w:t>
            </w:r>
          </w:p>
          <w:p w14:paraId="3D410C2B"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WYDAJNOŚĆ</w:t>
            </w:r>
          </w:p>
          <w:p w14:paraId="037C9E19"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Przepustowość DPI</w:t>
            </w:r>
            <w:r w:rsidRPr="00552191">
              <w:rPr>
                <w:rFonts w:ascii="Arial" w:hAnsi="Arial" w:cs="Arial"/>
                <w:color w:val="000000"/>
              </w:rPr>
              <w:tab/>
              <w:t xml:space="preserve">TCP: 905 </w:t>
            </w:r>
            <w:proofErr w:type="spellStart"/>
            <w:r w:rsidRPr="00552191">
              <w:rPr>
                <w:rFonts w:ascii="Arial" w:hAnsi="Arial" w:cs="Arial"/>
                <w:color w:val="000000"/>
              </w:rPr>
              <w:t>Mb</w:t>
            </w:r>
            <w:proofErr w:type="spellEnd"/>
            <w:r w:rsidRPr="00552191">
              <w:rPr>
                <w:rFonts w:ascii="Arial" w:hAnsi="Arial" w:cs="Arial"/>
                <w:color w:val="000000"/>
              </w:rPr>
              <w:t>/s</w:t>
            </w:r>
          </w:p>
          <w:p w14:paraId="5EC9DBB4"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UDP: 788 </w:t>
            </w:r>
            <w:proofErr w:type="spellStart"/>
            <w:r w:rsidRPr="00552191">
              <w:rPr>
                <w:rFonts w:ascii="Arial" w:hAnsi="Arial" w:cs="Arial"/>
                <w:color w:val="000000"/>
              </w:rPr>
              <w:t>Mb</w:t>
            </w:r>
            <w:proofErr w:type="spellEnd"/>
            <w:r w:rsidRPr="00552191">
              <w:rPr>
                <w:rFonts w:ascii="Arial" w:hAnsi="Arial" w:cs="Arial"/>
                <w:color w:val="000000"/>
              </w:rPr>
              <w:t>/s</w:t>
            </w:r>
          </w:p>
          <w:p w14:paraId="00FE7232" w14:textId="4B37681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Ilość równoczesnych sesji:</w:t>
            </w:r>
            <w:r w:rsidRPr="00552191">
              <w:rPr>
                <w:rFonts w:ascii="Arial" w:hAnsi="Arial" w:cs="Arial"/>
                <w:color w:val="000000"/>
              </w:rPr>
              <w:tab/>
              <w:t>150,000</w:t>
            </w:r>
          </w:p>
          <w:p w14:paraId="3C6F878F" w14:textId="27A118D8"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Nowych sesji na sekundę:</w:t>
            </w:r>
            <w:r w:rsidRPr="00552191">
              <w:rPr>
                <w:rFonts w:ascii="Arial" w:hAnsi="Arial" w:cs="Arial"/>
                <w:color w:val="000000"/>
              </w:rPr>
              <w:tab/>
              <w:t>2,600</w:t>
            </w:r>
          </w:p>
          <w:p w14:paraId="1F91F75B"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NAT (Statyczne IP)</w:t>
            </w:r>
            <w:r w:rsidRPr="00552191">
              <w:rPr>
                <w:rFonts w:ascii="Arial" w:hAnsi="Arial" w:cs="Arial"/>
                <w:color w:val="000000"/>
              </w:rPr>
              <w:tab/>
            </w:r>
          </w:p>
          <w:p w14:paraId="1DB056EA" w14:textId="342A1266"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Wysyłanie: 945,77 </w:t>
            </w:r>
            <w:proofErr w:type="spellStart"/>
            <w:r w:rsidRPr="00552191">
              <w:rPr>
                <w:rFonts w:ascii="Arial" w:hAnsi="Arial" w:cs="Arial"/>
                <w:color w:val="000000"/>
              </w:rPr>
              <w:t>Mb</w:t>
            </w:r>
            <w:proofErr w:type="spellEnd"/>
            <w:r w:rsidRPr="00552191">
              <w:rPr>
                <w:rFonts w:ascii="Arial" w:hAnsi="Arial" w:cs="Arial"/>
                <w:color w:val="000000"/>
              </w:rPr>
              <w:t>/s</w:t>
            </w:r>
          </w:p>
          <w:p w14:paraId="11030569" w14:textId="0FF72AB5"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Pobieranie: 938,79 </w:t>
            </w:r>
            <w:proofErr w:type="spellStart"/>
            <w:r w:rsidRPr="00552191">
              <w:rPr>
                <w:rFonts w:ascii="Arial" w:hAnsi="Arial" w:cs="Arial"/>
                <w:color w:val="000000"/>
              </w:rPr>
              <w:t>Mb</w:t>
            </w:r>
            <w:proofErr w:type="spellEnd"/>
            <w:r w:rsidRPr="00552191">
              <w:rPr>
                <w:rFonts w:ascii="Arial" w:hAnsi="Arial" w:cs="Arial"/>
                <w:color w:val="000000"/>
              </w:rPr>
              <w:t>/s</w:t>
            </w:r>
          </w:p>
          <w:p w14:paraId="3BF33BAD" w14:textId="3D444F56"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Dwukierunkowo: 1808,29 </w:t>
            </w:r>
            <w:proofErr w:type="spellStart"/>
            <w:r w:rsidRPr="00552191">
              <w:rPr>
                <w:rFonts w:ascii="Arial" w:hAnsi="Arial" w:cs="Arial"/>
                <w:color w:val="000000"/>
              </w:rPr>
              <w:t>Mb</w:t>
            </w:r>
            <w:proofErr w:type="spellEnd"/>
            <w:r w:rsidRPr="00552191">
              <w:rPr>
                <w:rFonts w:ascii="Arial" w:hAnsi="Arial" w:cs="Arial"/>
                <w:color w:val="000000"/>
              </w:rPr>
              <w:t>/s</w:t>
            </w:r>
          </w:p>
          <w:p w14:paraId="3DFF97BA"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NAT(DHCP)</w:t>
            </w:r>
            <w:r w:rsidRPr="00552191">
              <w:rPr>
                <w:rFonts w:ascii="Arial" w:hAnsi="Arial" w:cs="Arial"/>
                <w:color w:val="000000"/>
              </w:rPr>
              <w:tab/>
            </w:r>
          </w:p>
          <w:p w14:paraId="7D452DF7" w14:textId="0B6715BA"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Wysyłanie: 945,54 </w:t>
            </w:r>
            <w:proofErr w:type="spellStart"/>
            <w:r w:rsidRPr="00552191">
              <w:rPr>
                <w:rFonts w:ascii="Arial" w:hAnsi="Arial" w:cs="Arial"/>
                <w:color w:val="000000"/>
              </w:rPr>
              <w:t>Mb</w:t>
            </w:r>
            <w:proofErr w:type="spellEnd"/>
            <w:r w:rsidRPr="00552191">
              <w:rPr>
                <w:rFonts w:ascii="Arial" w:hAnsi="Arial" w:cs="Arial"/>
                <w:color w:val="000000"/>
              </w:rPr>
              <w:t>/s</w:t>
            </w:r>
          </w:p>
          <w:p w14:paraId="62015FEE" w14:textId="38873C9A"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Pobieranie: 945,66 </w:t>
            </w:r>
            <w:proofErr w:type="spellStart"/>
            <w:r w:rsidRPr="00552191">
              <w:rPr>
                <w:rFonts w:ascii="Arial" w:hAnsi="Arial" w:cs="Arial"/>
                <w:color w:val="000000"/>
              </w:rPr>
              <w:t>Mb</w:t>
            </w:r>
            <w:proofErr w:type="spellEnd"/>
            <w:r w:rsidRPr="00552191">
              <w:rPr>
                <w:rFonts w:ascii="Arial" w:hAnsi="Arial" w:cs="Arial"/>
                <w:color w:val="000000"/>
              </w:rPr>
              <w:t>/s</w:t>
            </w:r>
          </w:p>
          <w:p w14:paraId="69CA0965" w14:textId="46DDC85A"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Dwukierunkowo: 1802,77 </w:t>
            </w:r>
            <w:proofErr w:type="spellStart"/>
            <w:r w:rsidRPr="00552191">
              <w:rPr>
                <w:rFonts w:ascii="Arial" w:hAnsi="Arial" w:cs="Arial"/>
                <w:color w:val="000000"/>
              </w:rPr>
              <w:t>Mb</w:t>
            </w:r>
            <w:proofErr w:type="spellEnd"/>
            <w:r w:rsidRPr="00552191">
              <w:rPr>
                <w:rFonts w:ascii="Arial" w:hAnsi="Arial" w:cs="Arial"/>
                <w:color w:val="000000"/>
              </w:rPr>
              <w:t>/s</w:t>
            </w:r>
          </w:p>
          <w:p w14:paraId="4EC3853C"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NAT(</w:t>
            </w:r>
            <w:proofErr w:type="spellStart"/>
            <w:r w:rsidRPr="00552191">
              <w:rPr>
                <w:rFonts w:ascii="Arial" w:hAnsi="Arial" w:cs="Arial"/>
                <w:color w:val="000000"/>
              </w:rPr>
              <w:t>PPPoE</w:t>
            </w:r>
            <w:proofErr w:type="spellEnd"/>
            <w:r w:rsidRPr="00552191">
              <w:rPr>
                <w:rFonts w:ascii="Arial" w:hAnsi="Arial" w:cs="Arial"/>
                <w:color w:val="000000"/>
              </w:rPr>
              <w:t>)</w:t>
            </w:r>
            <w:r w:rsidRPr="00552191">
              <w:rPr>
                <w:rFonts w:ascii="Arial" w:hAnsi="Arial" w:cs="Arial"/>
                <w:color w:val="000000"/>
              </w:rPr>
              <w:tab/>
            </w:r>
          </w:p>
          <w:p w14:paraId="06D76307" w14:textId="2FD663E8"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Wysyłanie: 939,71 </w:t>
            </w:r>
            <w:proofErr w:type="spellStart"/>
            <w:r w:rsidRPr="00552191">
              <w:rPr>
                <w:rFonts w:ascii="Arial" w:hAnsi="Arial" w:cs="Arial"/>
                <w:color w:val="000000"/>
              </w:rPr>
              <w:t>Mb</w:t>
            </w:r>
            <w:proofErr w:type="spellEnd"/>
            <w:r w:rsidRPr="00552191">
              <w:rPr>
                <w:rFonts w:ascii="Arial" w:hAnsi="Arial" w:cs="Arial"/>
                <w:color w:val="000000"/>
              </w:rPr>
              <w:t>/s</w:t>
            </w:r>
          </w:p>
          <w:p w14:paraId="0FFEB646" w14:textId="1D4DD465"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Pobieranie: 939,43 </w:t>
            </w:r>
            <w:proofErr w:type="spellStart"/>
            <w:r w:rsidRPr="00552191">
              <w:rPr>
                <w:rFonts w:ascii="Arial" w:hAnsi="Arial" w:cs="Arial"/>
                <w:color w:val="000000"/>
              </w:rPr>
              <w:t>Mb</w:t>
            </w:r>
            <w:proofErr w:type="spellEnd"/>
            <w:r w:rsidRPr="00552191">
              <w:rPr>
                <w:rFonts w:ascii="Arial" w:hAnsi="Arial" w:cs="Arial"/>
                <w:color w:val="000000"/>
              </w:rPr>
              <w:t>/s</w:t>
            </w:r>
          </w:p>
          <w:p w14:paraId="39A34DC8" w14:textId="3D2E2BC8"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Dwukierunkowo: 1788,54 </w:t>
            </w:r>
            <w:proofErr w:type="spellStart"/>
            <w:r w:rsidRPr="00552191">
              <w:rPr>
                <w:rFonts w:ascii="Arial" w:hAnsi="Arial" w:cs="Arial"/>
                <w:color w:val="000000"/>
              </w:rPr>
              <w:t>Mb</w:t>
            </w:r>
            <w:proofErr w:type="spellEnd"/>
            <w:r w:rsidRPr="00552191">
              <w:rPr>
                <w:rFonts w:ascii="Arial" w:hAnsi="Arial" w:cs="Arial"/>
                <w:color w:val="000000"/>
              </w:rPr>
              <w:t>/s</w:t>
            </w:r>
          </w:p>
          <w:p w14:paraId="68B667C7"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NAT (L2TP)</w:t>
            </w:r>
            <w:r w:rsidRPr="00552191">
              <w:rPr>
                <w:rFonts w:ascii="Arial" w:hAnsi="Arial" w:cs="Arial"/>
                <w:color w:val="000000"/>
              </w:rPr>
              <w:tab/>
            </w:r>
          </w:p>
          <w:p w14:paraId="48EBCDE5" w14:textId="0884C641"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Wysyłanie: 815,55 </w:t>
            </w:r>
            <w:proofErr w:type="spellStart"/>
            <w:r w:rsidRPr="00552191">
              <w:rPr>
                <w:rFonts w:ascii="Arial" w:hAnsi="Arial" w:cs="Arial"/>
                <w:color w:val="000000"/>
              </w:rPr>
              <w:t>Mb</w:t>
            </w:r>
            <w:proofErr w:type="spellEnd"/>
            <w:r w:rsidRPr="00552191">
              <w:rPr>
                <w:rFonts w:ascii="Arial" w:hAnsi="Arial" w:cs="Arial"/>
                <w:color w:val="000000"/>
              </w:rPr>
              <w:t>/s</w:t>
            </w:r>
          </w:p>
          <w:p w14:paraId="194694AC" w14:textId="0E4A2C41"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Pobieranie: 835,59 </w:t>
            </w:r>
            <w:proofErr w:type="spellStart"/>
            <w:r w:rsidRPr="00552191">
              <w:rPr>
                <w:rFonts w:ascii="Arial" w:hAnsi="Arial" w:cs="Arial"/>
                <w:color w:val="000000"/>
              </w:rPr>
              <w:t>Mb</w:t>
            </w:r>
            <w:proofErr w:type="spellEnd"/>
            <w:r w:rsidRPr="00552191">
              <w:rPr>
                <w:rFonts w:ascii="Arial" w:hAnsi="Arial" w:cs="Arial"/>
                <w:color w:val="000000"/>
              </w:rPr>
              <w:t>/s</w:t>
            </w:r>
          </w:p>
          <w:p w14:paraId="43C25317" w14:textId="14BBC848"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Dwukierunkowo: 903,13 </w:t>
            </w:r>
            <w:proofErr w:type="spellStart"/>
            <w:r w:rsidRPr="00552191">
              <w:rPr>
                <w:rFonts w:ascii="Arial" w:hAnsi="Arial" w:cs="Arial"/>
                <w:color w:val="000000"/>
              </w:rPr>
              <w:t>Mb</w:t>
            </w:r>
            <w:proofErr w:type="spellEnd"/>
            <w:r w:rsidRPr="00552191">
              <w:rPr>
                <w:rFonts w:ascii="Arial" w:hAnsi="Arial" w:cs="Arial"/>
                <w:color w:val="000000"/>
              </w:rPr>
              <w:t>/s</w:t>
            </w:r>
          </w:p>
          <w:p w14:paraId="133F1369"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NAT (PPTP)</w:t>
            </w:r>
            <w:r w:rsidRPr="00552191">
              <w:rPr>
                <w:rFonts w:ascii="Arial" w:hAnsi="Arial" w:cs="Arial"/>
                <w:color w:val="000000"/>
              </w:rPr>
              <w:tab/>
            </w:r>
          </w:p>
          <w:p w14:paraId="10FA7393" w14:textId="0B0F3172"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lastRenderedPageBreak/>
              <w:t xml:space="preserve">Wysyłanie: 813,23 </w:t>
            </w:r>
            <w:proofErr w:type="spellStart"/>
            <w:r w:rsidRPr="00552191">
              <w:rPr>
                <w:rFonts w:ascii="Arial" w:hAnsi="Arial" w:cs="Arial"/>
                <w:color w:val="000000"/>
              </w:rPr>
              <w:t>Mb</w:t>
            </w:r>
            <w:proofErr w:type="spellEnd"/>
            <w:r w:rsidRPr="00552191">
              <w:rPr>
                <w:rFonts w:ascii="Arial" w:hAnsi="Arial" w:cs="Arial"/>
                <w:color w:val="000000"/>
              </w:rPr>
              <w:t>/s</w:t>
            </w:r>
          </w:p>
          <w:p w14:paraId="73307630" w14:textId="54163128"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Pobieranie: 850,91 </w:t>
            </w:r>
            <w:proofErr w:type="spellStart"/>
            <w:r w:rsidRPr="00552191">
              <w:rPr>
                <w:rFonts w:ascii="Arial" w:hAnsi="Arial" w:cs="Arial"/>
                <w:color w:val="000000"/>
              </w:rPr>
              <w:t>Mb</w:t>
            </w:r>
            <w:proofErr w:type="spellEnd"/>
            <w:r w:rsidRPr="00552191">
              <w:rPr>
                <w:rFonts w:ascii="Arial" w:hAnsi="Arial" w:cs="Arial"/>
                <w:color w:val="000000"/>
              </w:rPr>
              <w:t>/s</w:t>
            </w:r>
          </w:p>
          <w:p w14:paraId="2532FA96" w14:textId="356EAA3C"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Dwukierunkowo: 894,41 </w:t>
            </w:r>
            <w:proofErr w:type="spellStart"/>
            <w:r w:rsidRPr="00552191">
              <w:rPr>
                <w:rFonts w:ascii="Arial" w:hAnsi="Arial" w:cs="Arial"/>
                <w:color w:val="000000"/>
              </w:rPr>
              <w:t>Mb</w:t>
            </w:r>
            <w:proofErr w:type="spellEnd"/>
            <w:r w:rsidRPr="00552191">
              <w:rPr>
                <w:rFonts w:ascii="Arial" w:hAnsi="Arial" w:cs="Arial"/>
                <w:color w:val="000000"/>
              </w:rPr>
              <w:t>/s</w:t>
            </w:r>
          </w:p>
          <w:p w14:paraId="2B026F4E"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Przepustowość VPN </w:t>
            </w:r>
            <w:proofErr w:type="spellStart"/>
            <w:r w:rsidRPr="00552191">
              <w:rPr>
                <w:rFonts w:ascii="Arial" w:hAnsi="Arial" w:cs="Arial"/>
                <w:color w:val="000000"/>
              </w:rPr>
              <w:t>IPsec</w:t>
            </w:r>
            <w:proofErr w:type="spellEnd"/>
            <w:r w:rsidRPr="00552191">
              <w:rPr>
                <w:rFonts w:ascii="Arial" w:hAnsi="Arial" w:cs="Arial"/>
                <w:color w:val="000000"/>
              </w:rPr>
              <w:tab/>
            </w:r>
          </w:p>
          <w:p w14:paraId="2FC41CBE" w14:textId="718589C0" w:rsidR="005B3998" w:rsidRPr="002B35B0" w:rsidRDefault="005B3998" w:rsidP="005B3998">
            <w:pPr>
              <w:pStyle w:val="paragraph"/>
              <w:spacing w:before="0" w:beforeAutospacing="0" w:after="0" w:afterAutospacing="0" w:line="24" w:lineRule="atLeast"/>
              <w:rPr>
                <w:rFonts w:ascii="Arial" w:hAnsi="Arial" w:cs="Arial"/>
                <w:color w:val="000000"/>
                <w:lang w:val="en-US"/>
              </w:rPr>
            </w:pPr>
            <w:r w:rsidRPr="002B35B0">
              <w:rPr>
                <w:rFonts w:ascii="Arial" w:hAnsi="Arial" w:cs="Arial"/>
                <w:color w:val="000000"/>
                <w:lang w:val="en-US"/>
              </w:rPr>
              <w:t>• ESP-SHA1-AES256: 259,78 Mb/s</w:t>
            </w:r>
          </w:p>
          <w:p w14:paraId="118F6D1C" w14:textId="77777777" w:rsidR="005B3998" w:rsidRPr="002B35B0" w:rsidRDefault="005B3998" w:rsidP="005B3998">
            <w:pPr>
              <w:pStyle w:val="paragraph"/>
              <w:spacing w:before="0" w:beforeAutospacing="0" w:after="0" w:afterAutospacing="0" w:line="24" w:lineRule="atLeast"/>
              <w:rPr>
                <w:rFonts w:ascii="Arial" w:hAnsi="Arial" w:cs="Arial"/>
                <w:color w:val="000000"/>
                <w:lang w:val="en-US"/>
              </w:rPr>
            </w:pPr>
            <w:r w:rsidRPr="002B35B0">
              <w:rPr>
                <w:rFonts w:ascii="Arial" w:hAnsi="Arial" w:cs="Arial"/>
                <w:color w:val="000000"/>
                <w:lang w:val="en-US"/>
              </w:rPr>
              <w:t>• ESP-SHA256-AES256: 260,81 Mb/s</w:t>
            </w:r>
          </w:p>
          <w:p w14:paraId="4659749B" w14:textId="77777777" w:rsidR="005B3998" w:rsidRPr="002B35B0" w:rsidRDefault="005B3998" w:rsidP="005B3998">
            <w:pPr>
              <w:pStyle w:val="paragraph"/>
              <w:spacing w:before="0" w:beforeAutospacing="0" w:after="0" w:afterAutospacing="0" w:line="24" w:lineRule="atLeast"/>
              <w:rPr>
                <w:rFonts w:ascii="Arial" w:hAnsi="Arial" w:cs="Arial"/>
                <w:color w:val="000000"/>
                <w:lang w:val="en-US"/>
              </w:rPr>
            </w:pPr>
            <w:r w:rsidRPr="002B35B0">
              <w:rPr>
                <w:rFonts w:ascii="Arial" w:hAnsi="Arial" w:cs="Arial"/>
                <w:color w:val="000000"/>
                <w:lang w:val="en-US"/>
              </w:rPr>
              <w:t>• ESP-SHA384-AES256: 37,65 Mb/s</w:t>
            </w:r>
          </w:p>
          <w:p w14:paraId="70DB494E" w14:textId="77777777" w:rsidR="005B3998" w:rsidRPr="002B35B0" w:rsidRDefault="005B3998" w:rsidP="005B3998">
            <w:pPr>
              <w:pStyle w:val="paragraph"/>
              <w:spacing w:before="0" w:beforeAutospacing="0" w:after="0" w:afterAutospacing="0" w:line="24" w:lineRule="atLeast"/>
              <w:rPr>
                <w:rFonts w:ascii="Arial" w:hAnsi="Arial" w:cs="Arial"/>
                <w:color w:val="000000"/>
                <w:lang w:val="en-US"/>
              </w:rPr>
            </w:pPr>
            <w:r w:rsidRPr="002B35B0">
              <w:rPr>
                <w:rFonts w:ascii="Arial" w:hAnsi="Arial" w:cs="Arial"/>
                <w:color w:val="000000"/>
                <w:lang w:val="en-US"/>
              </w:rPr>
              <w:t>• ESP-SHA512-AES256: 38,32 Mb/s</w:t>
            </w:r>
          </w:p>
          <w:p w14:paraId="77FCE889"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proofErr w:type="spellStart"/>
            <w:r w:rsidRPr="00552191">
              <w:rPr>
                <w:rFonts w:ascii="Arial" w:hAnsi="Arial" w:cs="Arial"/>
                <w:color w:val="000000"/>
              </w:rPr>
              <w:t>OpenVPN</w:t>
            </w:r>
            <w:proofErr w:type="spellEnd"/>
            <w:r w:rsidRPr="00552191">
              <w:rPr>
                <w:rFonts w:ascii="Arial" w:hAnsi="Arial" w:cs="Arial"/>
                <w:color w:val="000000"/>
              </w:rPr>
              <w:tab/>
            </w:r>
          </w:p>
          <w:p w14:paraId="27981DDD" w14:textId="1774D430"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 21,70 </w:t>
            </w:r>
            <w:proofErr w:type="spellStart"/>
            <w:r w:rsidRPr="00552191">
              <w:rPr>
                <w:rFonts w:ascii="Arial" w:hAnsi="Arial" w:cs="Arial"/>
                <w:color w:val="000000"/>
              </w:rPr>
              <w:t>Mb</w:t>
            </w:r>
            <w:proofErr w:type="spellEnd"/>
            <w:r w:rsidRPr="00552191">
              <w:rPr>
                <w:rFonts w:ascii="Arial" w:hAnsi="Arial" w:cs="Arial"/>
                <w:color w:val="000000"/>
              </w:rPr>
              <w:t>/s</w:t>
            </w:r>
          </w:p>
          <w:p w14:paraId="74921D38"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Przepustowość L2TP VPN</w:t>
            </w:r>
            <w:r w:rsidRPr="00552191">
              <w:rPr>
                <w:rFonts w:ascii="Arial" w:hAnsi="Arial" w:cs="Arial"/>
                <w:color w:val="000000"/>
              </w:rPr>
              <w:tab/>
            </w:r>
          </w:p>
          <w:p w14:paraId="11BE69C0" w14:textId="3C71CB54"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 Nieszyfrowane: 640,99 </w:t>
            </w:r>
            <w:proofErr w:type="spellStart"/>
            <w:r w:rsidRPr="00552191">
              <w:rPr>
                <w:rFonts w:ascii="Arial" w:hAnsi="Arial" w:cs="Arial"/>
                <w:color w:val="000000"/>
              </w:rPr>
              <w:t>Mb</w:t>
            </w:r>
            <w:proofErr w:type="spellEnd"/>
            <w:r w:rsidRPr="00552191">
              <w:rPr>
                <w:rFonts w:ascii="Arial" w:hAnsi="Arial" w:cs="Arial"/>
                <w:color w:val="000000"/>
              </w:rPr>
              <w:t>/s</w:t>
            </w:r>
          </w:p>
          <w:p w14:paraId="50EBA2A5"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 Szyfrowane: 77,31 </w:t>
            </w:r>
            <w:proofErr w:type="spellStart"/>
            <w:r w:rsidRPr="00552191">
              <w:rPr>
                <w:rFonts w:ascii="Arial" w:hAnsi="Arial" w:cs="Arial"/>
                <w:color w:val="000000"/>
              </w:rPr>
              <w:t>Mb</w:t>
            </w:r>
            <w:proofErr w:type="spellEnd"/>
            <w:r w:rsidRPr="00552191">
              <w:rPr>
                <w:rFonts w:ascii="Arial" w:hAnsi="Arial" w:cs="Arial"/>
                <w:color w:val="000000"/>
              </w:rPr>
              <w:t>/s</w:t>
            </w:r>
          </w:p>
          <w:p w14:paraId="26E6D0C9"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Przepustowość PPTP VPN</w:t>
            </w:r>
            <w:r w:rsidRPr="00552191">
              <w:rPr>
                <w:rFonts w:ascii="Arial" w:hAnsi="Arial" w:cs="Arial"/>
                <w:color w:val="000000"/>
              </w:rPr>
              <w:tab/>
            </w:r>
          </w:p>
          <w:p w14:paraId="7ACB811C" w14:textId="2477E708"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 Nieszyfrowane: 759,55 </w:t>
            </w:r>
            <w:proofErr w:type="spellStart"/>
            <w:r w:rsidRPr="00552191">
              <w:rPr>
                <w:rFonts w:ascii="Arial" w:hAnsi="Arial" w:cs="Arial"/>
                <w:color w:val="000000"/>
              </w:rPr>
              <w:t>Mb</w:t>
            </w:r>
            <w:proofErr w:type="spellEnd"/>
            <w:r w:rsidRPr="00552191">
              <w:rPr>
                <w:rFonts w:ascii="Arial" w:hAnsi="Arial" w:cs="Arial"/>
                <w:color w:val="000000"/>
              </w:rPr>
              <w:t>/s</w:t>
            </w:r>
          </w:p>
          <w:p w14:paraId="6C2501F6"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 Szyfrowane: 75,80 </w:t>
            </w:r>
            <w:proofErr w:type="spellStart"/>
            <w:r w:rsidRPr="00552191">
              <w:rPr>
                <w:rFonts w:ascii="Arial" w:hAnsi="Arial" w:cs="Arial"/>
                <w:color w:val="000000"/>
              </w:rPr>
              <w:t>Mb</w:t>
            </w:r>
            <w:proofErr w:type="spellEnd"/>
            <w:r w:rsidRPr="00552191">
              <w:rPr>
                <w:rFonts w:ascii="Arial" w:hAnsi="Arial" w:cs="Arial"/>
                <w:color w:val="000000"/>
              </w:rPr>
              <w:t>/s</w:t>
            </w:r>
          </w:p>
          <w:p w14:paraId="62C91EB2"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Przepustowość SSL VPN</w:t>
            </w:r>
            <w:r w:rsidRPr="00552191">
              <w:rPr>
                <w:rFonts w:ascii="Arial" w:hAnsi="Arial" w:cs="Arial"/>
                <w:color w:val="000000"/>
              </w:rPr>
              <w:tab/>
              <w:t>-</w:t>
            </w:r>
          </w:p>
          <w:p w14:paraId="798EFDB1"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Szybkość przekierowań pakietów 66 Bajtów</w:t>
            </w:r>
            <w:r w:rsidRPr="00552191">
              <w:rPr>
                <w:rFonts w:ascii="Arial" w:hAnsi="Arial" w:cs="Arial"/>
                <w:color w:val="000000"/>
              </w:rPr>
              <w:tab/>
            </w:r>
          </w:p>
          <w:p w14:paraId="58AB74E5" w14:textId="7FE46F4E"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 Wysyłanie/Pobieranie: 954,50 </w:t>
            </w:r>
            <w:proofErr w:type="spellStart"/>
            <w:r w:rsidRPr="00552191">
              <w:rPr>
                <w:rFonts w:ascii="Arial" w:hAnsi="Arial" w:cs="Arial"/>
                <w:color w:val="000000"/>
              </w:rPr>
              <w:t>Mb</w:t>
            </w:r>
            <w:proofErr w:type="spellEnd"/>
            <w:r w:rsidRPr="00552191">
              <w:rPr>
                <w:rFonts w:ascii="Arial" w:hAnsi="Arial" w:cs="Arial"/>
                <w:color w:val="000000"/>
              </w:rPr>
              <w:t>/s</w:t>
            </w:r>
          </w:p>
          <w:p w14:paraId="44B0540D"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 Dwukierunkowo: 1130,00 </w:t>
            </w:r>
            <w:proofErr w:type="spellStart"/>
            <w:r w:rsidRPr="00552191">
              <w:rPr>
                <w:rFonts w:ascii="Arial" w:hAnsi="Arial" w:cs="Arial"/>
                <w:color w:val="000000"/>
              </w:rPr>
              <w:t>Mb</w:t>
            </w:r>
            <w:proofErr w:type="spellEnd"/>
            <w:r w:rsidRPr="00552191">
              <w:rPr>
                <w:rFonts w:ascii="Arial" w:hAnsi="Arial" w:cs="Arial"/>
                <w:color w:val="000000"/>
              </w:rPr>
              <w:t>/s</w:t>
            </w:r>
          </w:p>
          <w:p w14:paraId="193FD2B4"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Szybkość przekierowań pakietów 1,518 Bajtów</w:t>
            </w:r>
            <w:r w:rsidRPr="00552191">
              <w:rPr>
                <w:rFonts w:ascii="Arial" w:hAnsi="Arial" w:cs="Arial"/>
                <w:color w:val="000000"/>
              </w:rPr>
              <w:tab/>
            </w:r>
          </w:p>
          <w:p w14:paraId="3B954EEA" w14:textId="7DA760F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 Wysyłanie/Pobieranie: 997,50 </w:t>
            </w:r>
            <w:proofErr w:type="spellStart"/>
            <w:r w:rsidRPr="00552191">
              <w:rPr>
                <w:rFonts w:ascii="Arial" w:hAnsi="Arial" w:cs="Arial"/>
                <w:color w:val="000000"/>
              </w:rPr>
              <w:t>Mb</w:t>
            </w:r>
            <w:proofErr w:type="spellEnd"/>
            <w:r w:rsidRPr="00552191">
              <w:rPr>
                <w:rFonts w:ascii="Arial" w:hAnsi="Arial" w:cs="Arial"/>
                <w:color w:val="000000"/>
              </w:rPr>
              <w:t>/s</w:t>
            </w:r>
          </w:p>
          <w:p w14:paraId="6A0138D4"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 Dwukierunkowo: 1965,00 </w:t>
            </w:r>
            <w:proofErr w:type="spellStart"/>
            <w:r w:rsidRPr="00552191">
              <w:rPr>
                <w:rFonts w:ascii="Arial" w:hAnsi="Arial" w:cs="Arial"/>
                <w:color w:val="000000"/>
              </w:rPr>
              <w:t>Mb</w:t>
            </w:r>
            <w:proofErr w:type="spellEnd"/>
            <w:r w:rsidRPr="00552191">
              <w:rPr>
                <w:rFonts w:ascii="Arial" w:hAnsi="Arial" w:cs="Arial"/>
                <w:color w:val="000000"/>
              </w:rPr>
              <w:t>/s</w:t>
            </w:r>
          </w:p>
          <w:p w14:paraId="4BEE0457"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PODSTAWOWE FUNKCJE</w:t>
            </w:r>
          </w:p>
          <w:p w14:paraId="052969F5" w14:textId="4082F751"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Typ połączenia WAN: Statyczne przydzielanie adresów IP, Dynamiczne przydzielanie adresów IP, </w:t>
            </w:r>
            <w:proofErr w:type="spellStart"/>
            <w:r w:rsidRPr="00552191">
              <w:rPr>
                <w:rFonts w:ascii="Arial" w:hAnsi="Arial" w:cs="Arial"/>
                <w:color w:val="000000"/>
              </w:rPr>
              <w:t>PPPoE</w:t>
            </w:r>
            <w:proofErr w:type="spellEnd"/>
            <w:r w:rsidRPr="00552191">
              <w:rPr>
                <w:rFonts w:ascii="Arial" w:hAnsi="Arial" w:cs="Arial"/>
                <w:color w:val="000000"/>
              </w:rPr>
              <w:t>, PPTP, L2TP, klonowanie adresów MAC,</w:t>
            </w:r>
            <w:r w:rsidRPr="00552191">
              <w:rPr>
                <w:rFonts w:ascii="Arial" w:hAnsi="Arial" w:cs="Arial"/>
                <w:color w:val="000000"/>
              </w:rPr>
              <w:tab/>
              <w:t>Modyfikacja adresów MAC WAN/LAN, Serwer/klient DHCP</w:t>
            </w:r>
          </w:p>
          <w:p w14:paraId="20D28225" w14:textId="77777777" w:rsidR="005B3998" w:rsidRPr="002B35B0" w:rsidRDefault="005B3998" w:rsidP="005B3998">
            <w:pPr>
              <w:pStyle w:val="paragraph"/>
              <w:spacing w:before="0" w:beforeAutospacing="0" w:after="0" w:afterAutospacing="0" w:line="24" w:lineRule="atLeast"/>
              <w:rPr>
                <w:rFonts w:ascii="Arial" w:hAnsi="Arial" w:cs="Arial"/>
                <w:color w:val="000000"/>
                <w:lang w:val="en-US"/>
              </w:rPr>
            </w:pPr>
            <w:r w:rsidRPr="002B35B0">
              <w:rPr>
                <w:rFonts w:ascii="Arial" w:hAnsi="Arial" w:cs="Arial"/>
                <w:color w:val="000000"/>
                <w:lang w:val="en-US"/>
              </w:rPr>
              <w:t>IPv6</w:t>
            </w:r>
            <w:r w:rsidRPr="002B35B0">
              <w:rPr>
                <w:rFonts w:ascii="Arial" w:hAnsi="Arial" w:cs="Arial"/>
                <w:color w:val="000000"/>
                <w:lang w:val="en-US"/>
              </w:rPr>
              <w:tab/>
            </w:r>
            <w:proofErr w:type="spellStart"/>
            <w:r w:rsidRPr="002B35B0">
              <w:rPr>
                <w:rFonts w:ascii="Arial" w:hAnsi="Arial" w:cs="Arial"/>
                <w:color w:val="000000"/>
                <w:lang w:val="en-US"/>
              </w:rPr>
              <w:t>StaticIP</w:t>
            </w:r>
            <w:proofErr w:type="spellEnd"/>
            <w:r w:rsidRPr="002B35B0">
              <w:rPr>
                <w:rFonts w:ascii="Arial" w:hAnsi="Arial" w:cs="Arial"/>
                <w:color w:val="000000"/>
                <w:lang w:val="en-US"/>
              </w:rPr>
              <w:t xml:space="preserve"> / SLAAC / DHCPv6 / </w:t>
            </w:r>
            <w:proofErr w:type="spellStart"/>
            <w:r w:rsidRPr="002B35B0">
              <w:rPr>
                <w:rFonts w:ascii="Arial" w:hAnsi="Arial" w:cs="Arial"/>
                <w:color w:val="000000"/>
                <w:lang w:val="en-US"/>
              </w:rPr>
              <w:t>PPPoE</w:t>
            </w:r>
            <w:proofErr w:type="spellEnd"/>
            <w:r w:rsidRPr="002B35B0">
              <w:rPr>
                <w:rFonts w:ascii="Arial" w:hAnsi="Arial" w:cs="Arial"/>
                <w:color w:val="000000"/>
                <w:lang w:val="en-US"/>
              </w:rPr>
              <w:t xml:space="preserve"> / 6to4Tunnel / </w:t>
            </w:r>
            <w:proofErr w:type="spellStart"/>
            <w:r w:rsidRPr="002B35B0">
              <w:rPr>
                <w:rFonts w:ascii="Arial" w:hAnsi="Arial" w:cs="Arial"/>
                <w:color w:val="000000"/>
                <w:lang w:val="en-US"/>
              </w:rPr>
              <w:t>PassThrough</w:t>
            </w:r>
            <w:proofErr w:type="spellEnd"/>
            <w:r w:rsidRPr="002B35B0">
              <w:rPr>
                <w:rFonts w:ascii="Arial" w:hAnsi="Arial" w:cs="Arial"/>
                <w:color w:val="000000"/>
                <w:lang w:val="en-US"/>
              </w:rPr>
              <w:t xml:space="preserve"> / </w:t>
            </w:r>
            <w:proofErr w:type="spellStart"/>
            <w:r w:rsidRPr="002B35B0">
              <w:rPr>
                <w:rFonts w:ascii="Arial" w:hAnsi="Arial" w:cs="Arial"/>
                <w:color w:val="000000"/>
                <w:lang w:val="en-US"/>
              </w:rPr>
              <w:t>tryb</w:t>
            </w:r>
            <w:proofErr w:type="spellEnd"/>
            <w:r w:rsidRPr="002B35B0">
              <w:rPr>
                <w:rFonts w:ascii="Arial" w:hAnsi="Arial" w:cs="Arial"/>
                <w:color w:val="000000"/>
                <w:lang w:val="en-US"/>
              </w:rPr>
              <w:t xml:space="preserve"> Non-Address</w:t>
            </w:r>
          </w:p>
          <w:p w14:paraId="46D78A60"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VLAN</w:t>
            </w:r>
            <w:r w:rsidRPr="00552191">
              <w:rPr>
                <w:rFonts w:ascii="Arial" w:hAnsi="Arial" w:cs="Arial"/>
                <w:color w:val="000000"/>
              </w:rPr>
              <w:tab/>
              <w:t>802.1Q VLAN</w:t>
            </w:r>
          </w:p>
          <w:p w14:paraId="55E462E9"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IPTV</w:t>
            </w:r>
            <w:r w:rsidRPr="00552191">
              <w:rPr>
                <w:rFonts w:ascii="Arial" w:hAnsi="Arial" w:cs="Arial"/>
                <w:color w:val="000000"/>
              </w:rPr>
              <w:tab/>
              <w:t>IGMP v2/v3 Proxy, Tryb Niestandardowy, Tryb Bridge</w:t>
            </w:r>
          </w:p>
          <w:p w14:paraId="3D002F6F"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lastRenderedPageBreak/>
              <w:t>FUNKCJE ZAAWANSOWANE</w:t>
            </w:r>
          </w:p>
          <w:p w14:paraId="4B289887"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Routing zaawansowany</w:t>
            </w:r>
            <w:r w:rsidRPr="00552191">
              <w:rPr>
                <w:rFonts w:ascii="Arial" w:hAnsi="Arial" w:cs="Arial"/>
                <w:color w:val="000000"/>
              </w:rPr>
              <w:tab/>
              <w:t>• Routing statyczny</w:t>
            </w:r>
          </w:p>
          <w:p w14:paraId="6F705FC3"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Kontrola przepustowości</w:t>
            </w:r>
            <w:r w:rsidRPr="00552191">
              <w:rPr>
                <w:rFonts w:ascii="Arial" w:hAnsi="Arial" w:cs="Arial"/>
                <w:color w:val="000000"/>
              </w:rPr>
              <w:tab/>
              <w:t>• Kontrola przepustowości oparta na adresie IP</w:t>
            </w:r>
          </w:p>
          <w:p w14:paraId="4516AB2F"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Równoważenie pasma</w:t>
            </w:r>
            <w:r w:rsidRPr="00552191">
              <w:rPr>
                <w:rFonts w:ascii="Arial" w:hAnsi="Arial" w:cs="Arial"/>
                <w:color w:val="000000"/>
              </w:rPr>
              <w:tab/>
              <w:t>• Inteligentne równoważenie obciążenia pasma</w:t>
            </w:r>
          </w:p>
          <w:p w14:paraId="11B200EB" w14:textId="77777777" w:rsidR="005B3998" w:rsidRPr="00552191" w:rsidRDefault="005B3998" w:rsidP="005B3998">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Routing zoptymalizowany pod kątem aplikacji</w:t>
            </w:r>
          </w:p>
          <w:p w14:paraId="74D9FEDA" w14:textId="586C5CC4" w:rsidR="005B3998" w:rsidRPr="00552191" w:rsidRDefault="005B3998" w:rsidP="00224D82">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Łącze zapasowe (czasowe, awaryjne)</w:t>
            </w:r>
          </w:p>
          <w:p w14:paraId="2B616246" w14:textId="15A17CF4" w:rsidR="005B3998" w:rsidRPr="00552191" w:rsidRDefault="005B3998" w:rsidP="00224D82">
            <w:pPr>
              <w:pStyle w:val="paragraph"/>
              <w:spacing w:before="0" w:beforeAutospacing="0" w:after="0" w:afterAutospacing="0" w:line="24" w:lineRule="atLeast"/>
              <w:rPr>
                <w:rFonts w:ascii="Arial" w:hAnsi="Arial" w:cs="Arial"/>
                <w:b/>
                <w:bCs/>
                <w:color w:val="000000"/>
                <w:u w:val="single"/>
              </w:rPr>
            </w:pPr>
            <w:r w:rsidRPr="00552191">
              <w:rPr>
                <w:rFonts w:ascii="Arial" w:hAnsi="Arial" w:cs="Arial"/>
                <w:b/>
                <w:bCs/>
                <w:color w:val="000000"/>
                <w:u w:val="single"/>
              </w:rPr>
              <w:t>Access point – 1</w:t>
            </w:r>
            <w:r w:rsidR="00224D82" w:rsidRPr="00552191">
              <w:rPr>
                <w:rFonts w:ascii="Arial" w:hAnsi="Arial" w:cs="Arial"/>
                <w:b/>
                <w:bCs/>
                <w:color w:val="000000"/>
                <w:u w:val="single"/>
              </w:rPr>
              <w:t xml:space="preserve"> </w:t>
            </w:r>
            <w:r w:rsidRPr="00552191">
              <w:rPr>
                <w:rFonts w:ascii="Arial" w:hAnsi="Arial" w:cs="Arial"/>
                <w:b/>
                <w:bCs/>
                <w:color w:val="000000"/>
                <w:u w:val="single"/>
              </w:rPr>
              <w:t>szt.</w:t>
            </w:r>
          </w:p>
          <w:p w14:paraId="77ED880B" w14:textId="77777777" w:rsidR="005B3998" w:rsidRPr="00552191" w:rsidRDefault="005B3998" w:rsidP="00224D82">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Dwupasmowy, bezprzewodowy punkt dostępowy z możliwością montażu na suficie, standard AX1800</w:t>
            </w:r>
          </w:p>
          <w:p w14:paraId="6E890594" w14:textId="77777777" w:rsidR="005B3998" w:rsidRPr="00552191" w:rsidRDefault="005B3998" w:rsidP="00224D82">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Jednoczesna obsługa prędkości dochodzących do 574 </w:t>
            </w:r>
            <w:proofErr w:type="spellStart"/>
            <w:r w:rsidRPr="00552191">
              <w:rPr>
                <w:rFonts w:ascii="Arial" w:hAnsi="Arial" w:cs="Arial"/>
                <w:color w:val="000000"/>
              </w:rPr>
              <w:t>Mb</w:t>
            </w:r>
            <w:proofErr w:type="spellEnd"/>
            <w:r w:rsidRPr="00552191">
              <w:rPr>
                <w:rFonts w:ascii="Arial" w:hAnsi="Arial" w:cs="Arial"/>
                <w:color w:val="000000"/>
              </w:rPr>
              <w:t xml:space="preserve">/s w paśmie 2,4 GHz i 1201 </w:t>
            </w:r>
            <w:proofErr w:type="spellStart"/>
            <w:r w:rsidRPr="00552191">
              <w:rPr>
                <w:rFonts w:ascii="Arial" w:hAnsi="Arial" w:cs="Arial"/>
                <w:color w:val="000000"/>
              </w:rPr>
              <w:t>Mb</w:t>
            </w:r>
            <w:proofErr w:type="spellEnd"/>
            <w:r w:rsidRPr="00552191">
              <w:rPr>
                <w:rFonts w:ascii="Arial" w:hAnsi="Arial" w:cs="Arial"/>
                <w:color w:val="000000"/>
              </w:rPr>
              <w:t xml:space="preserve">/s w paśmie 5 GHz, co daje łącznie nawet 1775 </w:t>
            </w:r>
            <w:proofErr w:type="spellStart"/>
            <w:r w:rsidRPr="00552191">
              <w:rPr>
                <w:rFonts w:ascii="Arial" w:hAnsi="Arial" w:cs="Arial"/>
                <w:color w:val="000000"/>
              </w:rPr>
              <w:t>Mb</w:t>
            </w:r>
            <w:proofErr w:type="spellEnd"/>
            <w:r w:rsidRPr="00552191">
              <w:rPr>
                <w:rFonts w:ascii="Arial" w:hAnsi="Arial" w:cs="Arial"/>
                <w:color w:val="000000"/>
              </w:rPr>
              <w:t>/s.</w:t>
            </w:r>
          </w:p>
          <w:p w14:paraId="19A7FB13" w14:textId="5D97340C" w:rsidR="005B3998" w:rsidRPr="00552191" w:rsidRDefault="005B3998" w:rsidP="00224D82">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Możliwość łączenia większej liczby urz</w:t>
            </w:r>
            <w:r w:rsidR="00224D82" w:rsidRPr="00552191">
              <w:rPr>
                <w:rFonts w:ascii="Arial" w:hAnsi="Arial" w:cs="Arial"/>
                <w:color w:val="000000"/>
              </w:rPr>
              <w:t>ą</w:t>
            </w:r>
            <w:r w:rsidRPr="00552191">
              <w:rPr>
                <w:rFonts w:ascii="Arial" w:hAnsi="Arial" w:cs="Arial"/>
                <w:color w:val="000000"/>
              </w:rPr>
              <w:t>dzeń przy zachowaniu dużych prędkości.</w:t>
            </w:r>
          </w:p>
          <w:p w14:paraId="5C57C890" w14:textId="3FD32027" w:rsidR="005B3998" w:rsidRPr="00552191" w:rsidRDefault="005B3998" w:rsidP="00224D82">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Scentralizowane zarządzanie: Zarządzanie dzięki dostępowi z chmury oraz łatwej w użytkowaniu dedykowanej aplikacji</w:t>
            </w:r>
          </w:p>
          <w:p w14:paraId="2EB63326" w14:textId="77777777" w:rsidR="005B3998" w:rsidRPr="00552191" w:rsidRDefault="005B3998" w:rsidP="00224D82">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Płynny </w:t>
            </w:r>
            <w:proofErr w:type="spellStart"/>
            <w:r w:rsidRPr="00552191">
              <w:rPr>
                <w:rFonts w:ascii="Arial" w:hAnsi="Arial" w:cs="Arial"/>
                <w:color w:val="000000"/>
              </w:rPr>
              <w:t>roaming</w:t>
            </w:r>
            <w:proofErr w:type="spellEnd"/>
            <w:r w:rsidRPr="00552191">
              <w:rPr>
                <w:rFonts w:ascii="Arial" w:hAnsi="Arial" w:cs="Arial"/>
                <w:color w:val="000000"/>
              </w:rPr>
              <w:t>: Transmisje wideo i trwające połączenia głosowe nie są przerywane, gdy użytkownicy zmieniają lokalizację.</w:t>
            </w:r>
          </w:p>
          <w:p w14:paraId="1ED515CB" w14:textId="218549B1" w:rsidR="005B3998" w:rsidRPr="00552191" w:rsidRDefault="005B3998" w:rsidP="00224D82">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Możliwość bezprzewodowego łączenia się punktów dostępowych w celu utrzymania dużego zasięgu sieci i dowolności lokalizacji.</w:t>
            </w:r>
          </w:p>
          <w:p w14:paraId="6FB1D02E" w14:textId="77777777" w:rsidR="005B3998" w:rsidRPr="00552191" w:rsidRDefault="005B3998" w:rsidP="00224D82">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Obsługa zasilania </w:t>
            </w:r>
            <w:proofErr w:type="spellStart"/>
            <w:r w:rsidRPr="00552191">
              <w:rPr>
                <w:rFonts w:ascii="Arial" w:hAnsi="Arial" w:cs="Arial"/>
                <w:color w:val="000000"/>
              </w:rPr>
              <w:t>PoE</w:t>
            </w:r>
            <w:proofErr w:type="spellEnd"/>
            <w:r w:rsidRPr="00552191">
              <w:rPr>
                <w:rFonts w:ascii="Arial" w:hAnsi="Arial" w:cs="Arial"/>
                <w:color w:val="000000"/>
              </w:rPr>
              <w:t xml:space="preserve">+: Dobór lokalizacji dla urządzenia oraz jego montaż nie przysparzają większych trudności dzięki obsłudze zasilania </w:t>
            </w:r>
            <w:proofErr w:type="spellStart"/>
            <w:r w:rsidRPr="00552191">
              <w:rPr>
                <w:rFonts w:ascii="Arial" w:hAnsi="Arial" w:cs="Arial"/>
                <w:color w:val="000000"/>
              </w:rPr>
              <w:t>PoE</w:t>
            </w:r>
            <w:proofErr w:type="spellEnd"/>
            <w:r w:rsidRPr="00552191">
              <w:rPr>
                <w:rFonts w:ascii="Arial" w:hAnsi="Arial" w:cs="Arial"/>
                <w:color w:val="000000"/>
              </w:rPr>
              <w:t xml:space="preserve"> (w standardzie 802.3at) oraz zasilania DC.</w:t>
            </w:r>
          </w:p>
          <w:p w14:paraId="138C60D6" w14:textId="77777777" w:rsidR="005B3998" w:rsidRPr="00552191" w:rsidRDefault="005B3998" w:rsidP="00224D82">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Bezpieczna sieć dla gości: Do dyspozycji jest wiele metod uwierzytelniania (SMS/ Voucher, itp.) oraz liczne technologie, które chronią dostępu do sieci bezprzewodowych.</w:t>
            </w:r>
          </w:p>
          <w:p w14:paraId="3C4F1FC6" w14:textId="1168D6C2" w:rsidR="005B3998" w:rsidRPr="00552191" w:rsidRDefault="005B3998" w:rsidP="00224D82">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Porty</w:t>
            </w:r>
            <w:r w:rsidR="00224D82" w:rsidRPr="00552191">
              <w:rPr>
                <w:rFonts w:ascii="Arial" w:hAnsi="Arial" w:cs="Arial"/>
                <w:color w:val="000000"/>
              </w:rPr>
              <w:t>:</w:t>
            </w:r>
            <w:r w:rsidRPr="00552191">
              <w:rPr>
                <w:rFonts w:ascii="Arial" w:hAnsi="Arial" w:cs="Arial"/>
                <w:color w:val="000000"/>
              </w:rPr>
              <w:tab/>
              <w:t xml:space="preserve">1 gigabitowy port Ethernet (obsługa </w:t>
            </w:r>
            <w:proofErr w:type="spellStart"/>
            <w:r w:rsidRPr="00552191">
              <w:rPr>
                <w:rFonts w:ascii="Arial" w:hAnsi="Arial" w:cs="Arial"/>
                <w:color w:val="000000"/>
              </w:rPr>
              <w:t>PoE</w:t>
            </w:r>
            <w:proofErr w:type="spellEnd"/>
            <w:r w:rsidRPr="00552191">
              <w:rPr>
                <w:rFonts w:ascii="Arial" w:hAnsi="Arial" w:cs="Arial"/>
                <w:color w:val="000000"/>
              </w:rPr>
              <w:t xml:space="preserve"> w standardzie IEEE802.3at)</w:t>
            </w:r>
          </w:p>
          <w:p w14:paraId="4282C7B8" w14:textId="77777777" w:rsidR="005B3998" w:rsidRPr="00552191" w:rsidRDefault="005B3998" w:rsidP="00224D82">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Zasilanie:  </w:t>
            </w:r>
            <w:proofErr w:type="spellStart"/>
            <w:r w:rsidRPr="00552191">
              <w:rPr>
                <w:rFonts w:ascii="Arial" w:hAnsi="Arial" w:cs="Arial"/>
                <w:color w:val="000000"/>
              </w:rPr>
              <w:t>PoE</w:t>
            </w:r>
            <w:proofErr w:type="spellEnd"/>
            <w:r w:rsidRPr="00552191">
              <w:rPr>
                <w:rFonts w:ascii="Arial" w:hAnsi="Arial" w:cs="Arial"/>
                <w:color w:val="000000"/>
              </w:rPr>
              <w:t xml:space="preserve"> 802.3at, 48 V Pasywne </w:t>
            </w:r>
            <w:proofErr w:type="spellStart"/>
            <w:r w:rsidRPr="00552191">
              <w:rPr>
                <w:rFonts w:ascii="Arial" w:hAnsi="Arial" w:cs="Arial"/>
                <w:color w:val="000000"/>
              </w:rPr>
              <w:t>PoE</w:t>
            </w:r>
            <w:proofErr w:type="spellEnd"/>
            <w:r w:rsidRPr="00552191">
              <w:rPr>
                <w:rFonts w:ascii="Arial" w:hAnsi="Arial" w:cs="Arial"/>
                <w:color w:val="000000"/>
              </w:rPr>
              <w:t>, 12 V / 1 A DC</w:t>
            </w:r>
          </w:p>
          <w:p w14:paraId="2E34C10D" w14:textId="33ADAE73" w:rsidR="005B3998" w:rsidRPr="00552191" w:rsidRDefault="005B3998" w:rsidP="00224D82">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Typ anteny:</w:t>
            </w:r>
            <w:r w:rsidR="00224D82" w:rsidRPr="00552191">
              <w:rPr>
                <w:rFonts w:ascii="Arial" w:hAnsi="Arial" w:cs="Arial"/>
                <w:color w:val="000000"/>
              </w:rPr>
              <w:t xml:space="preserve"> </w:t>
            </w:r>
            <w:r w:rsidRPr="00552191">
              <w:rPr>
                <w:rFonts w:ascii="Arial" w:hAnsi="Arial" w:cs="Arial"/>
                <w:color w:val="000000"/>
              </w:rPr>
              <w:t xml:space="preserve">wewnętrzna, dookólna: 2,4 GHz: 2× 4 </w:t>
            </w:r>
            <w:proofErr w:type="spellStart"/>
            <w:r w:rsidRPr="00552191">
              <w:rPr>
                <w:rFonts w:ascii="Arial" w:hAnsi="Arial" w:cs="Arial"/>
                <w:color w:val="000000"/>
              </w:rPr>
              <w:t>dBi</w:t>
            </w:r>
            <w:proofErr w:type="spellEnd"/>
            <w:r w:rsidRPr="00552191">
              <w:rPr>
                <w:rFonts w:ascii="Arial" w:hAnsi="Arial" w:cs="Arial"/>
                <w:color w:val="000000"/>
              </w:rPr>
              <w:t xml:space="preserve"> , 5 GHz: 2× 5 </w:t>
            </w:r>
            <w:proofErr w:type="spellStart"/>
            <w:r w:rsidRPr="00552191">
              <w:rPr>
                <w:rFonts w:ascii="Arial" w:hAnsi="Arial" w:cs="Arial"/>
                <w:color w:val="000000"/>
              </w:rPr>
              <w:t>dBi</w:t>
            </w:r>
            <w:proofErr w:type="spellEnd"/>
          </w:p>
          <w:p w14:paraId="38DED615" w14:textId="290A361D" w:rsidR="005B3998" w:rsidRPr="00552191" w:rsidRDefault="005B3998" w:rsidP="00224D82">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Prędkość transmisji:</w:t>
            </w:r>
            <w:r w:rsidR="00224D82" w:rsidRPr="00552191">
              <w:rPr>
                <w:rFonts w:ascii="Arial" w:hAnsi="Arial" w:cs="Arial"/>
                <w:color w:val="000000"/>
              </w:rPr>
              <w:t xml:space="preserve"> </w:t>
            </w:r>
            <w:r w:rsidRPr="00552191">
              <w:rPr>
                <w:rFonts w:ascii="Arial" w:hAnsi="Arial" w:cs="Arial"/>
                <w:color w:val="000000"/>
              </w:rPr>
              <w:t xml:space="preserve">5 GHz: do 1201 </w:t>
            </w:r>
            <w:proofErr w:type="spellStart"/>
            <w:r w:rsidRPr="00552191">
              <w:rPr>
                <w:rFonts w:ascii="Arial" w:hAnsi="Arial" w:cs="Arial"/>
                <w:color w:val="000000"/>
              </w:rPr>
              <w:t>Mb</w:t>
            </w:r>
            <w:proofErr w:type="spellEnd"/>
            <w:r w:rsidRPr="00552191">
              <w:rPr>
                <w:rFonts w:ascii="Arial" w:hAnsi="Arial" w:cs="Arial"/>
                <w:color w:val="000000"/>
              </w:rPr>
              <w:t xml:space="preserve">/s, 2,4 GHz: do 574 </w:t>
            </w:r>
            <w:proofErr w:type="spellStart"/>
            <w:r w:rsidRPr="00552191">
              <w:rPr>
                <w:rFonts w:ascii="Arial" w:hAnsi="Arial" w:cs="Arial"/>
                <w:color w:val="000000"/>
              </w:rPr>
              <w:t>Mb</w:t>
            </w:r>
            <w:proofErr w:type="spellEnd"/>
            <w:r w:rsidRPr="00552191">
              <w:rPr>
                <w:rFonts w:ascii="Arial" w:hAnsi="Arial" w:cs="Arial"/>
                <w:color w:val="000000"/>
              </w:rPr>
              <w:t>/s</w:t>
            </w:r>
          </w:p>
          <w:p w14:paraId="2235B35E" w14:textId="07CAC331" w:rsidR="005B3998" w:rsidRPr="00552191" w:rsidRDefault="005B3998" w:rsidP="00224D82">
            <w:pPr>
              <w:pStyle w:val="paragraph"/>
              <w:spacing w:before="0" w:beforeAutospacing="0" w:after="0" w:afterAutospacing="0" w:line="24" w:lineRule="atLeast"/>
              <w:rPr>
                <w:rFonts w:ascii="Arial" w:hAnsi="Arial" w:cs="Arial"/>
                <w:color w:val="000000"/>
              </w:rPr>
            </w:pPr>
            <w:r w:rsidRPr="00552191">
              <w:rPr>
                <w:rFonts w:ascii="Arial" w:hAnsi="Arial" w:cs="Arial"/>
                <w:color w:val="000000"/>
              </w:rPr>
              <w:t xml:space="preserve">Funkcje transmisji bezprzewodowej: 1024-QAM, Multi-SSID (do 16 SSID, 8 dla każdego pasma), Wł./wył. transmisji bezprzewodowej, Automatyczny wybór kanału, Kontrola mocy transmisji, </w:t>
            </w:r>
            <w:proofErr w:type="spellStart"/>
            <w:r w:rsidRPr="00552191">
              <w:rPr>
                <w:rFonts w:ascii="Arial" w:hAnsi="Arial" w:cs="Arial"/>
                <w:color w:val="000000"/>
              </w:rPr>
              <w:t>QoS</w:t>
            </w:r>
            <w:proofErr w:type="spellEnd"/>
            <w:r w:rsidRPr="00552191">
              <w:rPr>
                <w:rFonts w:ascii="Arial" w:hAnsi="Arial" w:cs="Arial"/>
                <w:color w:val="000000"/>
              </w:rPr>
              <w:t xml:space="preserve"> (WMM), MU-MIMO, Płynny </w:t>
            </w:r>
            <w:proofErr w:type="spellStart"/>
            <w:r w:rsidRPr="00552191">
              <w:rPr>
                <w:rFonts w:ascii="Arial" w:hAnsi="Arial" w:cs="Arial"/>
                <w:color w:val="000000"/>
              </w:rPr>
              <w:t>roaming</w:t>
            </w:r>
            <w:proofErr w:type="spellEnd"/>
            <w:r w:rsidRPr="00552191">
              <w:rPr>
                <w:rFonts w:ascii="Arial" w:hAnsi="Arial" w:cs="Arial"/>
                <w:color w:val="000000"/>
              </w:rPr>
              <w:t>,</w:t>
            </w:r>
            <w:r w:rsidR="00224D82" w:rsidRPr="00552191">
              <w:rPr>
                <w:rFonts w:ascii="Arial" w:hAnsi="Arial" w:cs="Arial"/>
                <w:color w:val="000000"/>
              </w:rPr>
              <w:t xml:space="preserve"> </w:t>
            </w:r>
            <w:proofErr w:type="spellStart"/>
            <w:r w:rsidRPr="00552191">
              <w:rPr>
                <w:rFonts w:ascii="Arial" w:hAnsi="Arial" w:cs="Arial"/>
                <w:color w:val="000000"/>
              </w:rPr>
              <w:t>Omada</w:t>
            </w:r>
            <w:proofErr w:type="spellEnd"/>
            <w:r w:rsidRPr="00552191">
              <w:rPr>
                <w:rFonts w:ascii="Arial" w:hAnsi="Arial" w:cs="Arial"/>
                <w:color w:val="000000"/>
              </w:rPr>
              <w:t xml:space="preserve"> </w:t>
            </w:r>
            <w:proofErr w:type="spellStart"/>
            <w:r w:rsidRPr="00552191">
              <w:rPr>
                <w:rFonts w:ascii="Arial" w:hAnsi="Arial" w:cs="Arial"/>
                <w:color w:val="000000"/>
              </w:rPr>
              <w:t>Mesh</w:t>
            </w:r>
            <w:proofErr w:type="spellEnd"/>
            <w:r w:rsidRPr="00552191">
              <w:rPr>
                <w:rFonts w:ascii="Arial" w:hAnsi="Arial" w:cs="Arial"/>
                <w:color w:val="000000"/>
              </w:rPr>
              <w:t xml:space="preserve">, </w:t>
            </w:r>
            <w:r w:rsidRPr="00552191">
              <w:rPr>
                <w:rFonts w:ascii="Arial" w:hAnsi="Arial" w:cs="Arial"/>
                <w:color w:val="000000"/>
              </w:rPr>
              <w:lastRenderedPageBreak/>
              <w:t>Sterowanie pasmem, Ograniczanie prędkości, Harmonogram restartu, Harmonogram sieci bezprzewodowej, Statystyki sieci bezprzewodowej w oparciu o SSID/AP/klienta</w:t>
            </w:r>
          </w:p>
          <w:p w14:paraId="45D52A00" w14:textId="7A61A534" w:rsidR="00657AAA" w:rsidRPr="00552191" w:rsidRDefault="005B3998" w:rsidP="00224D82">
            <w:pPr>
              <w:pStyle w:val="paragraph"/>
              <w:spacing w:before="0" w:beforeAutospacing="0" w:after="0" w:afterAutospacing="0" w:line="24" w:lineRule="atLeast"/>
              <w:rPr>
                <w:rFonts w:ascii="Arial" w:hAnsi="Arial" w:cs="Arial"/>
                <w:b/>
                <w:color w:val="FF0000"/>
              </w:rPr>
            </w:pPr>
            <w:r w:rsidRPr="00552191">
              <w:rPr>
                <w:rFonts w:ascii="Arial" w:hAnsi="Arial" w:cs="Arial"/>
                <w:color w:val="000000"/>
              </w:rPr>
              <w:t>Bezpieczeństwo transmisji bezprzewodowej: Uwierzytelnianie przy pomocy strony powitalnej, Kontrola dostępu, Filtrowanie adresów MAC, Izolacja klientów połączonych z siecią bezprzewodową, Mapowanie SSID do VLAN, Wykrywanie nieautoryzowanych AP, Obsługa 802.1X, Szyfrowanie WPA-Personal/Enterprise, WPA2-Personal/Enterprise, WPA3-Personal/Enterprise</w:t>
            </w:r>
          </w:p>
        </w:tc>
        <w:tc>
          <w:tcPr>
            <w:tcW w:w="2763" w:type="dxa"/>
            <w:tcBorders>
              <w:top w:val="single" w:sz="4" w:space="0" w:color="auto"/>
              <w:left w:val="single" w:sz="4" w:space="0" w:color="auto"/>
              <w:bottom w:val="single" w:sz="4" w:space="0" w:color="auto"/>
              <w:right w:val="single" w:sz="4" w:space="0" w:color="auto"/>
            </w:tcBorders>
          </w:tcPr>
          <w:p w14:paraId="7E422DC8" w14:textId="38C2EAB2" w:rsidR="00C8095E" w:rsidRDefault="00C8095E" w:rsidP="00510B1A">
            <w:pPr>
              <w:spacing w:line="24" w:lineRule="atLeast"/>
              <w:ind w:right="2"/>
              <w:jc w:val="center"/>
              <w:rPr>
                <w:rFonts w:ascii="Arial" w:hAnsi="Arial" w:cs="Arial"/>
                <w:color w:val="000000"/>
                <w:sz w:val="24"/>
              </w:rPr>
            </w:pPr>
          </w:p>
        </w:tc>
      </w:tr>
      <w:tr w:rsidR="00633818" w:rsidRPr="00CF6FF1" w14:paraId="35FB65BA" w14:textId="77777777" w:rsidTr="00510B1A">
        <w:trPr>
          <w:trHeight w:val="2299"/>
        </w:trPr>
        <w:tc>
          <w:tcPr>
            <w:tcW w:w="634" w:type="dxa"/>
            <w:tcBorders>
              <w:top w:val="single" w:sz="4" w:space="0" w:color="auto"/>
              <w:left w:val="single" w:sz="4" w:space="0" w:color="auto"/>
              <w:bottom w:val="single" w:sz="4" w:space="0" w:color="auto"/>
              <w:right w:val="single" w:sz="4" w:space="0" w:color="auto"/>
            </w:tcBorders>
          </w:tcPr>
          <w:p w14:paraId="29943196" w14:textId="73E2B985" w:rsidR="00C8095E" w:rsidRDefault="00C504F0" w:rsidP="00C8095E">
            <w:pPr>
              <w:spacing w:line="24" w:lineRule="atLeast"/>
              <w:jc w:val="center"/>
              <w:rPr>
                <w:rFonts w:ascii="Arial" w:hAnsi="Arial" w:cs="Arial"/>
                <w:color w:val="000000"/>
                <w:sz w:val="24"/>
              </w:rPr>
            </w:pPr>
            <w:r>
              <w:rPr>
                <w:rFonts w:ascii="Arial" w:hAnsi="Arial" w:cs="Arial"/>
                <w:color w:val="000000"/>
                <w:sz w:val="24"/>
              </w:rPr>
              <w:lastRenderedPageBreak/>
              <w:t xml:space="preserve">4. </w:t>
            </w:r>
          </w:p>
        </w:tc>
        <w:tc>
          <w:tcPr>
            <w:tcW w:w="1647" w:type="dxa"/>
            <w:tcBorders>
              <w:top w:val="single" w:sz="4" w:space="0" w:color="auto"/>
              <w:left w:val="single" w:sz="4" w:space="0" w:color="auto"/>
              <w:bottom w:val="single" w:sz="4" w:space="0" w:color="auto"/>
              <w:right w:val="single" w:sz="4" w:space="0" w:color="auto"/>
            </w:tcBorders>
          </w:tcPr>
          <w:p w14:paraId="353EFF2A" w14:textId="0F4FDE58" w:rsidR="00C8095E" w:rsidRDefault="00C8095E" w:rsidP="00C8095E">
            <w:pPr>
              <w:spacing w:line="24" w:lineRule="atLeast"/>
              <w:rPr>
                <w:rFonts w:ascii="Arial" w:hAnsi="Arial" w:cs="Arial"/>
                <w:b/>
                <w:bCs/>
                <w:color w:val="000000"/>
                <w:sz w:val="24"/>
              </w:rPr>
            </w:pPr>
            <w:r>
              <w:rPr>
                <w:rFonts w:ascii="Arial" w:hAnsi="Arial" w:cs="Arial"/>
                <w:b/>
                <w:bCs/>
                <w:color w:val="000000"/>
                <w:sz w:val="24"/>
              </w:rPr>
              <w:t>Laptop</w:t>
            </w:r>
            <w:r w:rsidR="00510B1A">
              <w:rPr>
                <w:rFonts w:ascii="Arial" w:hAnsi="Arial" w:cs="Arial"/>
                <w:b/>
                <w:bCs/>
                <w:color w:val="000000"/>
                <w:sz w:val="24"/>
              </w:rPr>
              <w:t xml:space="preserve"> – 2 </w:t>
            </w:r>
            <w:proofErr w:type="spellStart"/>
            <w:r w:rsidR="00510B1A">
              <w:rPr>
                <w:rFonts w:ascii="Arial" w:hAnsi="Arial" w:cs="Arial"/>
                <w:b/>
                <w:bCs/>
                <w:color w:val="000000"/>
                <w:sz w:val="24"/>
              </w:rPr>
              <w:t>kpl</w:t>
            </w:r>
            <w:proofErr w:type="spellEnd"/>
            <w:r w:rsidR="00510B1A">
              <w:rPr>
                <w:rFonts w:ascii="Arial" w:hAnsi="Arial" w:cs="Arial"/>
                <w:b/>
                <w:bCs/>
                <w:color w:val="000000"/>
                <w:sz w:val="24"/>
              </w:rPr>
              <w:t>.</w:t>
            </w:r>
          </w:p>
          <w:p w14:paraId="4CCFC686" w14:textId="77777777" w:rsidR="00C8095E" w:rsidRDefault="00C8095E" w:rsidP="00C8095E">
            <w:pPr>
              <w:spacing w:line="24" w:lineRule="atLeast"/>
              <w:rPr>
                <w:rFonts w:ascii="Arial" w:hAnsi="Arial" w:cs="Arial"/>
                <w:b/>
                <w:bCs/>
                <w:color w:val="000000"/>
                <w:sz w:val="24"/>
              </w:rPr>
            </w:pPr>
          </w:p>
          <w:p w14:paraId="076F3E3B" w14:textId="77777777" w:rsidR="002C23F3" w:rsidRDefault="002C23F3" w:rsidP="00C8095E">
            <w:pPr>
              <w:spacing w:line="24" w:lineRule="atLeast"/>
              <w:rPr>
                <w:rFonts w:ascii="Arial" w:hAnsi="Arial" w:cs="Arial"/>
                <w:b/>
                <w:bCs/>
                <w:color w:val="000000"/>
                <w:sz w:val="24"/>
              </w:rPr>
            </w:pPr>
          </w:p>
          <w:p w14:paraId="47936DCC" w14:textId="0C23A68A" w:rsidR="002C23F3" w:rsidRDefault="002C23F3" w:rsidP="00C8095E">
            <w:pPr>
              <w:spacing w:line="24" w:lineRule="atLeast"/>
              <w:rPr>
                <w:rFonts w:ascii="Arial" w:hAnsi="Arial" w:cs="Arial"/>
                <w:b/>
                <w:bCs/>
                <w:color w:val="000000"/>
                <w:sz w:val="24"/>
              </w:rPr>
            </w:pPr>
          </w:p>
        </w:tc>
        <w:tc>
          <w:tcPr>
            <w:tcW w:w="9286" w:type="dxa"/>
            <w:tcBorders>
              <w:top w:val="single" w:sz="4" w:space="0" w:color="auto"/>
              <w:left w:val="single" w:sz="4" w:space="0" w:color="auto"/>
              <w:bottom w:val="single" w:sz="4" w:space="0" w:color="auto"/>
              <w:right w:val="single" w:sz="4" w:space="0" w:color="auto"/>
            </w:tcBorders>
          </w:tcPr>
          <w:p w14:paraId="7DE817D4" w14:textId="77777777" w:rsidR="00C8095E" w:rsidRPr="001A729B" w:rsidRDefault="00C8095E" w:rsidP="00C8095E">
            <w:pPr>
              <w:pStyle w:val="paragraph"/>
              <w:spacing w:before="0" w:beforeAutospacing="0" w:after="0" w:afterAutospacing="0" w:line="24" w:lineRule="atLeast"/>
              <w:textAlignment w:val="baseline"/>
              <w:rPr>
                <w:rFonts w:ascii="Arial" w:hAnsi="Arial" w:cs="Arial"/>
                <w:b/>
                <w:color w:val="000000"/>
              </w:rPr>
            </w:pPr>
            <w:r w:rsidRPr="001A729B">
              <w:rPr>
                <w:rFonts w:ascii="Arial" w:hAnsi="Arial" w:cs="Arial"/>
                <w:b/>
                <w:color w:val="000000"/>
              </w:rPr>
              <w:t>Komputer przenośny.</w:t>
            </w:r>
          </w:p>
          <w:p w14:paraId="4BE70F5C" w14:textId="2F4E79D3"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1A729B">
              <w:rPr>
                <w:rFonts w:ascii="Arial" w:hAnsi="Arial" w:cs="Arial"/>
                <w:bCs/>
                <w:color w:val="000000"/>
              </w:rPr>
              <w:t>W ofercie należy podać nazwę producenta, model, oferowanego</w:t>
            </w:r>
            <w:r w:rsidR="000C7EC7">
              <w:rPr>
                <w:rFonts w:ascii="Arial" w:hAnsi="Arial" w:cs="Arial"/>
                <w:bCs/>
                <w:color w:val="000000"/>
              </w:rPr>
              <w:t xml:space="preserve"> </w:t>
            </w:r>
            <w:r w:rsidRPr="001A729B">
              <w:rPr>
                <w:rFonts w:ascii="Arial" w:hAnsi="Arial" w:cs="Arial"/>
                <w:bCs/>
                <w:color w:val="000000"/>
              </w:rPr>
              <w:t>sprzętu umożliwiający jednoznaczną identyfikację oferowanej konfiguracji</w:t>
            </w:r>
          </w:p>
          <w:p w14:paraId="7A451343"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1A729B">
              <w:rPr>
                <w:rFonts w:ascii="Arial" w:hAnsi="Arial" w:cs="Arial"/>
                <w:bCs/>
                <w:color w:val="000000"/>
              </w:rPr>
              <w:t>Nie dopuszcza się modyfikacji na drodze Producent-Zamawiający.</w:t>
            </w:r>
          </w:p>
          <w:p w14:paraId="4700DF2F"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
                <w:color w:val="000000"/>
              </w:rPr>
            </w:pPr>
            <w:r w:rsidRPr="00A60570">
              <w:rPr>
                <w:rFonts w:ascii="Arial" w:hAnsi="Arial" w:cs="Arial"/>
                <w:b/>
                <w:color w:val="000000"/>
              </w:rPr>
              <w:t>Procesor</w:t>
            </w:r>
          </w:p>
          <w:p w14:paraId="077EF302"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004F23">
              <w:rPr>
                <w:rFonts w:ascii="Arial" w:hAnsi="Arial" w:cs="Arial"/>
              </w:rPr>
              <w:t xml:space="preserve">Procesor wielordzeniowy ze zintegrowaną grafiką, zaprojektowany do pracy w komputerach przenośnych klasy x86, o wydajności liczonej w punktach równej lub wyższej procesorowi Intel </w:t>
            </w:r>
            <w:proofErr w:type="spellStart"/>
            <w:r w:rsidRPr="00004F23">
              <w:rPr>
                <w:rFonts w:ascii="Arial" w:hAnsi="Arial" w:cs="Arial"/>
              </w:rPr>
              <w:t>Core</w:t>
            </w:r>
            <w:proofErr w:type="spellEnd"/>
            <w:r w:rsidRPr="00004F23">
              <w:rPr>
                <w:rFonts w:ascii="Arial" w:hAnsi="Arial" w:cs="Arial"/>
              </w:rPr>
              <w:t xml:space="preserve"> i5-13420H na podstawie </w:t>
            </w:r>
            <w:proofErr w:type="spellStart"/>
            <w:r w:rsidRPr="00004F23">
              <w:rPr>
                <w:rFonts w:ascii="Arial" w:hAnsi="Arial" w:cs="Arial"/>
              </w:rPr>
              <w:t>PerformanceTest</w:t>
            </w:r>
            <w:proofErr w:type="spellEnd"/>
            <w:r w:rsidRPr="00004F23">
              <w:rPr>
                <w:rFonts w:ascii="Arial" w:hAnsi="Arial" w:cs="Arial"/>
              </w:rPr>
              <w:t xml:space="preserve"> w teście CPU Mark według wyników opublikowanych na http://www.cpubenchmark.net/. Wykonawca w składanej ofercie winien podać dokładny model oferowanego podzespołu.</w:t>
            </w:r>
          </w:p>
          <w:p w14:paraId="2C3D3A8A"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
                <w:color w:val="000000"/>
              </w:rPr>
            </w:pPr>
            <w:r w:rsidRPr="00A60570">
              <w:rPr>
                <w:rFonts w:ascii="Arial" w:hAnsi="Arial" w:cs="Arial"/>
                <w:b/>
                <w:color w:val="000000"/>
              </w:rPr>
              <w:t>Pamięć operacyjna RAM</w:t>
            </w:r>
            <w:r w:rsidRPr="00A60570">
              <w:rPr>
                <w:rFonts w:ascii="Arial" w:hAnsi="Arial" w:cs="Arial"/>
                <w:b/>
                <w:color w:val="000000"/>
              </w:rPr>
              <w:tab/>
            </w:r>
          </w:p>
          <w:p w14:paraId="43FB9D6B"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Pr>
                <w:rFonts w:ascii="Arial" w:hAnsi="Arial" w:cs="Arial"/>
                <w:bCs/>
                <w:color w:val="000000"/>
              </w:rPr>
              <w:t>m</w:t>
            </w:r>
            <w:r w:rsidRPr="00A60570">
              <w:rPr>
                <w:rFonts w:ascii="Arial" w:hAnsi="Arial" w:cs="Arial"/>
                <w:bCs/>
                <w:color w:val="000000"/>
              </w:rPr>
              <w:t>in. 16 GB DDR5-5200MHz, możliwość rozbudowy do min. 64GB, jeden slot wolny</w:t>
            </w:r>
          </w:p>
          <w:p w14:paraId="26D2F12F"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
                <w:color w:val="000000"/>
              </w:rPr>
              <w:t>Parametry pamięci masowej</w:t>
            </w:r>
            <w:r w:rsidRPr="00A60570">
              <w:rPr>
                <w:rFonts w:ascii="Arial" w:hAnsi="Arial" w:cs="Arial"/>
                <w:bCs/>
                <w:color w:val="000000"/>
              </w:rPr>
              <w:tab/>
            </w:r>
          </w:p>
          <w:p w14:paraId="057B4D5A"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Cs/>
                <w:color w:val="000000"/>
              </w:rPr>
            </w:pPr>
            <w:r w:rsidRPr="00774DF8">
              <w:rPr>
                <w:rFonts w:ascii="Arial" w:hAnsi="Arial" w:cs="Arial"/>
                <w:bCs/>
                <w:color w:val="000000"/>
              </w:rPr>
              <w:t>M.2 512 GB</w:t>
            </w:r>
            <w:r w:rsidRPr="00A60570">
              <w:rPr>
                <w:rFonts w:ascii="Arial" w:hAnsi="Arial" w:cs="Arial"/>
                <w:bCs/>
                <w:color w:val="000000"/>
              </w:rPr>
              <w:t xml:space="preserve"> SSD </w:t>
            </w:r>
            <w:proofErr w:type="spellStart"/>
            <w:r w:rsidRPr="00A60570">
              <w:rPr>
                <w:rFonts w:ascii="Arial" w:hAnsi="Arial" w:cs="Arial"/>
                <w:bCs/>
                <w:color w:val="000000"/>
              </w:rPr>
              <w:t>PCIe</w:t>
            </w:r>
            <w:proofErr w:type="spellEnd"/>
            <w:r w:rsidRPr="00A60570">
              <w:rPr>
                <w:rFonts w:ascii="Arial" w:hAnsi="Arial" w:cs="Arial"/>
                <w:bCs/>
                <w:color w:val="000000"/>
              </w:rPr>
              <w:t xml:space="preserve"> </w:t>
            </w:r>
            <w:proofErr w:type="spellStart"/>
            <w:r w:rsidRPr="00A60570">
              <w:rPr>
                <w:rFonts w:ascii="Arial" w:hAnsi="Arial" w:cs="Arial"/>
                <w:bCs/>
                <w:color w:val="000000"/>
              </w:rPr>
              <w:t>NVMe</w:t>
            </w:r>
            <w:proofErr w:type="spellEnd"/>
            <w:r>
              <w:rPr>
                <w:rFonts w:ascii="Arial" w:hAnsi="Arial" w:cs="Arial"/>
                <w:bCs/>
                <w:color w:val="000000"/>
              </w:rPr>
              <w:t>, m</w:t>
            </w:r>
            <w:r w:rsidRPr="00A60570">
              <w:rPr>
                <w:rFonts w:ascii="Arial" w:hAnsi="Arial" w:cs="Arial"/>
                <w:bCs/>
                <w:color w:val="000000"/>
              </w:rPr>
              <w:t>ożliwość rozbudowy do konfiguracji dwudyskowej - dostępny drugi slot M.2 na dysk SSD.</w:t>
            </w:r>
          </w:p>
          <w:p w14:paraId="66532ECA"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
                <w:color w:val="000000"/>
              </w:rPr>
              <w:t>Karta graficzna</w:t>
            </w:r>
          </w:p>
          <w:p w14:paraId="2036E4F6"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Zintegrowana</w:t>
            </w:r>
          </w:p>
          <w:p w14:paraId="74FA6238"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
                <w:color w:val="000000"/>
              </w:rPr>
              <w:t>Wyposażenie multimedialne</w:t>
            </w:r>
            <w:r w:rsidRPr="00A60570">
              <w:rPr>
                <w:rFonts w:ascii="Arial" w:hAnsi="Arial" w:cs="Arial"/>
                <w:bCs/>
                <w:color w:val="000000"/>
              </w:rPr>
              <w:tab/>
            </w:r>
          </w:p>
          <w:p w14:paraId="4496E8AB"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 xml:space="preserve">Karta dźwiękowa zintegrowana z płytą główną, zgodna z High Definition. Wbudowane w obudowie komputera: głośniki Dolby Audio stereo (2x2W), port słuchawek i mikrofonu typu COMBO, kamera video 1080p i IR z mechaniczną zasłoną obiektywu, dwa mikrofony, sterowanie głośnością głośników za pośrednictwem wydzielonych </w:t>
            </w:r>
            <w:r w:rsidRPr="00A60570">
              <w:rPr>
                <w:rFonts w:ascii="Arial" w:hAnsi="Arial" w:cs="Arial"/>
                <w:bCs/>
                <w:color w:val="000000"/>
              </w:rPr>
              <w:lastRenderedPageBreak/>
              <w:t>klawiszy funkcyjnych na klawiaturze, wydzielony przycisk funkcyjny do natychmiastowego wyciszania głośników oraz mikrofonu (</w:t>
            </w:r>
            <w:proofErr w:type="spellStart"/>
            <w:r w:rsidRPr="00A60570">
              <w:rPr>
                <w:rFonts w:ascii="Arial" w:hAnsi="Arial" w:cs="Arial"/>
                <w:bCs/>
                <w:color w:val="000000"/>
              </w:rPr>
              <w:t>mute</w:t>
            </w:r>
            <w:proofErr w:type="spellEnd"/>
            <w:r w:rsidRPr="00A60570">
              <w:rPr>
                <w:rFonts w:ascii="Arial" w:hAnsi="Arial" w:cs="Arial"/>
                <w:bCs/>
                <w:color w:val="000000"/>
              </w:rPr>
              <w:t>).</w:t>
            </w:r>
          </w:p>
          <w:p w14:paraId="6C68B85E"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
                <w:color w:val="000000"/>
              </w:rPr>
            </w:pPr>
            <w:r w:rsidRPr="00A60570">
              <w:rPr>
                <w:rFonts w:ascii="Arial" w:hAnsi="Arial" w:cs="Arial"/>
                <w:b/>
                <w:color w:val="000000"/>
              </w:rPr>
              <w:t>Obudowa</w:t>
            </w:r>
            <w:r w:rsidRPr="00A60570">
              <w:rPr>
                <w:rFonts w:ascii="Arial" w:hAnsi="Arial" w:cs="Arial"/>
                <w:b/>
                <w:color w:val="000000"/>
              </w:rPr>
              <w:tab/>
            </w:r>
          </w:p>
          <w:p w14:paraId="0875DC99"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Wykonana z metali lekkich lub kompozytów (np. aluminium, duraluminium, włókno węglowe, włókno szklane) charakteryzujących się podwyższoną odpornością na uszkodzenia mechaniczne oraz przystosowana do pracy w trudnych warunkach termicznych. Obudowa o podwyższonej odporności spełniająca normy MIL-STD-810H.</w:t>
            </w:r>
          </w:p>
          <w:p w14:paraId="0B60DB32"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
                <w:color w:val="000000"/>
              </w:rPr>
            </w:pPr>
            <w:r w:rsidRPr="00A60570">
              <w:rPr>
                <w:rFonts w:ascii="Arial" w:hAnsi="Arial" w:cs="Arial"/>
                <w:b/>
                <w:color w:val="000000"/>
              </w:rPr>
              <w:t>Płyta główna</w:t>
            </w:r>
            <w:r w:rsidRPr="00A60570">
              <w:rPr>
                <w:rFonts w:ascii="Arial" w:hAnsi="Arial" w:cs="Arial"/>
                <w:b/>
                <w:color w:val="000000"/>
              </w:rPr>
              <w:tab/>
            </w:r>
          </w:p>
          <w:p w14:paraId="1DC5C716"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Płyta główna zaprojektowana i wyprodukowana na zlecenie producenta komputera, trwale oznaczona (na laminacie płyty głównej) na etapie produkcji nazwą producenta oferowanej jednostki i dedykowana dla danego urządzenia. Płyta główna wyposażona w BIOS producenta komputera, zawierający numer seryjny komputera oraz numer seryjny płyty głównej.</w:t>
            </w:r>
          </w:p>
          <w:p w14:paraId="47735A21"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
                <w:color w:val="000000"/>
              </w:rPr>
            </w:pPr>
            <w:r w:rsidRPr="00A60570">
              <w:rPr>
                <w:rFonts w:ascii="Arial" w:hAnsi="Arial" w:cs="Arial"/>
                <w:b/>
                <w:color w:val="000000"/>
              </w:rPr>
              <w:t>Zgodność z systemami operacyjnymi</w:t>
            </w:r>
            <w:r w:rsidRPr="00A60570">
              <w:rPr>
                <w:rFonts w:ascii="Arial" w:hAnsi="Arial" w:cs="Arial"/>
                <w:b/>
                <w:color w:val="000000"/>
              </w:rPr>
              <w:tab/>
            </w:r>
          </w:p>
          <w:p w14:paraId="2F55743D" w14:textId="7B70E733"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 xml:space="preserve">Oferowany model komputera musi poprawnie współpracować z zamawianym systemem operacyjnym (jako potwierdzenie poprawnej współpracy Wykonawca </w:t>
            </w:r>
            <w:r w:rsidR="000C7EC7">
              <w:rPr>
                <w:rFonts w:ascii="Arial" w:hAnsi="Arial" w:cs="Arial"/>
                <w:bCs/>
                <w:color w:val="000000"/>
              </w:rPr>
              <w:t xml:space="preserve">przedstawi </w:t>
            </w:r>
            <w:r w:rsidRPr="00A60570">
              <w:rPr>
                <w:rFonts w:ascii="Arial" w:hAnsi="Arial" w:cs="Arial"/>
                <w:bCs/>
                <w:color w:val="000000"/>
              </w:rPr>
              <w:t>dokument w postaci wydruku potwierdzający certyfikację rodziny produktów bez względu na rodzaj obudowy, dodatkowo potwierdzony przez producenta oferowanego komputera</w:t>
            </w:r>
            <w:r w:rsidR="000C7EC7">
              <w:rPr>
                <w:rFonts w:ascii="Arial" w:hAnsi="Arial" w:cs="Arial"/>
                <w:bCs/>
                <w:color w:val="000000"/>
              </w:rPr>
              <w:t xml:space="preserve"> wraz z dostarczanym sprzętem</w:t>
            </w:r>
            <w:r w:rsidRPr="00A60570">
              <w:rPr>
                <w:rFonts w:ascii="Arial" w:hAnsi="Arial" w:cs="Arial"/>
                <w:bCs/>
                <w:color w:val="000000"/>
              </w:rPr>
              <w:t>).</w:t>
            </w:r>
          </w:p>
          <w:p w14:paraId="7C59103D"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
                <w:color w:val="000000"/>
              </w:rPr>
            </w:pPr>
            <w:r w:rsidRPr="00A60570">
              <w:rPr>
                <w:rFonts w:ascii="Arial" w:hAnsi="Arial" w:cs="Arial"/>
                <w:b/>
                <w:color w:val="000000"/>
              </w:rPr>
              <w:t>Bezpieczeństwo</w:t>
            </w:r>
            <w:r w:rsidRPr="00A60570">
              <w:rPr>
                <w:rFonts w:ascii="Arial" w:hAnsi="Arial" w:cs="Arial"/>
                <w:b/>
                <w:color w:val="000000"/>
              </w:rPr>
              <w:tab/>
            </w:r>
          </w:p>
          <w:p w14:paraId="7FD0EA52"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TPM 2.0</w:t>
            </w:r>
            <w:r>
              <w:rPr>
                <w:rFonts w:ascii="Arial" w:hAnsi="Arial" w:cs="Arial"/>
                <w:bCs/>
                <w:color w:val="000000"/>
              </w:rPr>
              <w:t xml:space="preserve">, </w:t>
            </w:r>
            <w:r w:rsidRPr="00A60570">
              <w:rPr>
                <w:rFonts w:ascii="Arial" w:hAnsi="Arial" w:cs="Arial"/>
                <w:bCs/>
                <w:color w:val="000000"/>
              </w:rPr>
              <w:t xml:space="preserve">Slot umożliwiający fizyczne zabezpieczenie komputera np. </w:t>
            </w:r>
            <w:proofErr w:type="spellStart"/>
            <w:r w:rsidRPr="00A60570">
              <w:rPr>
                <w:rFonts w:ascii="Arial" w:hAnsi="Arial" w:cs="Arial"/>
                <w:bCs/>
                <w:color w:val="000000"/>
              </w:rPr>
              <w:t>Kensington</w:t>
            </w:r>
            <w:proofErr w:type="spellEnd"/>
          </w:p>
          <w:p w14:paraId="0CBA36DD"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
                <w:color w:val="000000"/>
              </w:rPr>
            </w:pPr>
            <w:r w:rsidRPr="00A60570">
              <w:rPr>
                <w:rFonts w:ascii="Arial" w:hAnsi="Arial" w:cs="Arial"/>
                <w:b/>
                <w:color w:val="000000"/>
              </w:rPr>
              <w:t>Wirtualizacja</w:t>
            </w:r>
            <w:r w:rsidRPr="00A60570">
              <w:rPr>
                <w:rFonts w:ascii="Arial" w:hAnsi="Arial" w:cs="Arial"/>
                <w:b/>
                <w:color w:val="000000"/>
              </w:rPr>
              <w:tab/>
            </w:r>
          </w:p>
          <w:p w14:paraId="5ED7857D"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Sprzętowe wsparcie technologii wirtualizacji realizowane łącznie w procesorze, chipsecie płyty głównej oraz w BIOS systemu (możliwość włączenia/wyłączenia sprzętowego wsparcia wirtualizacji).</w:t>
            </w:r>
          </w:p>
          <w:p w14:paraId="0D28F803"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
                <w:color w:val="000000"/>
              </w:rPr>
            </w:pPr>
            <w:r w:rsidRPr="00A60570">
              <w:rPr>
                <w:rFonts w:ascii="Arial" w:hAnsi="Arial" w:cs="Arial"/>
                <w:b/>
                <w:color w:val="000000"/>
              </w:rPr>
              <w:t>BIOS</w:t>
            </w:r>
            <w:r w:rsidRPr="00A60570">
              <w:rPr>
                <w:rFonts w:ascii="Arial" w:hAnsi="Arial" w:cs="Arial"/>
                <w:b/>
                <w:color w:val="000000"/>
              </w:rPr>
              <w:tab/>
            </w:r>
          </w:p>
          <w:p w14:paraId="77BF3845"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BIOS zgodny ze specyfikacją UEFI, wyprodukowany przez producenta komputera, zawierający logo producenta komputera lub nazwę producenta komputera.</w:t>
            </w:r>
          </w:p>
          <w:p w14:paraId="7DDE9D35"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lastRenderedPageBreak/>
              <w:t>Możliwość, bez uruchamiania systemu operacyjnego z dysku twardego komputera, bez dodatkowego oprogramowania z zewnętrznych i podłączonych do niego urządzeń zewnętrznych odczytania z BIOS informacji o:</w:t>
            </w:r>
          </w:p>
          <w:p w14:paraId="6041FB0E" w14:textId="77777777" w:rsidR="00C8095E" w:rsidRPr="00A60570" w:rsidRDefault="00C8095E" w:rsidP="00C8095E">
            <w:pPr>
              <w:pStyle w:val="paragraph"/>
              <w:spacing w:before="0" w:beforeAutospacing="0" w:after="0" w:afterAutospacing="0" w:line="24" w:lineRule="atLeast"/>
              <w:ind w:left="530" w:hanging="142"/>
              <w:textAlignment w:val="baseline"/>
              <w:rPr>
                <w:rFonts w:ascii="Arial" w:hAnsi="Arial" w:cs="Arial"/>
                <w:bCs/>
                <w:color w:val="000000"/>
              </w:rPr>
            </w:pPr>
            <w:r w:rsidRPr="00A60570">
              <w:rPr>
                <w:rFonts w:ascii="Arial" w:hAnsi="Arial" w:cs="Arial"/>
                <w:bCs/>
                <w:color w:val="000000"/>
              </w:rPr>
              <w:t>- wersji BIOS</w:t>
            </w:r>
          </w:p>
          <w:p w14:paraId="5E492B37" w14:textId="77777777" w:rsidR="00C8095E" w:rsidRPr="00A60570" w:rsidRDefault="00C8095E" w:rsidP="00C8095E">
            <w:pPr>
              <w:pStyle w:val="paragraph"/>
              <w:spacing w:before="0" w:beforeAutospacing="0" w:after="0" w:afterAutospacing="0" w:line="24" w:lineRule="atLeast"/>
              <w:ind w:left="530" w:hanging="142"/>
              <w:textAlignment w:val="baseline"/>
              <w:rPr>
                <w:rFonts w:ascii="Arial" w:hAnsi="Arial" w:cs="Arial"/>
                <w:bCs/>
                <w:color w:val="000000"/>
              </w:rPr>
            </w:pPr>
            <w:r w:rsidRPr="00A60570">
              <w:rPr>
                <w:rFonts w:ascii="Arial" w:hAnsi="Arial" w:cs="Arial"/>
                <w:bCs/>
                <w:color w:val="000000"/>
              </w:rPr>
              <w:t>- nr seryjnym komputera</w:t>
            </w:r>
          </w:p>
          <w:p w14:paraId="380BC2BC" w14:textId="77777777" w:rsidR="00C8095E" w:rsidRPr="00A60570" w:rsidRDefault="00C8095E" w:rsidP="00C8095E">
            <w:pPr>
              <w:pStyle w:val="paragraph"/>
              <w:spacing w:before="0" w:beforeAutospacing="0" w:after="0" w:afterAutospacing="0" w:line="24" w:lineRule="atLeast"/>
              <w:ind w:left="530" w:hanging="142"/>
              <w:textAlignment w:val="baseline"/>
              <w:rPr>
                <w:rFonts w:ascii="Arial" w:hAnsi="Arial" w:cs="Arial"/>
                <w:bCs/>
                <w:color w:val="000000"/>
              </w:rPr>
            </w:pPr>
            <w:r w:rsidRPr="00A60570">
              <w:rPr>
                <w:rFonts w:ascii="Arial" w:hAnsi="Arial" w:cs="Arial"/>
                <w:bCs/>
                <w:color w:val="000000"/>
              </w:rPr>
              <w:t>- Ilości zainstalowanej pamięci RAM</w:t>
            </w:r>
          </w:p>
          <w:p w14:paraId="363A7366" w14:textId="77777777" w:rsidR="00C8095E" w:rsidRPr="00A60570" w:rsidRDefault="00C8095E" w:rsidP="00C8095E">
            <w:pPr>
              <w:pStyle w:val="paragraph"/>
              <w:spacing w:before="0" w:beforeAutospacing="0" w:after="0" w:afterAutospacing="0" w:line="24" w:lineRule="atLeast"/>
              <w:ind w:left="530" w:hanging="142"/>
              <w:textAlignment w:val="baseline"/>
              <w:rPr>
                <w:rFonts w:ascii="Arial" w:hAnsi="Arial" w:cs="Arial"/>
                <w:bCs/>
                <w:color w:val="000000"/>
              </w:rPr>
            </w:pPr>
            <w:r w:rsidRPr="00A60570">
              <w:rPr>
                <w:rFonts w:ascii="Arial" w:hAnsi="Arial" w:cs="Arial"/>
                <w:bCs/>
                <w:color w:val="000000"/>
              </w:rPr>
              <w:t>- typie procesora i jego prędkości</w:t>
            </w:r>
          </w:p>
          <w:p w14:paraId="7B69E65E" w14:textId="77777777" w:rsidR="00C8095E" w:rsidRPr="00A60570" w:rsidRDefault="00C8095E" w:rsidP="00C8095E">
            <w:pPr>
              <w:pStyle w:val="paragraph"/>
              <w:spacing w:before="0" w:beforeAutospacing="0" w:after="0" w:afterAutospacing="0" w:line="24" w:lineRule="atLeast"/>
              <w:ind w:left="530" w:hanging="142"/>
              <w:textAlignment w:val="baseline"/>
              <w:rPr>
                <w:rFonts w:ascii="Arial" w:hAnsi="Arial" w:cs="Arial"/>
                <w:bCs/>
                <w:color w:val="000000"/>
              </w:rPr>
            </w:pPr>
            <w:r w:rsidRPr="00A60570">
              <w:rPr>
                <w:rFonts w:ascii="Arial" w:hAnsi="Arial" w:cs="Arial"/>
                <w:bCs/>
                <w:color w:val="000000"/>
              </w:rPr>
              <w:t>- informacja o licencji systemu operacyjnego, która została zaimplementowana w BIOS</w:t>
            </w:r>
          </w:p>
          <w:p w14:paraId="28B7ADF1"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 xml:space="preserve">Administrator z poziomu BIOS musi mieć możliwość wykonania poniższych czynności: </w:t>
            </w:r>
          </w:p>
          <w:p w14:paraId="2998D1E4" w14:textId="77777777" w:rsidR="00C8095E" w:rsidRPr="00A60570" w:rsidRDefault="00C8095E" w:rsidP="00C8095E">
            <w:pPr>
              <w:pStyle w:val="paragraph"/>
              <w:tabs>
                <w:tab w:val="left" w:pos="530"/>
              </w:tabs>
              <w:spacing w:before="0" w:beforeAutospacing="0" w:after="0" w:afterAutospacing="0" w:line="24" w:lineRule="atLeast"/>
              <w:ind w:firstLine="388"/>
              <w:textAlignment w:val="baseline"/>
              <w:rPr>
                <w:rFonts w:ascii="Arial" w:hAnsi="Arial" w:cs="Arial"/>
                <w:bCs/>
                <w:color w:val="000000"/>
              </w:rPr>
            </w:pPr>
            <w:r w:rsidRPr="00A60570">
              <w:rPr>
                <w:rFonts w:ascii="Arial" w:hAnsi="Arial" w:cs="Arial"/>
                <w:bCs/>
                <w:color w:val="000000"/>
              </w:rPr>
              <w:t>-</w:t>
            </w:r>
            <w:r w:rsidRPr="00A60570">
              <w:rPr>
                <w:rFonts w:ascii="Arial" w:hAnsi="Arial" w:cs="Arial"/>
                <w:bCs/>
                <w:color w:val="000000"/>
              </w:rPr>
              <w:tab/>
              <w:t>Możliwość ustawienia hasła Administratora</w:t>
            </w:r>
          </w:p>
          <w:p w14:paraId="66B8DB69" w14:textId="77777777" w:rsidR="00C8095E" w:rsidRPr="00A60570" w:rsidRDefault="00C8095E" w:rsidP="00C8095E">
            <w:pPr>
              <w:pStyle w:val="paragraph"/>
              <w:tabs>
                <w:tab w:val="left" w:pos="530"/>
              </w:tabs>
              <w:spacing w:before="0" w:beforeAutospacing="0" w:after="0" w:afterAutospacing="0" w:line="24" w:lineRule="atLeast"/>
              <w:ind w:firstLine="388"/>
              <w:textAlignment w:val="baseline"/>
              <w:rPr>
                <w:rFonts w:ascii="Arial" w:hAnsi="Arial" w:cs="Arial"/>
                <w:bCs/>
                <w:color w:val="000000"/>
              </w:rPr>
            </w:pPr>
            <w:r w:rsidRPr="00A60570">
              <w:rPr>
                <w:rFonts w:ascii="Arial" w:hAnsi="Arial" w:cs="Arial"/>
                <w:bCs/>
                <w:color w:val="000000"/>
              </w:rPr>
              <w:t>-</w:t>
            </w:r>
            <w:r w:rsidRPr="00A60570">
              <w:rPr>
                <w:rFonts w:ascii="Arial" w:hAnsi="Arial" w:cs="Arial"/>
                <w:bCs/>
                <w:color w:val="000000"/>
              </w:rPr>
              <w:tab/>
              <w:t xml:space="preserve">Możliwość ustawienia hasła Użytkownika </w:t>
            </w:r>
          </w:p>
          <w:p w14:paraId="5CC64534" w14:textId="77777777" w:rsidR="00C8095E" w:rsidRPr="00A60570" w:rsidRDefault="00C8095E" w:rsidP="00C8095E">
            <w:pPr>
              <w:pStyle w:val="paragraph"/>
              <w:tabs>
                <w:tab w:val="left" w:pos="530"/>
              </w:tabs>
              <w:spacing w:before="0" w:beforeAutospacing="0" w:after="0" w:afterAutospacing="0" w:line="24" w:lineRule="atLeast"/>
              <w:ind w:firstLine="388"/>
              <w:textAlignment w:val="baseline"/>
              <w:rPr>
                <w:rFonts w:ascii="Arial" w:hAnsi="Arial" w:cs="Arial"/>
                <w:bCs/>
                <w:color w:val="000000"/>
              </w:rPr>
            </w:pPr>
            <w:r w:rsidRPr="00A60570">
              <w:rPr>
                <w:rFonts w:ascii="Arial" w:hAnsi="Arial" w:cs="Arial"/>
                <w:bCs/>
                <w:color w:val="000000"/>
              </w:rPr>
              <w:t>-</w:t>
            </w:r>
            <w:r w:rsidRPr="00A60570">
              <w:rPr>
                <w:rFonts w:ascii="Arial" w:hAnsi="Arial" w:cs="Arial"/>
                <w:bCs/>
                <w:color w:val="000000"/>
              </w:rPr>
              <w:tab/>
              <w:t>Możliwość ustawienia hasła dysku twardego</w:t>
            </w:r>
          </w:p>
          <w:p w14:paraId="3D59B19C" w14:textId="77777777" w:rsidR="00C8095E" w:rsidRPr="00A60570" w:rsidRDefault="00C8095E" w:rsidP="00C8095E">
            <w:pPr>
              <w:pStyle w:val="paragraph"/>
              <w:tabs>
                <w:tab w:val="left" w:pos="530"/>
              </w:tabs>
              <w:spacing w:before="0" w:beforeAutospacing="0" w:after="0" w:afterAutospacing="0" w:line="24" w:lineRule="atLeast"/>
              <w:ind w:firstLine="388"/>
              <w:textAlignment w:val="baseline"/>
              <w:rPr>
                <w:rFonts w:ascii="Arial" w:hAnsi="Arial" w:cs="Arial"/>
                <w:bCs/>
                <w:color w:val="000000"/>
              </w:rPr>
            </w:pPr>
            <w:r w:rsidRPr="00A60570">
              <w:rPr>
                <w:rFonts w:ascii="Arial" w:hAnsi="Arial" w:cs="Arial"/>
                <w:bCs/>
                <w:color w:val="000000"/>
              </w:rPr>
              <w:t>-</w:t>
            </w:r>
            <w:r w:rsidRPr="00A60570">
              <w:rPr>
                <w:rFonts w:ascii="Arial" w:hAnsi="Arial" w:cs="Arial"/>
                <w:bCs/>
                <w:color w:val="000000"/>
              </w:rPr>
              <w:tab/>
              <w:t>Możliwość włączania/wyłączania wirtualizacji z poziomu BIOS</w:t>
            </w:r>
          </w:p>
          <w:p w14:paraId="34FF7FB8" w14:textId="77777777" w:rsidR="00C8095E" w:rsidRPr="00A60570" w:rsidRDefault="00C8095E" w:rsidP="00C8095E">
            <w:pPr>
              <w:pStyle w:val="paragraph"/>
              <w:tabs>
                <w:tab w:val="left" w:pos="530"/>
              </w:tabs>
              <w:spacing w:before="0" w:beforeAutospacing="0" w:after="0" w:afterAutospacing="0" w:line="24" w:lineRule="atLeast"/>
              <w:ind w:left="530" w:hanging="142"/>
              <w:textAlignment w:val="baseline"/>
              <w:rPr>
                <w:rFonts w:ascii="Arial" w:hAnsi="Arial" w:cs="Arial"/>
                <w:bCs/>
                <w:color w:val="000000"/>
              </w:rPr>
            </w:pPr>
            <w:r w:rsidRPr="00A60570">
              <w:rPr>
                <w:rFonts w:ascii="Arial" w:hAnsi="Arial" w:cs="Arial"/>
                <w:bCs/>
                <w:color w:val="000000"/>
              </w:rPr>
              <w:t>-</w:t>
            </w:r>
            <w:r w:rsidRPr="00A60570">
              <w:rPr>
                <w:rFonts w:ascii="Arial" w:hAnsi="Arial" w:cs="Arial"/>
                <w:bCs/>
                <w:color w:val="000000"/>
              </w:rPr>
              <w:tab/>
              <w:t xml:space="preserve">Możliwość ustawienia kolejności </w:t>
            </w:r>
            <w:proofErr w:type="spellStart"/>
            <w:r w:rsidRPr="00A60570">
              <w:rPr>
                <w:rFonts w:ascii="Arial" w:hAnsi="Arial" w:cs="Arial"/>
                <w:bCs/>
                <w:color w:val="000000"/>
              </w:rPr>
              <w:t>bootowania</w:t>
            </w:r>
            <w:proofErr w:type="spellEnd"/>
            <w:r w:rsidRPr="00A60570">
              <w:rPr>
                <w:rFonts w:ascii="Arial" w:hAnsi="Arial" w:cs="Arial"/>
                <w:bCs/>
                <w:color w:val="000000"/>
              </w:rPr>
              <w:t xml:space="preserve"> oraz wyłączenia poszczególnych urządzeń z listy startowej.</w:t>
            </w:r>
          </w:p>
          <w:p w14:paraId="48D38BB6" w14:textId="77777777" w:rsidR="00C8095E" w:rsidRDefault="00C8095E" w:rsidP="00C8095E">
            <w:pPr>
              <w:pStyle w:val="paragraph"/>
              <w:tabs>
                <w:tab w:val="left" w:pos="530"/>
              </w:tabs>
              <w:spacing w:before="0" w:beforeAutospacing="0" w:after="0" w:afterAutospacing="0" w:line="24" w:lineRule="atLeast"/>
              <w:ind w:left="530" w:hanging="142"/>
              <w:textAlignment w:val="baseline"/>
              <w:rPr>
                <w:rFonts w:ascii="Arial" w:hAnsi="Arial" w:cs="Arial"/>
                <w:bCs/>
                <w:color w:val="000000"/>
              </w:rPr>
            </w:pPr>
            <w:r w:rsidRPr="00A60570">
              <w:rPr>
                <w:rFonts w:ascii="Arial" w:hAnsi="Arial" w:cs="Arial"/>
                <w:bCs/>
                <w:color w:val="000000"/>
              </w:rPr>
              <w:t>-</w:t>
            </w:r>
            <w:r w:rsidRPr="00A60570">
              <w:rPr>
                <w:rFonts w:ascii="Arial" w:hAnsi="Arial" w:cs="Arial"/>
                <w:bCs/>
                <w:color w:val="000000"/>
              </w:rPr>
              <w:tab/>
              <w:t xml:space="preserve">Możliwość Wyłączania/Włączania: zintegrowanej karty sieciowej, karty </w:t>
            </w:r>
            <w:proofErr w:type="spellStart"/>
            <w:r w:rsidRPr="00A60570">
              <w:rPr>
                <w:rFonts w:ascii="Arial" w:hAnsi="Arial" w:cs="Arial"/>
                <w:bCs/>
                <w:color w:val="000000"/>
              </w:rPr>
              <w:t>WiFi</w:t>
            </w:r>
            <w:proofErr w:type="spellEnd"/>
            <w:r w:rsidRPr="00A60570">
              <w:rPr>
                <w:rFonts w:ascii="Arial" w:hAnsi="Arial" w:cs="Arial"/>
                <w:bCs/>
                <w:color w:val="000000"/>
              </w:rPr>
              <w:t xml:space="preserve">, czytnika linii papilarnych, mikrofonu, zintegrowanej kamery, portów USB, </w:t>
            </w:r>
            <w:proofErr w:type="spellStart"/>
            <w:r w:rsidRPr="00A60570">
              <w:rPr>
                <w:rFonts w:ascii="Arial" w:hAnsi="Arial" w:cs="Arial"/>
                <w:bCs/>
                <w:color w:val="000000"/>
              </w:rPr>
              <w:t>bluetooth</w:t>
            </w:r>
            <w:proofErr w:type="spellEnd"/>
          </w:p>
          <w:p w14:paraId="7F01A411"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
                <w:color w:val="000000"/>
              </w:rPr>
            </w:pPr>
            <w:r w:rsidRPr="00A60570">
              <w:rPr>
                <w:rFonts w:ascii="Arial" w:hAnsi="Arial" w:cs="Arial"/>
                <w:b/>
                <w:color w:val="000000"/>
              </w:rPr>
              <w:t>Ekran</w:t>
            </w:r>
            <w:r w:rsidRPr="00A60570">
              <w:rPr>
                <w:rFonts w:ascii="Arial" w:hAnsi="Arial" w:cs="Arial"/>
                <w:b/>
                <w:color w:val="000000"/>
              </w:rPr>
              <w:tab/>
            </w:r>
          </w:p>
          <w:p w14:paraId="7D002745" w14:textId="0459FDBD"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 xml:space="preserve">Matowy, matryca TFT </w:t>
            </w:r>
            <w:r w:rsidR="001F7F3C">
              <w:rPr>
                <w:rFonts w:ascii="Arial" w:hAnsi="Arial" w:cs="Arial"/>
                <w:bCs/>
                <w:color w:val="000000"/>
              </w:rPr>
              <w:t xml:space="preserve">min. </w:t>
            </w:r>
            <w:r w:rsidRPr="00A60570">
              <w:rPr>
                <w:rFonts w:ascii="Arial" w:hAnsi="Arial" w:cs="Arial"/>
                <w:bCs/>
                <w:color w:val="000000"/>
              </w:rPr>
              <w:t>16” z podświetleniem w technologii LED, rozdzielczość 1920x1200, 300nits, kontrast 800:1 w technologii IPS/PLS/WVA, Kąt otwarcia pokrywy ekranu min.170 stopni.</w:t>
            </w:r>
          </w:p>
          <w:p w14:paraId="09EF6F17"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
                <w:color w:val="000000"/>
              </w:rPr>
            </w:pPr>
            <w:r w:rsidRPr="00A60570">
              <w:rPr>
                <w:rFonts w:ascii="Arial" w:hAnsi="Arial" w:cs="Arial"/>
                <w:b/>
                <w:color w:val="000000"/>
              </w:rPr>
              <w:t>Interfejsy / Komunikacja</w:t>
            </w:r>
            <w:r w:rsidRPr="00A60570">
              <w:rPr>
                <w:rFonts w:ascii="Arial" w:hAnsi="Arial" w:cs="Arial"/>
                <w:b/>
                <w:color w:val="000000"/>
              </w:rPr>
              <w:tab/>
            </w:r>
          </w:p>
          <w:p w14:paraId="418583EC"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 xml:space="preserve">Min. 4xUSB 3.2 z czego min. 2x USB typu C z funkcją </w:t>
            </w:r>
            <w:proofErr w:type="spellStart"/>
            <w:r w:rsidRPr="00A60570">
              <w:rPr>
                <w:rFonts w:ascii="Arial" w:hAnsi="Arial" w:cs="Arial"/>
                <w:bCs/>
                <w:color w:val="000000"/>
              </w:rPr>
              <w:t>power</w:t>
            </w:r>
            <w:proofErr w:type="spellEnd"/>
            <w:r w:rsidRPr="00A60570">
              <w:rPr>
                <w:rFonts w:ascii="Arial" w:hAnsi="Arial" w:cs="Arial"/>
                <w:bCs/>
                <w:color w:val="000000"/>
              </w:rPr>
              <w:t xml:space="preserve"> </w:t>
            </w:r>
            <w:proofErr w:type="spellStart"/>
            <w:r w:rsidRPr="00A60570">
              <w:rPr>
                <w:rFonts w:ascii="Arial" w:hAnsi="Arial" w:cs="Arial"/>
                <w:bCs/>
                <w:color w:val="000000"/>
              </w:rPr>
              <w:t>delivery</w:t>
            </w:r>
            <w:proofErr w:type="spellEnd"/>
            <w:r w:rsidRPr="00A60570">
              <w:rPr>
                <w:rFonts w:ascii="Arial" w:hAnsi="Arial" w:cs="Arial"/>
                <w:bCs/>
                <w:color w:val="000000"/>
              </w:rPr>
              <w:t xml:space="preserve"> i </w:t>
            </w:r>
            <w:proofErr w:type="spellStart"/>
            <w:r w:rsidRPr="00A60570">
              <w:rPr>
                <w:rFonts w:ascii="Arial" w:hAnsi="Arial" w:cs="Arial"/>
                <w:bCs/>
                <w:color w:val="000000"/>
              </w:rPr>
              <w:t>displayport</w:t>
            </w:r>
            <w:proofErr w:type="spellEnd"/>
            <w:r w:rsidRPr="00A60570">
              <w:rPr>
                <w:rFonts w:ascii="Arial" w:hAnsi="Arial" w:cs="Arial"/>
                <w:bCs/>
                <w:color w:val="000000"/>
              </w:rPr>
              <w:t xml:space="preserve"> (min. 1 złącze </w:t>
            </w:r>
            <w:proofErr w:type="spellStart"/>
            <w:r w:rsidRPr="00A60570">
              <w:rPr>
                <w:rFonts w:ascii="Arial" w:hAnsi="Arial" w:cs="Arial"/>
                <w:bCs/>
                <w:color w:val="000000"/>
              </w:rPr>
              <w:t>Thunderbolt</w:t>
            </w:r>
            <w:proofErr w:type="spellEnd"/>
            <w:r w:rsidRPr="00A60570">
              <w:rPr>
                <w:rFonts w:ascii="Arial" w:hAnsi="Arial" w:cs="Arial"/>
                <w:bCs/>
                <w:color w:val="000000"/>
              </w:rPr>
              <w:t xml:space="preserve"> 4), złącze mikrofonu typu COMBO, czytnik kart pamięci, RJ-45, HDMI 2.1</w:t>
            </w:r>
          </w:p>
          <w:p w14:paraId="3A22C1E9" w14:textId="77777777" w:rsidR="00C8095E" w:rsidRPr="00A60570" w:rsidRDefault="00C8095E" w:rsidP="00C8095E">
            <w:pPr>
              <w:pStyle w:val="paragraph"/>
              <w:spacing w:before="0" w:beforeAutospacing="0" w:after="0" w:afterAutospacing="0" w:line="24" w:lineRule="atLeast"/>
              <w:textAlignment w:val="baseline"/>
              <w:rPr>
                <w:rFonts w:ascii="Arial" w:hAnsi="Arial" w:cs="Arial"/>
                <w:b/>
                <w:color w:val="000000"/>
              </w:rPr>
            </w:pPr>
            <w:r w:rsidRPr="00A60570">
              <w:rPr>
                <w:rFonts w:ascii="Arial" w:hAnsi="Arial" w:cs="Arial"/>
                <w:b/>
                <w:color w:val="000000"/>
              </w:rPr>
              <w:t>Karta sieciowa WLAN</w:t>
            </w:r>
            <w:r w:rsidRPr="00A60570">
              <w:rPr>
                <w:rFonts w:ascii="Arial" w:hAnsi="Arial" w:cs="Arial"/>
                <w:b/>
                <w:color w:val="000000"/>
              </w:rPr>
              <w:tab/>
            </w:r>
          </w:p>
          <w:p w14:paraId="6275E4EE"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60570">
              <w:rPr>
                <w:rFonts w:ascii="Arial" w:hAnsi="Arial" w:cs="Arial"/>
                <w:bCs/>
                <w:color w:val="000000"/>
              </w:rPr>
              <w:t>Wbudowana karta sieciowa, pracująca w standardzie AX 2x2</w:t>
            </w:r>
            <w:r>
              <w:rPr>
                <w:rFonts w:ascii="Arial" w:hAnsi="Arial" w:cs="Arial"/>
                <w:bCs/>
                <w:color w:val="000000"/>
              </w:rPr>
              <w:t xml:space="preserve">, </w:t>
            </w:r>
            <w:r w:rsidRPr="00A60570">
              <w:rPr>
                <w:rFonts w:ascii="Arial" w:hAnsi="Arial" w:cs="Arial"/>
                <w:bCs/>
                <w:color w:val="000000"/>
              </w:rPr>
              <w:t>Bluetooth 5.1</w:t>
            </w:r>
          </w:p>
          <w:p w14:paraId="5FDC5DC5" w14:textId="77777777" w:rsidR="00C8095E" w:rsidRPr="00480CFA" w:rsidRDefault="00C8095E" w:rsidP="00C8095E">
            <w:pPr>
              <w:pStyle w:val="paragraph"/>
              <w:spacing w:before="0" w:beforeAutospacing="0" w:after="0" w:afterAutospacing="0" w:line="24" w:lineRule="atLeast"/>
              <w:textAlignment w:val="baseline"/>
              <w:rPr>
                <w:rFonts w:ascii="Arial" w:hAnsi="Arial" w:cs="Arial"/>
                <w:b/>
                <w:color w:val="000000"/>
              </w:rPr>
            </w:pPr>
            <w:r w:rsidRPr="00480CFA">
              <w:rPr>
                <w:rFonts w:ascii="Arial" w:hAnsi="Arial" w:cs="Arial"/>
                <w:b/>
                <w:color w:val="000000"/>
              </w:rPr>
              <w:t>Klawiatura</w:t>
            </w:r>
            <w:r w:rsidRPr="00480CFA">
              <w:rPr>
                <w:rFonts w:ascii="Arial" w:hAnsi="Arial" w:cs="Arial"/>
                <w:b/>
                <w:color w:val="000000"/>
              </w:rPr>
              <w:tab/>
            </w:r>
          </w:p>
          <w:p w14:paraId="1B8DEC5A" w14:textId="63E5C673" w:rsidR="00C8095E" w:rsidRDefault="00C8095E" w:rsidP="00774DF8">
            <w:pPr>
              <w:pStyle w:val="paragraph"/>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lastRenderedPageBreak/>
              <w:t>Klawiatura odporna na zalanie cieczą, układ US</w:t>
            </w:r>
            <w:r w:rsidR="00774DF8">
              <w:rPr>
                <w:rFonts w:ascii="Arial" w:hAnsi="Arial" w:cs="Arial"/>
                <w:bCs/>
                <w:color w:val="000000"/>
              </w:rPr>
              <w:t>.</w:t>
            </w:r>
          </w:p>
          <w:p w14:paraId="2FCC06AD" w14:textId="75AA11A2" w:rsidR="001F7F3C" w:rsidRPr="001F7F3C" w:rsidRDefault="001F7F3C" w:rsidP="00774DF8">
            <w:pPr>
              <w:pStyle w:val="paragraph"/>
              <w:spacing w:before="0" w:beforeAutospacing="0" w:after="0" w:afterAutospacing="0" w:line="24" w:lineRule="atLeast"/>
              <w:textAlignment w:val="baseline"/>
              <w:rPr>
                <w:rFonts w:ascii="Arial" w:hAnsi="Arial" w:cs="Arial"/>
                <w:b/>
                <w:color w:val="000000"/>
              </w:rPr>
            </w:pPr>
            <w:r w:rsidRPr="001F7F3C">
              <w:rPr>
                <w:rFonts w:ascii="Arial" w:hAnsi="Arial" w:cs="Arial"/>
                <w:b/>
                <w:color w:val="000000"/>
              </w:rPr>
              <w:t>Mysz</w:t>
            </w:r>
          </w:p>
          <w:p w14:paraId="4CEAD86D" w14:textId="77777777" w:rsidR="001F7F3C" w:rsidRDefault="001F7F3C" w:rsidP="001F7F3C">
            <w:pPr>
              <w:pStyle w:val="paragraph"/>
              <w:spacing w:before="0" w:beforeAutospacing="0" w:after="0" w:afterAutospacing="0" w:line="24" w:lineRule="atLeast"/>
              <w:textAlignment w:val="baseline"/>
              <w:rPr>
                <w:rFonts w:ascii="Arial" w:hAnsi="Arial" w:cs="Arial"/>
                <w:bCs/>
                <w:color w:val="000000"/>
              </w:rPr>
            </w:pPr>
            <w:r>
              <w:rPr>
                <w:rFonts w:ascii="Arial" w:hAnsi="Arial" w:cs="Arial"/>
                <w:bCs/>
                <w:color w:val="000000"/>
              </w:rPr>
              <w:t>bezp</w:t>
            </w:r>
            <w:r w:rsidRPr="00CE692D">
              <w:rPr>
                <w:rFonts w:ascii="Arial" w:hAnsi="Arial" w:cs="Arial"/>
                <w:bCs/>
                <w:color w:val="000000"/>
              </w:rPr>
              <w:t>rzewodowa mysz z rolką (</w:t>
            </w:r>
            <w:proofErr w:type="spellStart"/>
            <w:r w:rsidRPr="00CE692D">
              <w:rPr>
                <w:rFonts w:ascii="Arial" w:hAnsi="Arial" w:cs="Arial"/>
                <w:bCs/>
                <w:color w:val="000000"/>
              </w:rPr>
              <w:t>scroll</w:t>
            </w:r>
            <w:proofErr w:type="spellEnd"/>
            <w:r w:rsidRPr="00CE692D">
              <w:rPr>
                <w:rFonts w:ascii="Arial" w:hAnsi="Arial" w:cs="Arial"/>
                <w:bCs/>
                <w:color w:val="000000"/>
              </w:rPr>
              <w:t xml:space="preserve">) </w:t>
            </w:r>
          </w:p>
          <w:p w14:paraId="63245B70" w14:textId="77777777" w:rsidR="001178D1" w:rsidRPr="00CE692D" w:rsidRDefault="001178D1" w:rsidP="001F7F3C">
            <w:pPr>
              <w:pStyle w:val="paragraph"/>
              <w:spacing w:before="0" w:beforeAutospacing="0" w:after="0" w:afterAutospacing="0" w:line="24" w:lineRule="atLeast"/>
              <w:textAlignment w:val="baseline"/>
              <w:rPr>
                <w:rFonts w:ascii="Arial" w:hAnsi="Arial" w:cs="Arial"/>
                <w:bCs/>
                <w:color w:val="000000"/>
              </w:rPr>
            </w:pPr>
          </w:p>
          <w:p w14:paraId="2EB0FBE8" w14:textId="77777777" w:rsidR="00C8095E" w:rsidRPr="00480CFA" w:rsidRDefault="00C8095E" w:rsidP="00C8095E">
            <w:pPr>
              <w:pStyle w:val="paragraph"/>
              <w:spacing w:before="0" w:beforeAutospacing="0" w:after="0" w:afterAutospacing="0" w:line="24" w:lineRule="atLeast"/>
              <w:textAlignment w:val="baseline"/>
              <w:rPr>
                <w:rFonts w:ascii="Arial" w:hAnsi="Arial" w:cs="Arial"/>
                <w:b/>
                <w:color w:val="000000"/>
              </w:rPr>
            </w:pPr>
            <w:r w:rsidRPr="00480CFA">
              <w:rPr>
                <w:rFonts w:ascii="Arial" w:hAnsi="Arial" w:cs="Arial"/>
                <w:b/>
                <w:color w:val="000000"/>
              </w:rPr>
              <w:t>Czytnik linii papilarnych</w:t>
            </w:r>
            <w:r w:rsidRPr="00480CFA">
              <w:rPr>
                <w:rFonts w:ascii="Arial" w:hAnsi="Arial" w:cs="Arial"/>
                <w:b/>
                <w:color w:val="000000"/>
              </w:rPr>
              <w:tab/>
            </w:r>
          </w:p>
          <w:p w14:paraId="56BCCA7F"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Wbudowany czytnik linii papilarnych w przycisku zasilania</w:t>
            </w:r>
          </w:p>
          <w:p w14:paraId="23B15476" w14:textId="77777777" w:rsidR="00C8095E" w:rsidRPr="00480CFA" w:rsidRDefault="00C8095E" w:rsidP="00C8095E">
            <w:pPr>
              <w:pStyle w:val="paragraph"/>
              <w:spacing w:before="0" w:beforeAutospacing="0" w:after="0" w:afterAutospacing="0" w:line="24" w:lineRule="atLeast"/>
              <w:textAlignment w:val="baseline"/>
              <w:rPr>
                <w:rFonts w:ascii="Arial" w:hAnsi="Arial" w:cs="Arial"/>
                <w:b/>
                <w:color w:val="000000"/>
              </w:rPr>
            </w:pPr>
            <w:r w:rsidRPr="00480CFA">
              <w:rPr>
                <w:rFonts w:ascii="Arial" w:hAnsi="Arial" w:cs="Arial"/>
                <w:b/>
                <w:color w:val="000000"/>
              </w:rPr>
              <w:t>Akumulator</w:t>
            </w:r>
            <w:r w:rsidRPr="00480CFA">
              <w:rPr>
                <w:rFonts w:ascii="Arial" w:hAnsi="Arial" w:cs="Arial"/>
                <w:b/>
                <w:color w:val="000000"/>
              </w:rPr>
              <w:tab/>
            </w:r>
          </w:p>
          <w:p w14:paraId="6502030A"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Min. 71Wh, pozwalający na nieprzerwaną pracę urządzenia do min. 11 godzin – załączyć test Mobile Mark 2018 lub kartę katalogową oferowanego komputera potwierdzającą czas pracy na zasilaniu bateryjnym. Ponadto komputer ma być wyposażony w system szybkiego ładowania akumulatora, który umożliwia szybkie naładowanie akumulatora notebooka w czasie 60 minut od 0% do 80%.</w:t>
            </w:r>
          </w:p>
          <w:p w14:paraId="193B7E1D" w14:textId="77777777" w:rsidR="00C8095E" w:rsidRPr="00480CFA" w:rsidRDefault="00C8095E" w:rsidP="00C8095E">
            <w:pPr>
              <w:pStyle w:val="paragraph"/>
              <w:spacing w:before="0" w:beforeAutospacing="0" w:after="0" w:afterAutospacing="0" w:line="24" w:lineRule="atLeast"/>
              <w:textAlignment w:val="baseline"/>
              <w:rPr>
                <w:rFonts w:ascii="Arial" w:hAnsi="Arial" w:cs="Arial"/>
                <w:b/>
                <w:color w:val="000000"/>
              </w:rPr>
            </w:pPr>
            <w:r w:rsidRPr="00480CFA">
              <w:rPr>
                <w:rFonts w:ascii="Arial" w:hAnsi="Arial" w:cs="Arial"/>
                <w:b/>
                <w:color w:val="000000"/>
              </w:rPr>
              <w:t>Zasilacz</w:t>
            </w:r>
            <w:r w:rsidRPr="00480CFA">
              <w:rPr>
                <w:rFonts w:ascii="Arial" w:hAnsi="Arial" w:cs="Arial"/>
                <w:b/>
                <w:color w:val="000000"/>
              </w:rPr>
              <w:tab/>
            </w:r>
          </w:p>
          <w:p w14:paraId="1A61CC18"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Zasilacz zewnętrzny max. 100W</w:t>
            </w:r>
          </w:p>
          <w:p w14:paraId="34DF78FB" w14:textId="77777777" w:rsidR="00C8095E" w:rsidRPr="00480CFA" w:rsidRDefault="00C8095E" w:rsidP="00774DF8">
            <w:pPr>
              <w:pStyle w:val="paragraph"/>
              <w:spacing w:before="0" w:beforeAutospacing="0" w:after="0" w:afterAutospacing="0" w:line="24" w:lineRule="atLeast"/>
              <w:textAlignment w:val="baseline"/>
              <w:rPr>
                <w:rFonts w:ascii="Arial" w:hAnsi="Arial" w:cs="Arial"/>
                <w:b/>
                <w:color w:val="000000"/>
              </w:rPr>
            </w:pPr>
            <w:r w:rsidRPr="00480CFA">
              <w:rPr>
                <w:rFonts w:ascii="Arial" w:hAnsi="Arial" w:cs="Arial"/>
                <w:b/>
                <w:color w:val="000000"/>
              </w:rPr>
              <w:t>Certyfikaty, oświadczenia i standardy</w:t>
            </w:r>
          </w:p>
          <w:p w14:paraId="5BDE986C" w14:textId="1E1D2E1E" w:rsidR="00774DF8" w:rsidRPr="00774DF8" w:rsidRDefault="00774DF8" w:rsidP="00774DF8">
            <w:pPr>
              <w:pStyle w:val="paragraph"/>
              <w:spacing w:before="0" w:beforeAutospacing="0" w:after="0" w:afterAutospacing="0" w:line="24" w:lineRule="atLeast"/>
              <w:rPr>
                <w:rFonts w:ascii="Arial" w:hAnsi="Arial" w:cs="Arial"/>
                <w:bCs/>
                <w:color w:val="000000"/>
              </w:rPr>
            </w:pPr>
            <w:r w:rsidRPr="00774DF8">
              <w:rPr>
                <w:rFonts w:ascii="Arial" w:hAnsi="Arial" w:cs="Arial"/>
                <w:bCs/>
                <w:color w:val="000000"/>
              </w:rPr>
              <w:t xml:space="preserve">Certyfikat ISO9001 dla producenta sprzętu </w:t>
            </w:r>
          </w:p>
          <w:p w14:paraId="058A4F17" w14:textId="607EFF86" w:rsidR="00774DF8" w:rsidRPr="00774DF8" w:rsidRDefault="00774DF8" w:rsidP="00774DF8">
            <w:pPr>
              <w:pStyle w:val="paragraph"/>
              <w:spacing w:before="0" w:beforeAutospacing="0" w:after="0" w:afterAutospacing="0" w:line="24" w:lineRule="atLeast"/>
              <w:rPr>
                <w:rFonts w:ascii="Arial" w:hAnsi="Arial" w:cs="Arial"/>
                <w:bCs/>
                <w:color w:val="000000"/>
              </w:rPr>
            </w:pPr>
            <w:r w:rsidRPr="00774DF8">
              <w:rPr>
                <w:rFonts w:ascii="Arial" w:hAnsi="Arial" w:cs="Arial"/>
                <w:bCs/>
                <w:color w:val="000000"/>
              </w:rPr>
              <w:t xml:space="preserve">Certyfikat ISO14001 dla producenta sprzętu </w:t>
            </w:r>
          </w:p>
          <w:p w14:paraId="2608CF64" w14:textId="031DB497" w:rsidR="00774DF8" w:rsidRPr="00774DF8" w:rsidRDefault="00774DF8" w:rsidP="00774DF8">
            <w:pPr>
              <w:pStyle w:val="paragraph"/>
              <w:spacing w:before="0" w:beforeAutospacing="0" w:after="0" w:afterAutospacing="0" w:line="24" w:lineRule="atLeast"/>
              <w:rPr>
                <w:rFonts w:ascii="Arial" w:hAnsi="Arial" w:cs="Arial"/>
                <w:bCs/>
                <w:color w:val="000000"/>
              </w:rPr>
            </w:pPr>
            <w:r w:rsidRPr="00774DF8">
              <w:rPr>
                <w:rFonts w:ascii="Arial" w:hAnsi="Arial" w:cs="Arial"/>
                <w:bCs/>
                <w:color w:val="000000"/>
              </w:rPr>
              <w:t xml:space="preserve">Certyfikat ISO50001 dla producenta sprzętu </w:t>
            </w:r>
          </w:p>
          <w:p w14:paraId="3B090559" w14:textId="25A5B077" w:rsidR="00774DF8" w:rsidRPr="00774DF8" w:rsidRDefault="00774DF8" w:rsidP="00774DF8">
            <w:pPr>
              <w:pStyle w:val="paragraph"/>
              <w:spacing w:before="0" w:beforeAutospacing="0" w:after="0" w:afterAutospacing="0" w:line="24" w:lineRule="atLeast"/>
              <w:rPr>
                <w:rFonts w:ascii="Arial" w:hAnsi="Arial" w:cs="Arial"/>
                <w:bCs/>
                <w:color w:val="000000"/>
              </w:rPr>
            </w:pPr>
            <w:r w:rsidRPr="00774DF8">
              <w:rPr>
                <w:rFonts w:ascii="Arial" w:hAnsi="Arial" w:cs="Arial"/>
                <w:bCs/>
                <w:color w:val="000000"/>
              </w:rPr>
              <w:t xml:space="preserve">Deklaracja zgodności CE </w:t>
            </w:r>
          </w:p>
          <w:p w14:paraId="641EEEE3" w14:textId="77777777" w:rsidR="00774DF8" w:rsidRPr="00774DF8" w:rsidRDefault="00774DF8" w:rsidP="00774DF8">
            <w:pPr>
              <w:pStyle w:val="paragraph"/>
              <w:spacing w:before="0" w:beforeAutospacing="0" w:after="0" w:afterAutospacing="0" w:line="24" w:lineRule="atLeast"/>
              <w:rPr>
                <w:rFonts w:ascii="Arial" w:hAnsi="Arial" w:cs="Arial"/>
                <w:bCs/>
                <w:color w:val="000000"/>
              </w:rPr>
            </w:pPr>
            <w:r w:rsidRPr="00774DF8">
              <w:rPr>
                <w:rFonts w:ascii="Arial" w:hAnsi="Arial" w:cs="Arial"/>
                <w:bCs/>
                <w:color w:val="000000"/>
              </w:rPr>
              <w:t xml:space="preserve">Potwierdzenie spełnienia kryteriów środowiskowych, w tym zgodności z dyrektywą </w:t>
            </w:r>
            <w:proofErr w:type="spellStart"/>
            <w:r w:rsidRPr="00774DF8">
              <w:rPr>
                <w:rFonts w:ascii="Arial" w:hAnsi="Arial" w:cs="Arial"/>
                <w:bCs/>
                <w:color w:val="000000"/>
              </w:rPr>
              <w:t>RoHS</w:t>
            </w:r>
            <w:proofErr w:type="spellEnd"/>
            <w:r w:rsidRPr="00774DF8">
              <w:rPr>
                <w:rFonts w:ascii="Arial" w:hAnsi="Arial" w:cs="Arial"/>
                <w:bCs/>
                <w:color w:val="000000"/>
              </w:rPr>
              <w:t xml:space="preserve"> Unii Europejskiej o eliminacji substancji niebezpiecznych w postaci oświadczenia producenta jednostki</w:t>
            </w:r>
          </w:p>
          <w:p w14:paraId="11BF6637" w14:textId="77777777" w:rsidR="00774DF8" w:rsidRPr="00774DF8" w:rsidRDefault="00774DF8" w:rsidP="00774DF8">
            <w:pPr>
              <w:pStyle w:val="paragraph"/>
              <w:spacing w:before="0" w:beforeAutospacing="0" w:after="0" w:afterAutospacing="0" w:line="24" w:lineRule="atLeast"/>
              <w:rPr>
                <w:rFonts w:ascii="Arial" w:hAnsi="Arial" w:cs="Arial"/>
                <w:bCs/>
                <w:color w:val="000000"/>
              </w:rPr>
            </w:pPr>
            <w:r w:rsidRPr="00774DF8">
              <w:rPr>
                <w:rFonts w:ascii="Arial" w:hAnsi="Arial" w:cs="Arial"/>
                <w:bCs/>
                <w:color w:val="000000"/>
              </w:rPr>
              <w:t>TCO 9.0</w:t>
            </w:r>
          </w:p>
          <w:p w14:paraId="2C73F819" w14:textId="77777777" w:rsidR="00C8095E" w:rsidRPr="00480CFA" w:rsidRDefault="00C8095E" w:rsidP="00C8095E">
            <w:pPr>
              <w:pStyle w:val="paragraph"/>
              <w:spacing w:before="0" w:beforeAutospacing="0" w:after="0" w:afterAutospacing="0" w:line="24" w:lineRule="atLeast"/>
              <w:textAlignment w:val="baseline"/>
              <w:rPr>
                <w:rFonts w:ascii="Arial" w:hAnsi="Arial" w:cs="Arial"/>
                <w:bCs/>
                <w:color w:val="000000"/>
              </w:rPr>
            </w:pPr>
            <w:r>
              <w:rPr>
                <w:rFonts w:ascii="Arial" w:hAnsi="Arial" w:cs="Arial"/>
                <w:bCs/>
                <w:color w:val="000000"/>
              </w:rPr>
              <w:t>K</w:t>
            </w:r>
            <w:r w:rsidRPr="00480CFA">
              <w:rPr>
                <w:rFonts w:ascii="Arial" w:hAnsi="Arial" w:cs="Arial"/>
                <w:bCs/>
                <w:color w:val="000000"/>
              </w:rPr>
              <w:t>omputer spełniający:</w:t>
            </w:r>
          </w:p>
          <w:p w14:paraId="7801B1D1" w14:textId="77777777" w:rsidR="00C8095E" w:rsidRPr="00480CFA" w:rsidRDefault="00C8095E">
            <w:pPr>
              <w:pStyle w:val="paragraph"/>
              <w:numPr>
                <w:ilvl w:val="0"/>
                <w:numId w:val="25"/>
              </w:numPr>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ENERGY STAR 8.0</w:t>
            </w:r>
          </w:p>
          <w:p w14:paraId="740F9DDA" w14:textId="77777777" w:rsidR="00C8095E" w:rsidRPr="00480CFA" w:rsidRDefault="00C8095E">
            <w:pPr>
              <w:pStyle w:val="paragraph"/>
              <w:numPr>
                <w:ilvl w:val="0"/>
                <w:numId w:val="26"/>
              </w:numPr>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Mil-STD-810H</w:t>
            </w:r>
          </w:p>
          <w:p w14:paraId="1627A903" w14:textId="77777777" w:rsidR="00C8095E" w:rsidRPr="002B35B0" w:rsidRDefault="00C8095E">
            <w:pPr>
              <w:pStyle w:val="paragraph"/>
              <w:numPr>
                <w:ilvl w:val="0"/>
                <w:numId w:val="26"/>
              </w:numPr>
              <w:spacing w:before="0" w:beforeAutospacing="0" w:after="0" w:afterAutospacing="0" w:line="24" w:lineRule="atLeast"/>
              <w:textAlignment w:val="baseline"/>
              <w:rPr>
                <w:rFonts w:ascii="Arial" w:hAnsi="Arial" w:cs="Arial"/>
                <w:bCs/>
                <w:color w:val="000000"/>
                <w:lang w:val="en-US"/>
              </w:rPr>
            </w:pPr>
            <w:proofErr w:type="spellStart"/>
            <w:r w:rsidRPr="002B35B0">
              <w:rPr>
                <w:rFonts w:ascii="Arial" w:hAnsi="Arial" w:cs="Arial"/>
                <w:bCs/>
                <w:color w:val="000000"/>
                <w:lang w:val="en-US"/>
              </w:rPr>
              <w:t>Ochronę</w:t>
            </w:r>
            <w:proofErr w:type="spellEnd"/>
            <w:r w:rsidRPr="002B35B0">
              <w:rPr>
                <w:rFonts w:ascii="Arial" w:hAnsi="Arial" w:cs="Arial"/>
                <w:bCs/>
                <w:color w:val="000000"/>
                <w:lang w:val="en-US"/>
              </w:rPr>
              <w:t xml:space="preserve"> </w:t>
            </w:r>
            <w:proofErr w:type="spellStart"/>
            <w:r w:rsidRPr="002B35B0">
              <w:rPr>
                <w:rFonts w:ascii="Arial" w:hAnsi="Arial" w:cs="Arial"/>
                <w:bCs/>
                <w:color w:val="000000"/>
                <w:lang w:val="en-US"/>
              </w:rPr>
              <w:t>oczu</w:t>
            </w:r>
            <w:proofErr w:type="spellEnd"/>
            <w:r w:rsidRPr="002B35B0">
              <w:rPr>
                <w:rFonts w:ascii="Arial" w:hAnsi="Arial" w:cs="Arial"/>
                <w:bCs/>
                <w:color w:val="000000"/>
                <w:lang w:val="en-US"/>
              </w:rPr>
              <w:t xml:space="preserve"> TÜV Low Blue Light</w:t>
            </w:r>
          </w:p>
          <w:p w14:paraId="3AEC3CAA" w14:textId="77777777" w:rsidR="00C8095E" w:rsidRPr="00480CFA" w:rsidRDefault="00C8095E">
            <w:pPr>
              <w:pStyle w:val="paragraph"/>
              <w:numPr>
                <w:ilvl w:val="0"/>
                <w:numId w:val="26"/>
              </w:numPr>
              <w:spacing w:before="0" w:beforeAutospacing="0" w:after="0" w:afterAutospacing="0" w:line="24" w:lineRule="atLeast"/>
              <w:textAlignment w:val="baseline"/>
              <w:rPr>
                <w:rFonts w:ascii="Arial" w:hAnsi="Arial" w:cs="Arial"/>
                <w:bCs/>
                <w:color w:val="000000"/>
              </w:rPr>
            </w:pPr>
            <w:proofErr w:type="spellStart"/>
            <w:r w:rsidRPr="00480CFA">
              <w:rPr>
                <w:rFonts w:ascii="Arial" w:hAnsi="Arial" w:cs="Arial"/>
                <w:bCs/>
                <w:color w:val="000000"/>
              </w:rPr>
              <w:t>Epeat</w:t>
            </w:r>
            <w:proofErr w:type="spellEnd"/>
            <w:r w:rsidRPr="00480CFA">
              <w:rPr>
                <w:rFonts w:ascii="Arial" w:hAnsi="Arial" w:cs="Arial"/>
                <w:bCs/>
                <w:color w:val="000000"/>
              </w:rPr>
              <w:t xml:space="preserve"> GOLD</w:t>
            </w:r>
          </w:p>
          <w:p w14:paraId="15D5FD07" w14:textId="77777777" w:rsidR="00C8095E" w:rsidRPr="00480CFA" w:rsidRDefault="00C8095E" w:rsidP="00C8095E">
            <w:pPr>
              <w:pStyle w:val="paragraph"/>
              <w:spacing w:before="0" w:beforeAutospacing="0" w:after="0" w:afterAutospacing="0" w:line="24" w:lineRule="atLeast"/>
              <w:textAlignment w:val="baseline"/>
              <w:rPr>
                <w:rFonts w:ascii="Arial" w:hAnsi="Arial" w:cs="Arial"/>
                <w:b/>
                <w:color w:val="000000"/>
              </w:rPr>
            </w:pPr>
            <w:r w:rsidRPr="00480CFA">
              <w:rPr>
                <w:rFonts w:ascii="Arial" w:hAnsi="Arial" w:cs="Arial"/>
                <w:b/>
                <w:color w:val="000000"/>
              </w:rPr>
              <w:t>Waga/Wymiary</w:t>
            </w:r>
            <w:r w:rsidRPr="00480CFA">
              <w:rPr>
                <w:rFonts w:ascii="Arial" w:hAnsi="Arial" w:cs="Arial"/>
                <w:b/>
                <w:color w:val="000000"/>
              </w:rPr>
              <w:tab/>
            </w:r>
          </w:p>
          <w:p w14:paraId="4D58B1A3" w14:textId="77777777" w:rsidR="00C8095E" w:rsidRPr="00774DF8" w:rsidRDefault="00C8095E" w:rsidP="00C8095E">
            <w:pPr>
              <w:pStyle w:val="paragraph"/>
              <w:spacing w:before="0" w:beforeAutospacing="0" w:after="0" w:afterAutospacing="0" w:line="24" w:lineRule="atLeast"/>
              <w:textAlignment w:val="baseline"/>
              <w:rPr>
                <w:rFonts w:ascii="Arial" w:hAnsi="Arial" w:cs="Arial"/>
                <w:bCs/>
                <w:color w:val="000000"/>
              </w:rPr>
            </w:pPr>
            <w:r w:rsidRPr="00774DF8">
              <w:rPr>
                <w:rFonts w:ascii="Arial" w:hAnsi="Arial" w:cs="Arial"/>
                <w:bCs/>
                <w:color w:val="000000"/>
              </w:rPr>
              <w:t>Waga urządzenia z akumulatorem nie większa niż 1,8 kg</w:t>
            </w:r>
          </w:p>
          <w:p w14:paraId="5EA3879D"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774DF8">
              <w:rPr>
                <w:rFonts w:ascii="Arial" w:hAnsi="Arial" w:cs="Arial"/>
                <w:bCs/>
                <w:color w:val="000000"/>
              </w:rPr>
              <w:t>Grubość notebooka nie większa niż: 18 mm</w:t>
            </w:r>
          </w:p>
          <w:p w14:paraId="4296843A" w14:textId="77777777" w:rsidR="00C8095E" w:rsidRPr="00480CFA" w:rsidRDefault="00C8095E" w:rsidP="00C8095E">
            <w:pPr>
              <w:pStyle w:val="paragraph"/>
              <w:spacing w:before="0" w:beforeAutospacing="0" w:after="0" w:afterAutospacing="0" w:line="24" w:lineRule="atLeast"/>
              <w:textAlignment w:val="baseline"/>
              <w:rPr>
                <w:rFonts w:ascii="Arial" w:hAnsi="Arial" w:cs="Arial"/>
                <w:b/>
                <w:color w:val="000000"/>
              </w:rPr>
            </w:pPr>
            <w:r w:rsidRPr="00480CFA">
              <w:rPr>
                <w:rFonts w:ascii="Arial" w:hAnsi="Arial" w:cs="Arial"/>
                <w:b/>
                <w:color w:val="000000"/>
              </w:rPr>
              <w:lastRenderedPageBreak/>
              <w:t xml:space="preserve">System operacyjny </w:t>
            </w:r>
            <w:r w:rsidRPr="00480CFA">
              <w:rPr>
                <w:rFonts w:ascii="Arial" w:hAnsi="Arial" w:cs="Arial"/>
                <w:b/>
                <w:color w:val="000000"/>
              </w:rPr>
              <w:tab/>
            </w:r>
          </w:p>
          <w:p w14:paraId="235B7805" w14:textId="77777777" w:rsidR="00C8095E" w:rsidRPr="00480CFA" w:rsidRDefault="00C8095E" w:rsidP="00C8095E">
            <w:pPr>
              <w:pStyle w:val="paragraph"/>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Microsoft Windows 11 Pro 64 bit lub system operacyjny klasy PC, który spełnia następujące wymagania poprzez wbudowane mechanizmy, bez użycia dodatkowych aplikacji:</w:t>
            </w:r>
          </w:p>
          <w:p w14:paraId="07180E38" w14:textId="77777777" w:rsidR="00C8095E" w:rsidRPr="00480CFA" w:rsidRDefault="00C8095E" w:rsidP="00363DFB">
            <w:pPr>
              <w:pStyle w:val="paragraph"/>
              <w:tabs>
                <w:tab w:val="left" w:pos="282"/>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1.</w:t>
            </w:r>
            <w:r w:rsidRPr="00480CFA">
              <w:rPr>
                <w:rFonts w:ascii="Arial" w:hAnsi="Arial" w:cs="Arial"/>
                <w:bCs/>
                <w:color w:val="000000"/>
              </w:rPr>
              <w:tab/>
              <w:t>Dostępne dwa rodzaje graficznego interfejsu użytkownika:</w:t>
            </w:r>
          </w:p>
          <w:p w14:paraId="40E628E0" w14:textId="77777777" w:rsidR="00C8095E" w:rsidRPr="00480CFA" w:rsidRDefault="00C8095E" w:rsidP="00363DFB">
            <w:pPr>
              <w:pStyle w:val="paragraph"/>
              <w:tabs>
                <w:tab w:val="left" w:pos="282"/>
                <w:tab w:val="left" w:pos="565"/>
                <w:tab w:val="left" w:pos="707"/>
              </w:tabs>
              <w:spacing w:before="0" w:beforeAutospacing="0" w:after="0" w:afterAutospacing="0" w:line="24" w:lineRule="atLeast"/>
              <w:ind w:firstLine="423"/>
              <w:textAlignment w:val="baseline"/>
              <w:rPr>
                <w:rFonts w:ascii="Arial" w:hAnsi="Arial" w:cs="Arial"/>
                <w:bCs/>
                <w:color w:val="000000"/>
              </w:rPr>
            </w:pPr>
            <w:r w:rsidRPr="00480CFA">
              <w:rPr>
                <w:rFonts w:ascii="Arial" w:hAnsi="Arial" w:cs="Arial"/>
                <w:bCs/>
                <w:color w:val="000000"/>
              </w:rPr>
              <w:t>a.</w:t>
            </w:r>
            <w:r w:rsidRPr="00480CFA">
              <w:rPr>
                <w:rFonts w:ascii="Arial" w:hAnsi="Arial" w:cs="Arial"/>
                <w:bCs/>
                <w:color w:val="000000"/>
              </w:rPr>
              <w:tab/>
              <w:t>Klasyczny, umożliwiający obsługę przy pomocy klawiatury i myszy,</w:t>
            </w:r>
          </w:p>
          <w:p w14:paraId="58BAEB7F" w14:textId="77777777" w:rsidR="00C8095E" w:rsidRPr="00480CFA" w:rsidRDefault="00C8095E" w:rsidP="00363DFB">
            <w:pPr>
              <w:pStyle w:val="paragraph"/>
              <w:tabs>
                <w:tab w:val="left" w:pos="282"/>
                <w:tab w:val="left" w:pos="565"/>
                <w:tab w:val="left" w:pos="707"/>
              </w:tabs>
              <w:spacing w:before="0" w:beforeAutospacing="0" w:after="0" w:afterAutospacing="0" w:line="24" w:lineRule="atLeast"/>
              <w:ind w:left="707" w:hanging="284"/>
              <w:textAlignment w:val="baseline"/>
              <w:rPr>
                <w:rFonts w:ascii="Arial" w:hAnsi="Arial" w:cs="Arial"/>
                <w:bCs/>
                <w:color w:val="000000"/>
              </w:rPr>
            </w:pPr>
            <w:r w:rsidRPr="00480CFA">
              <w:rPr>
                <w:rFonts w:ascii="Arial" w:hAnsi="Arial" w:cs="Arial"/>
                <w:bCs/>
                <w:color w:val="000000"/>
              </w:rPr>
              <w:t>b.</w:t>
            </w:r>
            <w:r w:rsidRPr="00480CFA">
              <w:rPr>
                <w:rFonts w:ascii="Arial" w:hAnsi="Arial" w:cs="Arial"/>
                <w:bCs/>
                <w:color w:val="000000"/>
              </w:rPr>
              <w:tab/>
              <w:t>Dotykowy umożliwiający sterowanie dotykiem na urządzeniach typu tablet lub monitorach dotykowych</w:t>
            </w:r>
          </w:p>
          <w:p w14:paraId="15E943FA" w14:textId="77777777" w:rsidR="00C8095E" w:rsidRPr="00480CFA" w:rsidRDefault="00C8095E" w:rsidP="00363DFB">
            <w:pPr>
              <w:pStyle w:val="paragraph"/>
              <w:tabs>
                <w:tab w:val="left" w:pos="282"/>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2.</w:t>
            </w:r>
            <w:r w:rsidRPr="00480CFA">
              <w:rPr>
                <w:rFonts w:ascii="Arial" w:hAnsi="Arial" w:cs="Arial"/>
                <w:bCs/>
                <w:color w:val="000000"/>
              </w:rPr>
              <w:tab/>
              <w:t>Funkcje związane z obsługą komputerów typu tablet, z wbudowanym modułem „uczenia się” pisma użytkownika – obsługa języka polskiego</w:t>
            </w:r>
          </w:p>
          <w:p w14:paraId="30E18352" w14:textId="77777777" w:rsidR="00C8095E" w:rsidRPr="00480CFA" w:rsidRDefault="00C8095E" w:rsidP="00363DFB">
            <w:pPr>
              <w:pStyle w:val="paragraph"/>
              <w:tabs>
                <w:tab w:val="left" w:pos="282"/>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3.</w:t>
            </w:r>
            <w:r w:rsidRPr="00480CFA">
              <w:rPr>
                <w:rFonts w:ascii="Arial" w:hAnsi="Arial" w:cs="Arial"/>
                <w:bCs/>
                <w:color w:val="000000"/>
              </w:rPr>
              <w:tab/>
              <w:t>Interfejs użytkownika dostępny w wielu językach do wyboru – w tym polskim i angielskim</w:t>
            </w:r>
          </w:p>
          <w:p w14:paraId="5677AECA" w14:textId="77777777" w:rsidR="00C8095E" w:rsidRPr="00480CFA" w:rsidRDefault="00C8095E" w:rsidP="00363DFB">
            <w:pPr>
              <w:pStyle w:val="paragraph"/>
              <w:tabs>
                <w:tab w:val="left" w:pos="282"/>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4.</w:t>
            </w:r>
            <w:r w:rsidRPr="00480CFA">
              <w:rPr>
                <w:rFonts w:ascii="Arial" w:hAnsi="Arial" w:cs="Arial"/>
                <w:bCs/>
                <w:color w:val="000000"/>
              </w:rPr>
              <w:tab/>
              <w:t>Możliwość tworzenia pulpitów wirtualnych, przenoszenia aplikacji pomiędzy pulpitami i przełączanie się pomiędzy pulpitami za pomocą skrótów klawiaturowych lub GUI.</w:t>
            </w:r>
          </w:p>
          <w:p w14:paraId="48795898" w14:textId="77777777" w:rsidR="00C8095E" w:rsidRPr="00480CFA" w:rsidRDefault="00C8095E" w:rsidP="00363DFB">
            <w:pPr>
              <w:pStyle w:val="paragraph"/>
              <w:tabs>
                <w:tab w:val="left" w:pos="282"/>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5.</w:t>
            </w:r>
            <w:r w:rsidRPr="00480CFA">
              <w:rPr>
                <w:rFonts w:ascii="Arial" w:hAnsi="Arial" w:cs="Arial"/>
                <w:bCs/>
                <w:color w:val="000000"/>
              </w:rPr>
              <w:tab/>
              <w:t>Wbudowane w system operacyjny minimum dwie przeglądarki Internetowe</w:t>
            </w:r>
          </w:p>
          <w:p w14:paraId="7248978E" w14:textId="77777777" w:rsidR="00C8095E" w:rsidRPr="00480CFA" w:rsidRDefault="00C8095E" w:rsidP="00363DFB">
            <w:pPr>
              <w:pStyle w:val="paragraph"/>
              <w:tabs>
                <w:tab w:val="left" w:pos="282"/>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6.</w:t>
            </w:r>
            <w:r w:rsidRPr="00480CFA">
              <w:rPr>
                <w:rFonts w:ascii="Arial" w:hAnsi="Arial" w:cs="Arial"/>
                <w:bCs/>
                <w:color w:val="000000"/>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65EB28B5" w14:textId="77777777" w:rsidR="00C8095E" w:rsidRPr="00480CFA" w:rsidRDefault="00C8095E" w:rsidP="00363DFB">
            <w:pPr>
              <w:pStyle w:val="paragraph"/>
              <w:tabs>
                <w:tab w:val="left" w:pos="282"/>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7.</w:t>
            </w:r>
            <w:r w:rsidRPr="00480CFA">
              <w:rPr>
                <w:rFonts w:ascii="Arial" w:hAnsi="Arial" w:cs="Arial"/>
                <w:bCs/>
                <w:color w:val="000000"/>
              </w:rPr>
              <w:tab/>
              <w:t>Zlokalizowane w języku polskim, co najmniej następujące elementy: menu, pomoc, komunikaty systemowe, menedżer plików.</w:t>
            </w:r>
          </w:p>
          <w:p w14:paraId="098586FE" w14:textId="77777777" w:rsidR="00C8095E" w:rsidRPr="00480CFA" w:rsidRDefault="00C8095E" w:rsidP="00363DFB">
            <w:pPr>
              <w:pStyle w:val="paragraph"/>
              <w:tabs>
                <w:tab w:val="left" w:pos="282"/>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8.</w:t>
            </w:r>
            <w:r w:rsidRPr="00480CFA">
              <w:rPr>
                <w:rFonts w:ascii="Arial" w:hAnsi="Arial" w:cs="Arial"/>
                <w:bCs/>
                <w:color w:val="000000"/>
              </w:rPr>
              <w:tab/>
              <w:t>Graficzne środowisko instalacji i konfiguracji dostępne w języku polskim</w:t>
            </w:r>
          </w:p>
          <w:p w14:paraId="62986C94" w14:textId="77777777" w:rsidR="00C8095E" w:rsidRPr="00480CFA" w:rsidRDefault="00C8095E" w:rsidP="00363DFB">
            <w:pPr>
              <w:pStyle w:val="paragraph"/>
              <w:tabs>
                <w:tab w:val="left" w:pos="282"/>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9.</w:t>
            </w:r>
            <w:r w:rsidRPr="00480CFA">
              <w:rPr>
                <w:rFonts w:ascii="Arial" w:hAnsi="Arial" w:cs="Arial"/>
                <w:bCs/>
                <w:color w:val="000000"/>
              </w:rPr>
              <w:tab/>
              <w:t>Wbudowany system pomocy w języku polskim.</w:t>
            </w:r>
          </w:p>
          <w:p w14:paraId="0C8A4D59" w14:textId="77777777" w:rsidR="00C8095E" w:rsidRPr="00480CFA" w:rsidRDefault="00C8095E" w:rsidP="00363DFB">
            <w:pPr>
              <w:pStyle w:val="paragraph"/>
              <w:tabs>
                <w:tab w:val="left" w:pos="282"/>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10.</w:t>
            </w:r>
            <w:r w:rsidRPr="00480CFA">
              <w:rPr>
                <w:rFonts w:ascii="Arial" w:hAnsi="Arial" w:cs="Arial"/>
                <w:bCs/>
                <w:color w:val="000000"/>
              </w:rPr>
              <w:tab/>
              <w:t>Możliwość przystosowania stanowiska dla osób niepełnosprawnych (np. słabo widzących).</w:t>
            </w:r>
          </w:p>
          <w:p w14:paraId="30C6122B" w14:textId="77777777" w:rsidR="00C8095E" w:rsidRPr="00480CFA" w:rsidRDefault="00C8095E" w:rsidP="00363DFB">
            <w:pPr>
              <w:pStyle w:val="paragraph"/>
              <w:tabs>
                <w:tab w:val="left" w:pos="282"/>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11.</w:t>
            </w:r>
            <w:r w:rsidRPr="00480CFA">
              <w:rPr>
                <w:rFonts w:ascii="Arial" w:hAnsi="Arial" w:cs="Arial"/>
                <w:bCs/>
                <w:color w:val="000000"/>
              </w:rPr>
              <w:tab/>
              <w:t>Możliwość dokonywania aktualizacji i poprawek systemu poprzez mechanizm zarządzany przez administratora systemu Zamawiającego.</w:t>
            </w:r>
          </w:p>
          <w:p w14:paraId="39B3D65C" w14:textId="77777777" w:rsidR="00C8095E" w:rsidRPr="00480CFA" w:rsidRDefault="00C8095E" w:rsidP="00363DFB">
            <w:pPr>
              <w:pStyle w:val="paragraph"/>
              <w:tabs>
                <w:tab w:val="left" w:pos="282"/>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12.</w:t>
            </w:r>
            <w:r w:rsidRPr="00480CFA">
              <w:rPr>
                <w:rFonts w:ascii="Arial" w:hAnsi="Arial" w:cs="Arial"/>
                <w:bCs/>
                <w:color w:val="000000"/>
              </w:rPr>
              <w:tab/>
              <w:t xml:space="preserve">Możliwość dostarczania poprawek do systemu operacyjnego w modelu </w:t>
            </w:r>
            <w:proofErr w:type="spellStart"/>
            <w:r w:rsidRPr="00480CFA">
              <w:rPr>
                <w:rFonts w:ascii="Arial" w:hAnsi="Arial" w:cs="Arial"/>
                <w:bCs/>
                <w:color w:val="000000"/>
              </w:rPr>
              <w:t>peer</w:t>
            </w:r>
            <w:proofErr w:type="spellEnd"/>
            <w:r w:rsidRPr="00480CFA">
              <w:rPr>
                <w:rFonts w:ascii="Arial" w:hAnsi="Arial" w:cs="Arial"/>
                <w:bCs/>
                <w:color w:val="000000"/>
              </w:rPr>
              <w:t>-to-</w:t>
            </w:r>
            <w:proofErr w:type="spellStart"/>
            <w:r w:rsidRPr="00480CFA">
              <w:rPr>
                <w:rFonts w:ascii="Arial" w:hAnsi="Arial" w:cs="Arial"/>
                <w:bCs/>
                <w:color w:val="000000"/>
              </w:rPr>
              <w:t>peer</w:t>
            </w:r>
            <w:proofErr w:type="spellEnd"/>
            <w:r w:rsidRPr="00480CFA">
              <w:rPr>
                <w:rFonts w:ascii="Arial" w:hAnsi="Arial" w:cs="Arial"/>
                <w:bCs/>
                <w:color w:val="000000"/>
              </w:rPr>
              <w:t>.</w:t>
            </w:r>
          </w:p>
          <w:p w14:paraId="43335FFD" w14:textId="77777777" w:rsidR="00C8095E" w:rsidRPr="00480CFA" w:rsidRDefault="00C8095E" w:rsidP="00363DFB">
            <w:pPr>
              <w:pStyle w:val="paragraph"/>
              <w:tabs>
                <w:tab w:val="left" w:pos="282"/>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lastRenderedPageBreak/>
              <w:t>13.</w:t>
            </w:r>
            <w:r w:rsidRPr="00480CFA">
              <w:rPr>
                <w:rFonts w:ascii="Arial" w:hAnsi="Arial" w:cs="Arial"/>
                <w:bCs/>
                <w:color w:val="000000"/>
              </w:rPr>
              <w:tab/>
              <w:t>Możliwość sterowania czasem dostarczania nowych wersji systemu operacyjnego, możliwość centralnego opóźniania dostarczania nowej wersji o minimum 4 miesiące.</w:t>
            </w:r>
          </w:p>
          <w:p w14:paraId="24F63B36"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14.</w:t>
            </w:r>
            <w:r w:rsidRPr="00480CFA">
              <w:rPr>
                <w:rFonts w:ascii="Arial" w:hAnsi="Arial" w:cs="Arial"/>
                <w:bCs/>
                <w:color w:val="000000"/>
              </w:rPr>
              <w:tab/>
              <w:t>Zabezpieczony hasłem hierarchiczny dostęp do systemu, konta i profile użytkowników zarządzane zdalnie; praca systemu w trybie ochrony kont użytkowników.</w:t>
            </w:r>
          </w:p>
          <w:p w14:paraId="154A5957"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15.</w:t>
            </w:r>
            <w:r w:rsidRPr="00480CFA">
              <w:rPr>
                <w:rFonts w:ascii="Arial" w:hAnsi="Arial" w:cs="Arial"/>
                <w:bCs/>
                <w:color w:val="000000"/>
              </w:rPr>
              <w:tab/>
              <w:t>Możliwość dołączenia systemu do usługi katalogowej on-</w:t>
            </w:r>
            <w:proofErr w:type="spellStart"/>
            <w:r w:rsidRPr="00480CFA">
              <w:rPr>
                <w:rFonts w:ascii="Arial" w:hAnsi="Arial" w:cs="Arial"/>
                <w:bCs/>
                <w:color w:val="000000"/>
              </w:rPr>
              <w:t>premise</w:t>
            </w:r>
            <w:proofErr w:type="spellEnd"/>
            <w:r w:rsidRPr="00480CFA">
              <w:rPr>
                <w:rFonts w:ascii="Arial" w:hAnsi="Arial" w:cs="Arial"/>
                <w:bCs/>
                <w:color w:val="000000"/>
              </w:rPr>
              <w:t xml:space="preserve"> lub w chmurze.</w:t>
            </w:r>
          </w:p>
          <w:p w14:paraId="60522676"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16.</w:t>
            </w:r>
            <w:r w:rsidRPr="00480CFA">
              <w:rPr>
                <w:rFonts w:ascii="Arial" w:hAnsi="Arial" w:cs="Arial"/>
                <w:bCs/>
                <w:color w:val="000000"/>
              </w:rPr>
              <w:tab/>
              <w:t>Umożliwienie zablokowania urządzenia w ramach danego konta tylko do uruchamiania wybranej aplikacji - tryb "kiosk".</w:t>
            </w:r>
          </w:p>
          <w:p w14:paraId="4A9A5E20"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17.</w:t>
            </w:r>
            <w:r w:rsidRPr="00480CFA">
              <w:rPr>
                <w:rFonts w:ascii="Arial" w:hAnsi="Arial" w:cs="Arial"/>
                <w:bCs/>
                <w:color w:val="000000"/>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1F19C2A0"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18.</w:t>
            </w:r>
            <w:r w:rsidRPr="00480CFA">
              <w:rPr>
                <w:rFonts w:ascii="Arial" w:hAnsi="Arial" w:cs="Arial"/>
                <w:bCs/>
                <w:color w:val="000000"/>
              </w:rPr>
              <w:tab/>
              <w:t>Zdalna pomoc i współdzielenie aplikacji – możliwość zdalnego przejęcia sesji zalogowanego użytkownika celem rozwiązania problemu z komputerem.</w:t>
            </w:r>
          </w:p>
          <w:p w14:paraId="3A4C352A"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19.</w:t>
            </w:r>
            <w:r w:rsidRPr="00480CFA">
              <w:rPr>
                <w:rFonts w:ascii="Arial" w:hAnsi="Arial" w:cs="Arial"/>
                <w:bCs/>
                <w:color w:val="000000"/>
              </w:rPr>
              <w:tab/>
              <w:t xml:space="preserve">Transakcyjny system plików pozwalający na stosowanie przydziałów (ang. </w:t>
            </w:r>
            <w:proofErr w:type="spellStart"/>
            <w:r w:rsidRPr="00480CFA">
              <w:rPr>
                <w:rFonts w:ascii="Arial" w:hAnsi="Arial" w:cs="Arial"/>
                <w:bCs/>
                <w:color w:val="000000"/>
              </w:rPr>
              <w:t>quota</w:t>
            </w:r>
            <w:proofErr w:type="spellEnd"/>
            <w:r w:rsidRPr="00480CFA">
              <w:rPr>
                <w:rFonts w:ascii="Arial" w:hAnsi="Arial" w:cs="Arial"/>
                <w:bCs/>
                <w:color w:val="000000"/>
              </w:rPr>
              <w:t>) na dysku dla użytkowników oraz zapewniający większą niezawodność i pozwalający tworzyć kopie zapasowe.</w:t>
            </w:r>
          </w:p>
          <w:p w14:paraId="18A05936"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20.</w:t>
            </w:r>
            <w:r w:rsidRPr="00480CFA">
              <w:rPr>
                <w:rFonts w:ascii="Arial" w:hAnsi="Arial" w:cs="Arial"/>
                <w:bCs/>
                <w:color w:val="000000"/>
              </w:rPr>
              <w:tab/>
              <w:t>Oprogramowanie dla tworzenia kopii zapasowych (Backup); automatyczne wykonywanie kopii plików z możliwością automatycznego przywrócenia wersji wcześniejszej.</w:t>
            </w:r>
          </w:p>
          <w:p w14:paraId="5A8B34FF"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21.</w:t>
            </w:r>
            <w:r w:rsidRPr="00480CFA">
              <w:rPr>
                <w:rFonts w:ascii="Arial" w:hAnsi="Arial" w:cs="Arial"/>
                <w:bCs/>
                <w:color w:val="000000"/>
              </w:rPr>
              <w:tab/>
              <w:t>Możliwość przywracania obrazu plików systemowych do uprzednio zapisanej postaci.</w:t>
            </w:r>
          </w:p>
          <w:p w14:paraId="297D064F"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22.</w:t>
            </w:r>
            <w:r w:rsidRPr="00480CFA">
              <w:rPr>
                <w:rFonts w:ascii="Arial" w:hAnsi="Arial" w:cs="Arial"/>
                <w:bCs/>
                <w:color w:val="000000"/>
              </w:rPr>
              <w:tab/>
              <w:t>Możliwość przywracania systemu operacyjnego do stanu początkowego z pozostawieniem plików użytkownika.</w:t>
            </w:r>
          </w:p>
          <w:p w14:paraId="3C67DF37"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23.</w:t>
            </w:r>
            <w:r w:rsidRPr="00480CFA">
              <w:rPr>
                <w:rFonts w:ascii="Arial" w:hAnsi="Arial" w:cs="Arial"/>
                <w:bCs/>
                <w:color w:val="000000"/>
              </w:rPr>
              <w:tab/>
              <w:t>Możliwość blokowania lub dopuszczania dowolnych urządzeń peryferyjnych za pomocą polityk grupowych (np. przy użyciu numerów identyfikacyjnych sprzętu)."</w:t>
            </w:r>
          </w:p>
          <w:p w14:paraId="77EB04A3"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24.</w:t>
            </w:r>
            <w:r w:rsidRPr="00480CFA">
              <w:rPr>
                <w:rFonts w:ascii="Arial" w:hAnsi="Arial" w:cs="Arial"/>
                <w:bCs/>
                <w:color w:val="000000"/>
              </w:rPr>
              <w:tab/>
              <w:t xml:space="preserve">Wbudowany mechanizm wirtualizacji typu </w:t>
            </w:r>
            <w:proofErr w:type="spellStart"/>
            <w:r w:rsidRPr="00480CFA">
              <w:rPr>
                <w:rFonts w:ascii="Arial" w:hAnsi="Arial" w:cs="Arial"/>
                <w:bCs/>
                <w:color w:val="000000"/>
              </w:rPr>
              <w:t>hypervisor</w:t>
            </w:r>
            <w:proofErr w:type="spellEnd"/>
            <w:r w:rsidRPr="00480CFA">
              <w:rPr>
                <w:rFonts w:ascii="Arial" w:hAnsi="Arial" w:cs="Arial"/>
                <w:bCs/>
                <w:color w:val="000000"/>
              </w:rPr>
              <w:t>."</w:t>
            </w:r>
          </w:p>
          <w:p w14:paraId="0E1DE23F"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25.</w:t>
            </w:r>
            <w:r w:rsidRPr="00480CFA">
              <w:rPr>
                <w:rFonts w:ascii="Arial" w:hAnsi="Arial" w:cs="Arial"/>
                <w:bCs/>
                <w:color w:val="000000"/>
              </w:rPr>
              <w:tab/>
              <w:t>Wbudowana możliwość zdalnego dostępu do systemu i pracy zdalnej z wykorzystaniem pełnego interfejsu graficznego.</w:t>
            </w:r>
          </w:p>
          <w:p w14:paraId="2B7D3646"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lastRenderedPageBreak/>
              <w:t>26.</w:t>
            </w:r>
            <w:r w:rsidRPr="00480CFA">
              <w:rPr>
                <w:rFonts w:ascii="Arial" w:hAnsi="Arial" w:cs="Arial"/>
                <w:bCs/>
                <w:color w:val="000000"/>
              </w:rPr>
              <w:tab/>
              <w:t>Dostępność bezpłatnych biuletynów bezpieczeństwa związanych z działaniem systemu operacyjnego.</w:t>
            </w:r>
          </w:p>
          <w:p w14:paraId="7D97D56C"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27.</w:t>
            </w:r>
            <w:r w:rsidRPr="00480CFA">
              <w:rPr>
                <w:rFonts w:ascii="Arial" w:hAnsi="Arial" w:cs="Arial"/>
                <w:bCs/>
                <w:color w:val="000000"/>
              </w:rPr>
              <w:tab/>
              <w:t>Wbudowana zapora internetowa (firewall) dla ochrony połączeń internetowych, zintegrowana z systemem konsola do zarządzania ustawieniami zapory i regułami IP v4 i v6.</w:t>
            </w:r>
          </w:p>
          <w:p w14:paraId="44E380B4"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28.</w:t>
            </w:r>
            <w:r w:rsidRPr="00480CFA">
              <w:rPr>
                <w:rFonts w:ascii="Arial" w:hAnsi="Arial" w:cs="Arial"/>
                <w:bCs/>
                <w:color w:val="000000"/>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66CD4597"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29.</w:t>
            </w:r>
            <w:r w:rsidRPr="00480CFA">
              <w:rPr>
                <w:rFonts w:ascii="Arial" w:hAnsi="Arial" w:cs="Arial"/>
                <w:bCs/>
                <w:color w:val="000000"/>
              </w:rPr>
              <w:tab/>
              <w:t>Możliwość zdefiniowania zarządzanych aplikacji w taki sposób aby automatycznie szyfrowały pliki na poziomie systemu plików. Blokowanie bezpośredniego kopiowania treści między aplikacjami zarządzanymi a niezarządzanymi.</w:t>
            </w:r>
          </w:p>
          <w:p w14:paraId="6BF3A7A4"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30.</w:t>
            </w:r>
            <w:r w:rsidRPr="00480CFA">
              <w:rPr>
                <w:rFonts w:ascii="Arial" w:hAnsi="Arial" w:cs="Arial"/>
                <w:bCs/>
                <w:color w:val="000000"/>
              </w:rPr>
              <w:tab/>
              <w:t>Wbudowany system uwierzytelnienia dwuskładnikowego oparty o certyfikat lub klucz prywatny oraz PIN lub uwierzytelnienie biometryczne.</w:t>
            </w:r>
          </w:p>
          <w:p w14:paraId="7D732D18"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31.</w:t>
            </w:r>
            <w:r w:rsidRPr="00480CFA">
              <w:rPr>
                <w:rFonts w:ascii="Arial" w:hAnsi="Arial" w:cs="Arial"/>
                <w:bCs/>
                <w:color w:val="000000"/>
              </w:rPr>
              <w:tab/>
              <w:t>Wbudowane mechanizmy ochrony antywirusowej i przeciw złośliwemu oprogramowaniu z zapewnionymi bezpłatnymi aktualizacjami.</w:t>
            </w:r>
          </w:p>
          <w:p w14:paraId="4695EEED"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32.</w:t>
            </w:r>
            <w:r w:rsidRPr="00480CFA">
              <w:rPr>
                <w:rFonts w:ascii="Arial" w:hAnsi="Arial" w:cs="Arial"/>
                <w:bCs/>
                <w:color w:val="000000"/>
              </w:rPr>
              <w:tab/>
              <w:t>Wbudowany system szyfrowania dysku twardego ze wsparciem modułu TPM</w:t>
            </w:r>
          </w:p>
          <w:p w14:paraId="00FBC1A9"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33.</w:t>
            </w:r>
            <w:r w:rsidRPr="00480CFA">
              <w:rPr>
                <w:rFonts w:ascii="Arial" w:hAnsi="Arial" w:cs="Arial"/>
                <w:bCs/>
                <w:color w:val="000000"/>
              </w:rPr>
              <w:tab/>
              <w:t>Możliwość tworzenia i przechowywania kopii zapasowych kluczy odzyskiwania do szyfrowania dysku w usługach katalogowych.</w:t>
            </w:r>
          </w:p>
          <w:p w14:paraId="55410F6A"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34.</w:t>
            </w:r>
            <w:r w:rsidRPr="00480CFA">
              <w:rPr>
                <w:rFonts w:ascii="Arial" w:hAnsi="Arial" w:cs="Arial"/>
                <w:bCs/>
                <w:color w:val="000000"/>
              </w:rPr>
              <w:tab/>
              <w:t>Możliwość tworzenia wirtualnych kart inteligentnych.</w:t>
            </w:r>
          </w:p>
          <w:p w14:paraId="3BF936FE"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35.</w:t>
            </w:r>
            <w:r w:rsidRPr="00480CFA">
              <w:rPr>
                <w:rFonts w:ascii="Arial" w:hAnsi="Arial" w:cs="Arial"/>
                <w:bCs/>
                <w:color w:val="000000"/>
              </w:rPr>
              <w:tab/>
              <w:t xml:space="preserve">Wsparcie dla </w:t>
            </w:r>
            <w:proofErr w:type="spellStart"/>
            <w:r w:rsidRPr="00480CFA">
              <w:rPr>
                <w:rFonts w:ascii="Arial" w:hAnsi="Arial" w:cs="Arial"/>
                <w:bCs/>
                <w:color w:val="000000"/>
              </w:rPr>
              <w:t>firmware</w:t>
            </w:r>
            <w:proofErr w:type="spellEnd"/>
            <w:r w:rsidRPr="00480CFA">
              <w:rPr>
                <w:rFonts w:ascii="Arial" w:hAnsi="Arial" w:cs="Arial"/>
                <w:bCs/>
                <w:color w:val="000000"/>
              </w:rPr>
              <w:t xml:space="preserve"> UEFI i funkcji bezpiecznego rozruchu (</w:t>
            </w:r>
            <w:proofErr w:type="spellStart"/>
            <w:r w:rsidRPr="00480CFA">
              <w:rPr>
                <w:rFonts w:ascii="Arial" w:hAnsi="Arial" w:cs="Arial"/>
                <w:bCs/>
                <w:color w:val="000000"/>
              </w:rPr>
              <w:t>Secure</w:t>
            </w:r>
            <w:proofErr w:type="spellEnd"/>
            <w:r w:rsidRPr="00480CFA">
              <w:rPr>
                <w:rFonts w:ascii="Arial" w:hAnsi="Arial" w:cs="Arial"/>
                <w:bCs/>
                <w:color w:val="000000"/>
              </w:rPr>
              <w:t xml:space="preserve"> </w:t>
            </w:r>
            <w:proofErr w:type="spellStart"/>
            <w:r w:rsidRPr="00480CFA">
              <w:rPr>
                <w:rFonts w:ascii="Arial" w:hAnsi="Arial" w:cs="Arial"/>
                <w:bCs/>
                <w:color w:val="000000"/>
              </w:rPr>
              <w:t>Boot</w:t>
            </w:r>
            <w:proofErr w:type="spellEnd"/>
            <w:r w:rsidRPr="00480CFA">
              <w:rPr>
                <w:rFonts w:ascii="Arial" w:hAnsi="Arial" w:cs="Arial"/>
                <w:bCs/>
                <w:color w:val="000000"/>
              </w:rPr>
              <w:t>)</w:t>
            </w:r>
          </w:p>
          <w:p w14:paraId="62BF7946"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36.</w:t>
            </w:r>
            <w:r w:rsidRPr="00480CFA">
              <w:rPr>
                <w:rFonts w:ascii="Arial" w:hAnsi="Arial" w:cs="Arial"/>
                <w:bCs/>
                <w:color w:val="000000"/>
              </w:rPr>
              <w:tab/>
              <w:t xml:space="preserve">Wbudowany w system, wykorzystywany automatycznie przez wbudowane przeglądarki filtr </w:t>
            </w:r>
            <w:proofErr w:type="spellStart"/>
            <w:r w:rsidRPr="00480CFA">
              <w:rPr>
                <w:rFonts w:ascii="Arial" w:hAnsi="Arial" w:cs="Arial"/>
                <w:bCs/>
                <w:color w:val="000000"/>
              </w:rPr>
              <w:t>reputacyjny</w:t>
            </w:r>
            <w:proofErr w:type="spellEnd"/>
            <w:r w:rsidRPr="00480CFA">
              <w:rPr>
                <w:rFonts w:ascii="Arial" w:hAnsi="Arial" w:cs="Arial"/>
                <w:bCs/>
                <w:color w:val="000000"/>
              </w:rPr>
              <w:t xml:space="preserve"> URL.</w:t>
            </w:r>
          </w:p>
          <w:p w14:paraId="669C6BD0"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37.</w:t>
            </w:r>
            <w:r w:rsidRPr="00480CFA">
              <w:rPr>
                <w:rFonts w:ascii="Arial" w:hAnsi="Arial" w:cs="Arial"/>
                <w:bCs/>
                <w:color w:val="000000"/>
              </w:rPr>
              <w:tab/>
              <w:t>Wsparcie dla IPSEC oparte na politykach – wdrażanie IPSEC oparte na zestawach reguł definiujących ustawienia zarządzanych w sposób centralny.</w:t>
            </w:r>
          </w:p>
          <w:p w14:paraId="19E0EE4B"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38.</w:t>
            </w:r>
            <w:r w:rsidRPr="00480CFA">
              <w:rPr>
                <w:rFonts w:ascii="Arial" w:hAnsi="Arial" w:cs="Arial"/>
                <w:bCs/>
                <w:color w:val="000000"/>
              </w:rPr>
              <w:tab/>
              <w:t>Mechanizmy logowania w oparciu o:</w:t>
            </w:r>
          </w:p>
          <w:p w14:paraId="65228404" w14:textId="46DC4980" w:rsidR="00C8095E" w:rsidRPr="00480CFA" w:rsidRDefault="00C8095E">
            <w:pPr>
              <w:pStyle w:val="paragraph"/>
              <w:numPr>
                <w:ilvl w:val="0"/>
                <w:numId w:val="32"/>
              </w:numPr>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Login i hasło,</w:t>
            </w:r>
          </w:p>
          <w:p w14:paraId="782F864F" w14:textId="40D1349B" w:rsidR="00C8095E" w:rsidRPr="00480CFA" w:rsidRDefault="00C8095E">
            <w:pPr>
              <w:pStyle w:val="paragraph"/>
              <w:numPr>
                <w:ilvl w:val="0"/>
                <w:numId w:val="32"/>
              </w:numPr>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Karty inteligentne i certyfikaty (</w:t>
            </w:r>
            <w:proofErr w:type="spellStart"/>
            <w:r w:rsidRPr="00480CFA">
              <w:rPr>
                <w:rFonts w:ascii="Arial" w:hAnsi="Arial" w:cs="Arial"/>
                <w:bCs/>
                <w:color w:val="000000"/>
              </w:rPr>
              <w:t>smartcard</w:t>
            </w:r>
            <w:proofErr w:type="spellEnd"/>
            <w:r w:rsidRPr="00480CFA">
              <w:rPr>
                <w:rFonts w:ascii="Arial" w:hAnsi="Arial" w:cs="Arial"/>
                <w:bCs/>
                <w:color w:val="000000"/>
              </w:rPr>
              <w:t>),</w:t>
            </w:r>
          </w:p>
          <w:p w14:paraId="52408460" w14:textId="3A90B4AC" w:rsidR="00C8095E" w:rsidRPr="00480CFA" w:rsidRDefault="00C8095E">
            <w:pPr>
              <w:pStyle w:val="paragraph"/>
              <w:numPr>
                <w:ilvl w:val="0"/>
                <w:numId w:val="32"/>
              </w:numPr>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Wirtualne karty inteligentne i certyfikaty (logowanie w oparciu o certyfikat chroniony poprzez moduł TPM),</w:t>
            </w:r>
          </w:p>
          <w:p w14:paraId="10234480" w14:textId="0B182085" w:rsidR="00C8095E" w:rsidRPr="00480CFA" w:rsidRDefault="00C8095E">
            <w:pPr>
              <w:pStyle w:val="paragraph"/>
              <w:numPr>
                <w:ilvl w:val="0"/>
                <w:numId w:val="32"/>
              </w:numPr>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Certyfikat/Klucz i PIN</w:t>
            </w:r>
          </w:p>
          <w:p w14:paraId="34078C03" w14:textId="6BC7D59F" w:rsidR="00C8095E" w:rsidRPr="00480CFA" w:rsidRDefault="00C8095E">
            <w:pPr>
              <w:pStyle w:val="paragraph"/>
              <w:numPr>
                <w:ilvl w:val="0"/>
                <w:numId w:val="32"/>
              </w:numPr>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lastRenderedPageBreak/>
              <w:t>Certyfikat/Klucz i uwierzytelnienie biometryczne</w:t>
            </w:r>
          </w:p>
          <w:p w14:paraId="20931AB2"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39.</w:t>
            </w:r>
            <w:r w:rsidRPr="00480CFA">
              <w:rPr>
                <w:rFonts w:ascii="Arial" w:hAnsi="Arial" w:cs="Arial"/>
                <w:bCs/>
                <w:color w:val="000000"/>
              </w:rPr>
              <w:tab/>
              <w:t xml:space="preserve">Wsparcie dla uwierzytelniania na bazie </w:t>
            </w:r>
            <w:proofErr w:type="spellStart"/>
            <w:r w:rsidRPr="00480CFA">
              <w:rPr>
                <w:rFonts w:ascii="Arial" w:hAnsi="Arial" w:cs="Arial"/>
                <w:bCs/>
                <w:color w:val="000000"/>
              </w:rPr>
              <w:t>Kerberos</w:t>
            </w:r>
            <w:proofErr w:type="spellEnd"/>
            <w:r w:rsidRPr="00480CFA">
              <w:rPr>
                <w:rFonts w:ascii="Arial" w:hAnsi="Arial" w:cs="Arial"/>
                <w:bCs/>
                <w:color w:val="000000"/>
              </w:rPr>
              <w:t xml:space="preserve"> v. 5</w:t>
            </w:r>
          </w:p>
          <w:p w14:paraId="4673DCB4"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40.</w:t>
            </w:r>
            <w:r w:rsidRPr="00480CFA">
              <w:rPr>
                <w:rFonts w:ascii="Arial" w:hAnsi="Arial" w:cs="Arial"/>
                <w:bCs/>
                <w:color w:val="000000"/>
              </w:rPr>
              <w:tab/>
              <w:t>Wbudowany agent do zbierania danych na temat zagrożeń na stacji roboczej.</w:t>
            </w:r>
          </w:p>
          <w:p w14:paraId="65E6CE83"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41.</w:t>
            </w:r>
            <w:r w:rsidRPr="00480CFA">
              <w:rPr>
                <w:rFonts w:ascii="Arial" w:hAnsi="Arial" w:cs="Arial"/>
                <w:bCs/>
                <w:color w:val="000000"/>
              </w:rPr>
              <w:tab/>
              <w:t>Wsparcie .NET Framework 2.x, 3.x i 4.x – możliwość uruchomienia aplikacji działających we wskazanych środowiskach</w:t>
            </w:r>
          </w:p>
          <w:p w14:paraId="628D71B9" w14:textId="77777777" w:rsidR="00C8095E" w:rsidRPr="00480CFA"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42.</w:t>
            </w:r>
            <w:r w:rsidRPr="00480CFA">
              <w:rPr>
                <w:rFonts w:ascii="Arial" w:hAnsi="Arial" w:cs="Arial"/>
                <w:bCs/>
                <w:color w:val="000000"/>
              </w:rPr>
              <w:tab/>
              <w:t xml:space="preserve">Wsparcie dla </w:t>
            </w:r>
            <w:proofErr w:type="spellStart"/>
            <w:r w:rsidRPr="00480CFA">
              <w:rPr>
                <w:rFonts w:ascii="Arial" w:hAnsi="Arial" w:cs="Arial"/>
                <w:bCs/>
                <w:color w:val="000000"/>
              </w:rPr>
              <w:t>VBScript</w:t>
            </w:r>
            <w:proofErr w:type="spellEnd"/>
            <w:r w:rsidRPr="00480CFA">
              <w:rPr>
                <w:rFonts w:ascii="Arial" w:hAnsi="Arial" w:cs="Arial"/>
                <w:bCs/>
                <w:color w:val="000000"/>
              </w:rPr>
              <w:t xml:space="preserve"> – możliwość uruchamiania interpretera poleceń</w:t>
            </w:r>
          </w:p>
          <w:p w14:paraId="6750A2E4" w14:textId="77777777" w:rsidR="00C8095E" w:rsidRDefault="00C8095E" w:rsidP="00C271BF">
            <w:pPr>
              <w:pStyle w:val="paragraph"/>
              <w:tabs>
                <w:tab w:val="left" w:pos="423"/>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43.</w:t>
            </w:r>
            <w:r w:rsidRPr="00480CFA">
              <w:rPr>
                <w:rFonts w:ascii="Arial" w:hAnsi="Arial" w:cs="Arial"/>
                <w:bCs/>
                <w:color w:val="000000"/>
              </w:rPr>
              <w:tab/>
              <w:t>Wsparcie dla PowerShell 5.x – możliwość uruchamiania interpretera poleceń</w:t>
            </w:r>
          </w:p>
          <w:p w14:paraId="1B85F91F" w14:textId="77777777" w:rsidR="00C8095E" w:rsidRPr="00480CFA" w:rsidRDefault="00C8095E" w:rsidP="00C8095E">
            <w:pPr>
              <w:pStyle w:val="paragraph"/>
              <w:spacing w:before="0" w:beforeAutospacing="0" w:after="0" w:afterAutospacing="0" w:line="24" w:lineRule="atLeast"/>
              <w:textAlignment w:val="baseline"/>
              <w:rPr>
                <w:rFonts w:ascii="Arial" w:hAnsi="Arial" w:cs="Arial"/>
                <w:b/>
                <w:color w:val="000000"/>
              </w:rPr>
            </w:pPr>
            <w:r w:rsidRPr="00480CFA">
              <w:rPr>
                <w:rFonts w:ascii="Arial" w:hAnsi="Arial" w:cs="Arial"/>
                <w:b/>
                <w:color w:val="000000"/>
              </w:rPr>
              <w:t>Oprogramowanie do aktualizacji sterowników</w:t>
            </w:r>
            <w:r w:rsidRPr="00480CFA">
              <w:rPr>
                <w:rFonts w:ascii="Arial" w:hAnsi="Arial" w:cs="Arial"/>
                <w:b/>
                <w:color w:val="000000"/>
              </w:rPr>
              <w:tab/>
            </w:r>
          </w:p>
          <w:p w14:paraId="7DB2CA23"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Oprogramowanie producenta oferowanego sprzętu umożliwiające automatyczna weryfikacje i instalację sterowników oraz oprogramowania dołączanego przez producenta w tym również wgranie najnowszej wersji BIOS. Oprogramowanie musi automatycznie łączyć się z centralna bazą sterowników i oprogramowania producenta, sprawdzać dostępne aktualizacje i zapewniać zbiorczą instalację wszystkich sterowników i aplikacji bez ingerencji użytkownika.</w:t>
            </w:r>
          </w:p>
          <w:p w14:paraId="73FAFC8A" w14:textId="77777777" w:rsidR="001178D1" w:rsidRDefault="001178D1" w:rsidP="00C8095E">
            <w:pPr>
              <w:pStyle w:val="paragraph"/>
              <w:spacing w:before="0" w:beforeAutospacing="0" w:after="0" w:afterAutospacing="0" w:line="24" w:lineRule="atLeast"/>
              <w:textAlignment w:val="baseline"/>
              <w:rPr>
                <w:rFonts w:ascii="Arial" w:hAnsi="Arial" w:cs="Arial"/>
                <w:b/>
                <w:color w:val="000000"/>
              </w:rPr>
            </w:pPr>
          </w:p>
          <w:p w14:paraId="4F01A38A" w14:textId="04D4D4F9" w:rsidR="00C8095E" w:rsidRPr="00480CFA" w:rsidRDefault="00C8095E" w:rsidP="00C8095E">
            <w:pPr>
              <w:pStyle w:val="paragraph"/>
              <w:spacing w:before="0" w:beforeAutospacing="0" w:after="0" w:afterAutospacing="0" w:line="24" w:lineRule="atLeast"/>
              <w:textAlignment w:val="baseline"/>
              <w:rPr>
                <w:rFonts w:ascii="Arial" w:hAnsi="Arial" w:cs="Arial"/>
                <w:b/>
                <w:color w:val="000000"/>
              </w:rPr>
            </w:pPr>
            <w:r w:rsidRPr="00480CFA">
              <w:rPr>
                <w:rFonts w:ascii="Arial" w:hAnsi="Arial" w:cs="Arial"/>
                <w:b/>
                <w:color w:val="000000"/>
              </w:rPr>
              <w:t>Gwarancja</w:t>
            </w:r>
            <w:r w:rsidRPr="00480CFA">
              <w:rPr>
                <w:rFonts w:ascii="Arial" w:hAnsi="Arial" w:cs="Arial"/>
                <w:b/>
                <w:color w:val="000000"/>
              </w:rPr>
              <w:tab/>
            </w:r>
          </w:p>
          <w:p w14:paraId="0CEBC4AB" w14:textId="77777777" w:rsidR="00C8095E" w:rsidRPr="00480CFA" w:rsidRDefault="00C8095E" w:rsidP="00C8095E">
            <w:pPr>
              <w:pStyle w:val="paragraph"/>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Minimalny czas trwania wsparcia technicznego producenta wynosi 36 miesięcy w miejscu instalacji.</w:t>
            </w:r>
          </w:p>
          <w:p w14:paraId="4BE49E4D" w14:textId="1DA0D045" w:rsidR="00C8095E" w:rsidRPr="00480CFA" w:rsidRDefault="00C8095E" w:rsidP="00C8095E">
            <w:pPr>
              <w:pStyle w:val="paragraph"/>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Firma serwisująca musi posiadać ISO 9001 na świadczenie usług serwisowych oraz posiadać autoryzacje producenta urządzeń</w:t>
            </w:r>
            <w:r w:rsidR="000C7EC7">
              <w:rPr>
                <w:rFonts w:ascii="Arial" w:hAnsi="Arial" w:cs="Arial"/>
                <w:bCs/>
                <w:color w:val="000000"/>
              </w:rPr>
              <w:t>.</w:t>
            </w:r>
          </w:p>
          <w:p w14:paraId="1C99C312" w14:textId="08DE4DB0"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Wymagane dołączenie oświadczenia Producenta potwierdzając, że Serwis urządzeń będzie realizowany bezpośrednio przez Producenta i/lub we współpracy z Autoryzowanym Partnerem Serwisowym Producenta</w:t>
            </w:r>
            <w:r w:rsidR="000C7EC7">
              <w:rPr>
                <w:rFonts w:ascii="Arial" w:hAnsi="Arial" w:cs="Arial"/>
                <w:bCs/>
                <w:color w:val="000000"/>
              </w:rPr>
              <w:t xml:space="preserve"> przy dostarczeniu sprzętu.</w:t>
            </w:r>
          </w:p>
          <w:p w14:paraId="51DD4DDF" w14:textId="77777777" w:rsidR="00C8095E" w:rsidRPr="00480CFA" w:rsidRDefault="00C8095E" w:rsidP="00C8095E">
            <w:pPr>
              <w:pStyle w:val="paragraph"/>
              <w:spacing w:before="0" w:beforeAutospacing="0" w:after="0" w:afterAutospacing="0" w:line="24" w:lineRule="atLeast"/>
              <w:textAlignment w:val="baseline"/>
              <w:rPr>
                <w:rFonts w:ascii="Arial" w:hAnsi="Arial" w:cs="Arial"/>
                <w:b/>
                <w:color w:val="000000"/>
              </w:rPr>
            </w:pPr>
            <w:r w:rsidRPr="00480CFA">
              <w:rPr>
                <w:rFonts w:ascii="Arial" w:hAnsi="Arial" w:cs="Arial"/>
                <w:b/>
                <w:color w:val="000000"/>
              </w:rPr>
              <w:t>Wsparcie techniczne producenta</w:t>
            </w:r>
            <w:r w:rsidRPr="00480CFA">
              <w:rPr>
                <w:rFonts w:ascii="Arial" w:hAnsi="Arial" w:cs="Arial"/>
                <w:b/>
                <w:color w:val="000000"/>
              </w:rPr>
              <w:tab/>
            </w:r>
          </w:p>
          <w:p w14:paraId="32015707" w14:textId="77777777" w:rsidR="00C8095E" w:rsidRPr="00480CFA" w:rsidRDefault="00C8095E">
            <w:pPr>
              <w:pStyle w:val="paragraph"/>
              <w:numPr>
                <w:ilvl w:val="0"/>
                <w:numId w:val="28"/>
              </w:numPr>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 xml:space="preserve">Zaawansowana diagnostyka sprzętowa oraz oprogramowania dostępna 24h/dobę na stronie producenta komputera </w:t>
            </w:r>
          </w:p>
          <w:p w14:paraId="78747A69" w14:textId="77777777" w:rsidR="00C8095E" w:rsidRPr="00480CFA" w:rsidRDefault="00C8095E" w:rsidP="001178D1">
            <w:pPr>
              <w:pStyle w:val="paragraph"/>
              <w:numPr>
                <w:ilvl w:val="0"/>
                <w:numId w:val="28"/>
              </w:numPr>
              <w:tabs>
                <w:tab w:val="left" w:pos="707"/>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ab/>
              <w:t xml:space="preserve">Bezpośredni kontakt z Autoryzowanym Partnerem Serwisowym Producenta (brak konieczności zgłaszania każdej usterki sprzętowej telefonicznie), mający na celu przyśpieszenie procesu diagnostyki i skrócenia czasu usunięcia usterki. </w:t>
            </w:r>
          </w:p>
          <w:p w14:paraId="27890A4D" w14:textId="77777777" w:rsidR="00C8095E" w:rsidRPr="00480CFA" w:rsidRDefault="00C8095E" w:rsidP="001178D1">
            <w:pPr>
              <w:pStyle w:val="paragraph"/>
              <w:numPr>
                <w:ilvl w:val="0"/>
                <w:numId w:val="28"/>
              </w:numPr>
              <w:tabs>
                <w:tab w:val="left" w:pos="707"/>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lastRenderedPageBreak/>
              <w:tab/>
              <w:t>Aktualna lista Autoryzowanych Partnerów Serwisowych dostępna na stronie Producenta komputera</w:t>
            </w:r>
          </w:p>
          <w:p w14:paraId="4F5D0510" w14:textId="77777777" w:rsidR="00C8095E" w:rsidRPr="00480CFA" w:rsidRDefault="00C8095E" w:rsidP="001178D1">
            <w:pPr>
              <w:pStyle w:val="paragraph"/>
              <w:numPr>
                <w:ilvl w:val="0"/>
                <w:numId w:val="28"/>
              </w:numPr>
              <w:tabs>
                <w:tab w:val="left" w:pos="707"/>
              </w:tabs>
              <w:spacing w:before="0" w:beforeAutospacing="0" w:after="0" w:afterAutospacing="0" w:line="24" w:lineRule="atLeast"/>
              <w:textAlignment w:val="baseline"/>
              <w:rPr>
                <w:rFonts w:ascii="Arial" w:hAnsi="Arial" w:cs="Arial"/>
                <w:bCs/>
                <w:color w:val="000000"/>
              </w:rPr>
            </w:pPr>
            <w:r w:rsidRPr="00480CFA">
              <w:rPr>
                <w:rFonts w:ascii="Arial" w:hAnsi="Arial" w:cs="Arial"/>
                <w:bCs/>
                <w:color w:val="000000"/>
              </w:rPr>
              <w:tab/>
              <w:t xml:space="preserve">Infolinia wsparcia technicznego dedykowana do rozwiązywania usterek oprogramowania – możliwość kontaktu przez telefon, formularz web lub chat online, dostępna w dni powszednie od 9:00-18:00 </w:t>
            </w:r>
          </w:p>
          <w:p w14:paraId="3E980F87"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Pr>
                <w:rFonts w:ascii="Arial" w:hAnsi="Arial" w:cs="Arial"/>
                <w:bCs/>
                <w:color w:val="000000"/>
              </w:rPr>
              <w:t>M</w:t>
            </w:r>
            <w:r w:rsidRPr="00480CFA">
              <w:rPr>
                <w:rFonts w:ascii="Arial" w:hAnsi="Arial" w:cs="Arial"/>
                <w:bCs/>
                <w:color w:val="000000"/>
              </w:rPr>
              <w:t>ożliwość sprawdzenia konfiguracji sprzętowej komputera oraz warunków gwarancji po podaniu numeru seryjnego bezpośrednio na stronie producenta.</w:t>
            </w:r>
          </w:p>
          <w:p w14:paraId="1E6C62E4" w14:textId="69B92FF7" w:rsidR="001320EF" w:rsidRDefault="001320EF" w:rsidP="00C8095E">
            <w:pPr>
              <w:pStyle w:val="paragraph"/>
              <w:spacing w:before="0" w:beforeAutospacing="0" w:after="0" w:afterAutospacing="0" w:line="24" w:lineRule="atLeast"/>
              <w:textAlignment w:val="baseline"/>
              <w:rPr>
                <w:rFonts w:ascii="Arial" w:hAnsi="Arial" w:cs="Arial"/>
                <w:b/>
                <w:color w:val="000000"/>
              </w:rPr>
            </w:pPr>
            <w:r w:rsidRPr="001320EF">
              <w:rPr>
                <w:rFonts w:ascii="Arial" w:hAnsi="Arial" w:cs="Arial"/>
                <w:b/>
                <w:color w:val="000000"/>
              </w:rPr>
              <w:t xml:space="preserve">Program antywirusowy. </w:t>
            </w:r>
          </w:p>
          <w:p w14:paraId="385453D2"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004F23">
              <w:rPr>
                <w:rFonts w:ascii="Arial" w:hAnsi="Arial" w:cs="Arial"/>
              </w:rPr>
              <w:t>Zamawiający zastrzega sobie prawo do sprawdzenia reżimu gwarancyjnego oraz dostarczonej konfiguracji na dedykowanej stronie internetowej producenta sprzętu.</w:t>
            </w:r>
          </w:p>
        </w:tc>
        <w:tc>
          <w:tcPr>
            <w:tcW w:w="2763" w:type="dxa"/>
            <w:tcBorders>
              <w:top w:val="single" w:sz="4" w:space="0" w:color="auto"/>
              <w:left w:val="single" w:sz="4" w:space="0" w:color="auto"/>
              <w:bottom w:val="single" w:sz="4" w:space="0" w:color="auto"/>
              <w:right w:val="single" w:sz="4" w:space="0" w:color="auto"/>
            </w:tcBorders>
          </w:tcPr>
          <w:p w14:paraId="196E428A" w14:textId="06118B19" w:rsidR="00C8095E" w:rsidRDefault="00C8095E" w:rsidP="00C8095E">
            <w:pPr>
              <w:spacing w:line="24" w:lineRule="atLeast"/>
              <w:ind w:right="2"/>
              <w:jc w:val="center"/>
              <w:rPr>
                <w:rFonts w:ascii="Arial" w:hAnsi="Arial" w:cs="Arial"/>
                <w:color w:val="000000"/>
                <w:sz w:val="24"/>
              </w:rPr>
            </w:pPr>
          </w:p>
        </w:tc>
      </w:tr>
      <w:tr w:rsidR="00633818" w:rsidRPr="00CF6FF1" w14:paraId="0FE2E400" w14:textId="77777777" w:rsidTr="00510B1A">
        <w:trPr>
          <w:trHeight w:val="1165"/>
        </w:trPr>
        <w:tc>
          <w:tcPr>
            <w:tcW w:w="634" w:type="dxa"/>
            <w:tcBorders>
              <w:top w:val="single" w:sz="4" w:space="0" w:color="auto"/>
              <w:left w:val="single" w:sz="4" w:space="0" w:color="auto"/>
              <w:bottom w:val="single" w:sz="4" w:space="0" w:color="auto"/>
              <w:right w:val="single" w:sz="4" w:space="0" w:color="auto"/>
            </w:tcBorders>
          </w:tcPr>
          <w:p w14:paraId="1BAB4B8B" w14:textId="4A9BC04F" w:rsidR="00C8095E" w:rsidRDefault="00C504F0" w:rsidP="00C8095E">
            <w:pPr>
              <w:spacing w:line="24" w:lineRule="atLeast"/>
              <w:jc w:val="center"/>
              <w:rPr>
                <w:rFonts w:ascii="Arial" w:hAnsi="Arial" w:cs="Arial"/>
                <w:color w:val="000000"/>
                <w:sz w:val="24"/>
              </w:rPr>
            </w:pPr>
            <w:r>
              <w:rPr>
                <w:rFonts w:ascii="Arial" w:hAnsi="Arial" w:cs="Arial"/>
                <w:color w:val="000000"/>
                <w:sz w:val="24"/>
              </w:rPr>
              <w:lastRenderedPageBreak/>
              <w:t>5.</w:t>
            </w:r>
          </w:p>
        </w:tc>
        <w:tc>
          <w:tcPr>
            <w:tcW w:w="1647" w:type="dxa"/>
            <w:tcBorders>
              <w:top w:val="single" w:sz="4" w:space="0" w:color="auto"/>
              <w:left w:val="single" w:sz="4" w:space="0" w:color="auto"/>
              <w:bottom w:val="single" w:sz="4" w:space="0" w:color="auto"/>
              <w:right w:val="single" w:sz="4" w:space="0" w:color="auto"/>
            </w:tcBorders>
          </w:tcPr>
          <w:p w14:paraId="157DD6EF" w14:textId="09A32208" w:rsidR="00C8095E" w:rsidRDefault="00C8095E" w:rsidP="00C8095E">
            <w:pPr>
              <w:spacing w:line="24" w:lineRule="atLeast"/>
              <w:rPr>
                <w:rFonts w:ascii="Arial" w:hAnsi="Arial" w:cs="Arial"/>
                <w:b/>
                <w:bCs/>
                <w:color w:val="000000"/>
                <w:sz w:val="24"/>
              </w:rPr>
            </w:pPr>
            <w:r>
              <w:rPr>
                <w:rFonts w:ascii="Arial" w:hAnsi="Arial" w:cs="Arial"/>
                <w:b/>
                <w:bCs/>
                <w:color w:val="000000"/>
                <w:sz w:val="24"/>
              </w:rPr>
              <w:t>Laptop</w:t>
            </w:r>
            <w:r w:rsidR="00510B1A">
              <w:rPr>
                <w:rFonts w:ascii="Arial" w:hAnsi="Arial" w:cs="Arial"/>
                <w:b/>
                <w:bCs/>
                <w:color w:val="000000"/>
                <w:sz w:val="24"/>
              </w:rPr>
              <w:t xml:space="preserve"> – 30 </w:t>
            </w:r>
            <w:proofErr w:type="spellStart"/>
            <w:r w:rsidR="00510B1A">
              <w:rPr>
                <w:rFonts w:ascii="Arial" w:hAnsi="Arial" w:cs="Arial"/>
                <w:b/>
                <w:bCs/>
                <w:color w:val="000000"/>
                <w:sz w:val="24"/>
              </w:rPr>
              <w:t>kpl</w:t>
            </w:r>
            <w:proofErr w:type="spellEnd"/>
            <w:r w:rsidR="00510B1A">
              <w:rPr>
                <w:rFonts w:ascii="Arial" w:hAnsi="Arial" w:cs="Arial"/>
                <w:b/>
                <w:bCs/>
                <w:color w:val="000000"/>
                <w:sz w:val="24"/>
              </w:rPr>
              <w:t>.</w:t>
            </w:r>
          </w:p>
          <w:p w14:paraId="17AB5496" w14:textId="77777777" w:rsidR="00C8095E" w:rsidRDefault="00C8095E" w:rsidP="00C8095E">
            <w:pPr>
              <w:spacing w:line="24" w:lineRule="atLeast"/>
              <w:rPr>
                <w:rFonts w:ascii="Arial" w:hAnsi="Arial" w:cs="Arial"/>
                <w:b/>
                <w:bCs/>
                <w:color w:val="000000"/>
                <w:sz w:val="24"/>
              </w:rPr>
            </w:pPr>
          </w:p>
          <w:p w14:paraId="178D829E" w14:textId="77777777" w:rsidR="002C23F3" w:rsidRDefault="002C23F3" w:rsidP="00C8095E">
            <w:pPr>
              <w:spacing w:line="24" w:lineRule="atLeast"/>
              <w:rPr>
                <w:rFonts w:ascii="Arial" w:hAnsi="Arial" w:cs="Arial"/>
                <w:b/>
                <w:bCs/>
                <w:color w:val="000000"/>
                <w:sz w:val="24"/>
              </w:rPr>
            </w:pPr>
          </w:p>
          <w:p w14:paraId="19299BDA" w14:textId="77777777" w:rsidR="002C23F3" w:rsidRDefault="002C23F3" w:rsidP="001320EF">
            <w:pPr>
              <w:spacing w:line="24" w:lineRule="atLeast"/>
              <w:rPr>
                <w:rFonts w:ascii="Arial" w:hAnsi="Arial" w:cs="Arial"/>
                <w:b/>
                <w:bCs/>
                <w:color w:val="000000"/>
                <w:sz w:val="24"/>
              </w:rPr>
            </w:pPr>
          </w:p>
        </w:tc>
        <w:tc>
          <w:tcPr>
            <w:tcW w:w="9286" w:type="dxa"/>
            <w:tcBorders>
              <w:top w:val="single" w:sz="4" w:space="0" w:color="auto"/>
              <w:left w:val="single" w:sz="4" w:space="0" w:color="auto"/>
              <w:bottom w:val="single" w:sz="4" w:space="0" w:color="auto"/>
              <w:right w:val="single" w:sz="4" w:space="0" w:color="auto"/>
            </w:tcBorders>
          </w:tcPr>
          <w:p w14:paraId="6C4CC5B8" w14:textId="77777777" w:rsidR="00C8095E" w:rsidRPr="00A35CDB" w:rsidRDefault="00C8095E" w:rsidP="00C8095E">
            <w:pPr>
              <w:pStyle w:val="paragraph"/>
              <w:spacing w:before="0" w:beforeAutospacing="0" w:after="0" w:afterAutospacing="0" w:line="24" w:lineRule="atLeast"/>
              <w:textAlignment w:val="baseline"/>
              <w:rPr>
                <w:rFonts w:ascii="Arial" w:hAnsi="Arial" w:cs="Arial"/>
                <w:b/>
                <w:color w:val="000000"/>
              </w:rPr>
            </w:pPr>
            <w:r w:rsidRPr="00A35CDB">
              <w:rPr>
                <w:rFonts w:ascii="Arial" w:hAnsi="Arial" w:cs="Arial"/>
                <w:b/>
                <w:color w:val="000000"/>
              </w:rPr>
              <w:t>Komputer przenośny.</w:t>
            </w:r>
          </w:p>
          <w:p w14:paraId="584A27A4" w14:textId="342AFB4F" w:rsidR="00C8095E" w:rsidRPr="00A35CDB" w:rsidRDefault="00C8095E" w:rsidP="00C8095E">
            <w:pPr>
              <w:pStyle w:val="paragraph"/>
              <w:spacing w:before="0" w:beforeAutospacing="0" w:after="0" w:afterAutospacing="0" w:line="24" w:lineRule="atLeast"/>
              <w:textAlignment w:val="baseline"/>
              <w:rPr>
                <w:rFonts w:ascii="Arial" w:hAnsi="Arial" w:cs="Arial"/>
                <w:bCs/>
                <w:color w:val="000000"/>
              </w:rPr>
            </w:pPr>
            <w:r w:rsidRPr="00A35CDB">
              <w:rPr>
                <w:rFonts w:ascii="Arial" w:hAnsi="Arial" w:cs="Arial"/>
                <w:bCs/>
                <w:color w:val="000000"/>
              </w:rPr>
              <w:t>W ofercie należy podać nazwę producenta,</w:t>
            </w:r>
            <w:r w:rsidR="000C7EC7">
              <w:rPr>
                <w:rFonts w:ascii="Arial" w:hAnsi="Arial" w:cs="Arial"/>
                <w:bCs/>
                <w:color w:val="000000"/>
              </w:rPr>
              <w:t xml:space="preserve"> </w:t>
            </w:r>
            <w:r w:rsidRPr="00A35CDB">
              <w:rPr>
                <w:rFonts w:ascii="Arial" w:hAnsi="Arial" w:cs="Arial"/>
                <w:bCs/>
                <w:color w:val="000000"/>
              </w:rPr>
              <w:t xml:space="preserve">model oferowanego sprzętu umożliwiający jednoznaczną identyfikację oferowanej konfiguracji. </w:t>
            </w:r>
          </w:p>
          <w:p w14:paraId="2FDFABE6" w14:textId="77777777" w:rsidR="00C8095E" w:rsidRPr="00A35CDB" w:rsidRDefault="00C8095E" w:rsidP="00C8095E">
            <w:pPr>
              <w:pStyle w:val="paragraph"/>
              <w:spacing w:before="0" w:beforeAutospacing="0" w:after="0" w:afterAutospacing="0" w:line="24" w:lineRule="atLeast"/>
              <w:textAlignment w:val="baseline"/>
              <w:rPr>
                <w:rFonts w:ascii="Arial" w:hAnsi="Arial" w:cs="Arial"/>
                <w:bCs/>
                <w:color w:val="000000"/>
              </w:rPr>
            </w:pPr>
            <w:r w:rsidRPr="00A35CDB">
              <w:rPr>
                <w:rFonts w:ascii="Arial" w:hAnsi="Arial" w:cs="Arial"/>
                <w:bCs/>
                <w:color w:val="000000"/>
              </w:rPr>
              <w:t xml:space="preserve">Nie dopuszcza się zaoferowania komputera </w:t>
            </w:r>
            <w:proofErr w:type="spellStart"/>
            <w:r w:rsidRPr="00A35CDB">
              <w:rPr>
                <w:rFonts w:ascii="Arial" w:hAnsi="Arial" w:cs="Arial"/>
                <w:bCs/>
                <w:color w:val="000000"/>
              </w:rPr>
              <w:t>refurbished</w:t>
            </w:r>
            <w:proofErr w:type="spellEnd"/>
            <w:r w:rsidRPr="00A35CDB">
              <w:rPr>
                <w:rFonts w:ascii="Arial" w:hAnsi="Arial" w:cs="Arial"/>
                <w:bCs/>
                <w:color w:val="000000"/>
              </w:rPr>
              <w:t>.</w:t>
            </w:r>
          </w:p>
          <w:p w14:paraId="32D270EB" w14:textId="77777777" w:rsidR="00C8095E" w:rsidRDefault="00C8095E" w:rsidP="00C8095E">
            <w:pPr>
              <w:pStyle w:val="paragraph"/>
              <w:spacing w:before="0" w:beforeAutospacing="0" w:after="0" w:afterAutospacing="0" w:line="24" w:lineRule="atLeast"/>
              <w:textAlignment w:val="baseline"/>
              <w:rPr>
                <w:rFonts w:ascii="Arial" w:hAnsi="Arial" w:cs="Arial"/>
                <w:bCs/>
                <w:color w:val="000000"/>
              </w:rPr>
            </w:pPr>
            <w:r w:rsidRPr="00A35CDB">
              <w:rPr>
                <w:rFonts w:ascii="Arial" w:hAnsi="Arial" w:cs="Arial"/>
                <w:bCs/>
                <w:color w:val="000000"/>
              </w:rPr>
              <w:t>Nie dopuszcza się modyfikacji na drodze Producent</w:t>
            </w:r>
            <w:r>
              <w:rPr>
                <w:rFonts w:ascii="Arial" w:hAnsi="Arial" w:cs="Arial"/>
                <w:bCs/>
                <w:color w:val="000000"/>
              </w:rPr>
              <w:t xml:space="preserve"> – </w:t>
            </w:r>
            <w:r w:rsidRPr="00A35CDB">
              <w:rPr>
                <w:rFonts w:ascii="Arial" w:hAnsi="Arial" w:cs="Arial"/>
                <w:bCs/>
                <w:color w:val="000000"/>
              </w:rPr>
              <w:t>Zamawiający.</w:t>
            </w:r>
          </w:p>
          <w:p w14:paraId="4E42C375" w14:textId="77777777" w:rsidR="00C8095E" w:rsidRPr="00A35CDB" w:rsidRDefault="00C8095E" w:rsidP="00C8095E">
            <w:pPr>
              <w:pStyle w:val="paragraph"/>
              <w:spacing w:before="0" w:beforeAutospacing="0" w:after="0" w:afterAutospacing="0" w:line="24" w:lineRule="atLeast"/>
              <w:textAlignment w:val="baseline"/>
              <w:rPr>
                <w:rFonts w:ascii="Arial" w:hAnsi="Arial" w:cs="Arial"/>
                <w:b/>
                <w:color w:val="000000"/>
              </w:rPr>
            </w:pPr>
            <w:r w:rsidRPr="00A35CDB">
              <w:rPr>
                <w:rFonts w:ascii="Arial" w:hAnsi="Arial" w:cs="Arial"/>
                <w:b/>
                <w:color w:val="000000"/>
              </w:rPr>
              <w:t xml:space="preserve">Procesor </w:t>
            </w:r>
          </w:p>
          <w:p w14:paraId="72514268" w14:textId="77777777" w:rsidR="00C8095E" w:rsidRPr="006539C4" w:rsidRDefault="00C8095E" w:rsidP="00C8095E">
            <w:pPr>
              <w:spacing w:line="24" w:lineRule="atLeast"/>
              <w:outlineLvl w:val="0"/>
              <w:rPr>
                <w:rFonts w:ascii="Arial" w:hAnsi="Arial" w:cs="Arial"/>
                <w:sz w:val="24"/>
              </w:rPr>
            </w:pPr>
            <w:r w:rsidRPr="006539C4">
              <w:rPr>
                <w:rFonts w:ascii="Arial" w:hAnsi="Arial" w:cs="Arial"/>
                <w:sz w:val="24"/>
              </w:rPr>
              <w:t xml:space="preserve">Procesor wielordzeniowy ze zintegrowaną grafiką, zaprojektowany do pracy w komputerach przenośnych klasy x86, Intel i5-13420H lub równoważny na poziomie wydajności liczonej w punktach na podstawie </w:t>
            </w:r>
            <w:proofErr w:type="spellStart"/>
            <w:r w:rsidRPr="006539C4">
              <w:rPr>
                <w:rFonts w:ascii="Arial" w:hAnsi="Arial" w:cs="Arial"/>
                <w:sz w:val="24"/>
              </w:rPr>
              <w:t>PerformanceTest</w:t>
            </w:r>
            <w:proofErr w:type="spellEnd"/>
            <w:r w:rsidRPr="006539C4">
              <w:rPr>
                <w:rFonts w:ascii="Arial" w:hAnsi="Arial" w:cs="Arial"/>
                <w:sz w:val="24"/>
              </w:rPr>
              <w:t xml:space="preserve"> w teście CPU Mark według wyników opublikowanych na http://www.cpubenchmark.net/. Wykonawca w składanej ofercie winien podać dokładny model oferowanego podzespołu.</w:t>
            </w:r>
          </w:p>
          <w:p w14:paraId="326D86FE" w14:textId="77777777" w:rsidR="00C8095E" w:rsidRDefault="00C8095E" w:rsidP="00C8095E">
            <w:pPr>
              <w:pStyle w:val="paragraph"/>
              <w:spacing w:before="0" w:beforeAutospacing="0" w:after="0" w:afterAutospacing="0" w:line="24" w:lineRule="atLeast"/>
              <w:textAlignment w:val="baseline"/>
              <w:rPr>
                <w:rFonts w:ascii="Arial" w:hAnsi="Arial" w:cs="Arial"/>
              </w:rPr>
            </w:pPr>
            <w:r w:rsidRPr="006539C4">
              <w:rPr>
                <w:rFonts w:ascii="Arial" w:hAnsi="Arial" w:cs="Arial"/>
              </w:rPr>
              <w:t>Procesor wykonany w litografii nie większej niż 10nm</w:t>
            </w:r>
          </w:p>
          <w:p w14:paraId="2EE097D0" w14:textId="77777777" w:rsidR="00C8095E" w:rsidRDefault="00C8095E" w:rsidP="00C8095E">
            <w:pPr>
              <w:pStyle w:val="paragraph"/>
              <w:spacing w:before="0" w:beforeAutospacing="0" w:after="0" w:afterAutospacing="0" w:line="24" w:lineRule="atLeast"/>
              <w:textAlignment w:val="baseline"/>
              <w:rPr>
                <w:rFonts w:ascii="Arial" w:hAnsi="Arial" w:cs="Arial"/>
                <w:b/>
                <w:bCs/>
              </w:rPr>
            </w:pPr>
            <w:r w:rsidRPr="00516468">
              <w:rPr>
                <w:rFonts w:ascii="Arial" w:hAnsi="Arial" w:cs="Arial"/>
                <w:b/>
                <w:bCs/>
              </w:rPr>
              <w:t xml:space="preserve">Pamięć operacyjna RAM </w:t>
            </w:r>
          </w:p>
          <w:p w14:paraId="792CE2B9" w14:textId="77777777" w:rsidR="00C8095E" w:rsidRDefault="00C8095E" w:rsidP="00C8095E">
            <w:pPr>
              <w:pStyle w:val="paragraph"/>
              <w:spacing w:before="0" w:beforeAutospacing="0" w:after="0" w:afterAutospacing="0" w:line="24" w:lineRule="atLeast"/>
              <w:textAlignment w:val="baseline"/>
              <w:rPr>
                <w:rFonts w:ascii="Arial" w:hAnsi="Arial" w:cs="Arial"/>
              </w:rPr>
            </w:pPr>
            <w:r>
              <w:rPr>
                <w:rFonts w:ascii="Arial" w:hAnsi="Arial" w:cs="Arial"/>
              </w:rPr>
              <w:t>M</w:t>
            </w:r>
            <w:r w:rsidRPr="00516468">
              <w:rPr>
                <w:rFonts w:ascii="Arial" w:hAnsi="Arial" w:cs="Arial"/>
              </w:rPr>
              <w:t>in</w:t>
            </w:r>
            <w:r>
              <w:rPr>
                <w:rFonts w:ascii="Arial" w:hAnsi="Arial" w:cs="Arial"/>
              </w:rPr>
              <w:t>.</w:t>
            </w:r>
            <w:r w:rsidRPr="00516468">
              <w:rPr>
                <w:rFonts w:ascii="Arial" w:hAnsi="Arial" w:cs="Arial"/>
              </w:rPr>
              <w:t xml:space="preserve"> 16GB, rodzaj pamięci DDR4 min. 3200MHz</w:t>
            </w:r>
          </w:p>
          <w:p w14:paraId="4A02BD15" w14:textId="77777777" w:rsidR="00C8095E" w:rsidRPr="00516468" w:rsidRDefault="00C8095E" w:rsidP="00C8095E">
            <w:pPr>
              <w:pStyle w:val="paragraph"/>
              <w:spacing w:before="0" w:beforeAutospacing="0" w:after="0" w:afterAutospacing="0" w:line="24" w:lineRule="atLeast"/>
              <w:textAlignment w:val="baseline"/>
              <w:rPr>
                <w:rFonts w:ascii="Arial" w:hAnsi="Arial" w:cs="Arial"/>
                <w:b/>
                <w:bCs/>
              </w:rPr>
            </w:pPr>
            <w:r w:rsidRPr="00516468">
              <w:rPr>
                <w:rFonts w:ascii="Arial" w:hAnsi="Arial" w:cs="Arial"/>
                <w:b/>
                <w:bCs/>
              </w:rPr>
              <w:t xml:space="preserve">Parametry pamięci masowej </w:t>
            </w:r>
          </w:p>
          <w:p w14:paraId="661C9B6E" w14:textId="77777777" w:rsidR="00C8095E" w:rsidRDefault="00C8095E" w:rsidP="00C8095E">
            <w:pPr>
              <w:pStyle w:val="paragraph"/>
              <w:spacing w:before="0" w:beforeAutospacing="0" w:after="0" w:afterAutospacing="0" w:line="24" w:lineRule="atLeast"/>
              <w:textAlignment w:val="baseline"/>
              <w:rPr>
                <w:rFonts w:ascii="Arial" w:hAnsi="Arial" w:cs="Arial"/>
              </w:rPr>
            </w:pPr>
            <w:r>
              <w:rPr>
                <w:rFonts w:ascii="Arial" w:hAnsi="Arial" w:cs="Arial"/>
              </w:rPr>
              <w:t>m</w:t>
            </w:r>
            <w:r w:rsidRPr="00516468">
              <w:rPr>
                <w:rFonts w:ascii="Arial" w:hAnsi="Arial" w:cs="Arial"/>
              </w:rPr>
              <w:t>in</w:t>
            </w:r>
            <w:r>
              <w:rPr>
                <w:rFonts w:ascii="Arial" w:hAnsi="Arial" w:cs="Arial"/>
              </w:rPr>
              <w:t>.</w:t>
            </w:r>
            <w:r w:rsidRPr="00516468">
              <w:rPr>
                <w:rFonts w:ascii="Arial" w:hAnsi="Arial" w:cs="Arial"/>
              </w:rPr>
              <w:t xml:space="preserve"> 512GB SSD </w:t>
            </w:r>
            <w:proofErr w:type="spellStart"/>
            <w:r w:rsidRPr="00516468">
              <w:rPr>
                <w:rFonts w:ascii="Arial" w:hAnsi="Arial" w:cs="Arial"/>
              </w:rPr>
              <w:t>NVMe</w:t>
            </w:r>
            <w:proofErr w:type="spellEnd"/>
            <w:r w:rsidRPr="00516468">
              <w:rPr>
                <w:rFonts w:ascii="Arial" w:hAnsi="Arial" w:cs="Arial"/>
              </w:rPr>
              <w:t>, zawierający RECOVERY umożliwiające odtworzenie systemu operacyjnego fabrycznie zainstalowanego na komputerze po awarii. Możliwość rozbudowy do konfiguracji dwudyskowej w oparciu o dysk M.2 SSD oraz 2,5”. Dopuszcza się również rozwiązania posiadające 2 złącza M.2 dla dysków SSD.</w:t>
            </w:r>
          </w:p>
          <w:p w14:paraId="7283ABC4" w14:textId="77777777" w:rsidR="00C8095E" w:rsidRPr="00516468" w:rsidRDefault="00C8095E" w:rsidP="00C8095E">
            <w:pPr>
              <w:pStyle w:val="paragraph"/>
              <w:spacing w:before="0" w:beforeAutospacing="0" w:after="0" w:afterAutospacing="0" w:line="24" w:lineRule="atLeast"/>
              <w:textAlignment w:val="baseline"/>
              <w:rPr>
                <w:rFonts w:ascii="Arial" w:hAnsi="Arial" w:cs="Arial"/>
                <w:b/>
                <w:bCs/>
              </w:rPr>
            </w:pPr>
            <w:r w:rsidRPr="00516468">
              <w:rPr>
                <w:rFonts w:ascii="Arial" w:hAnsi="Arial" w:cs="Arial"/>
                <w:b/>
                <w:bCs/>
              </w:rPr>
              <w:t xml:space="preserve">Karta graficzna </w:t>
            </w:r>
          </w:p>
          <w:p w14:paraId="4061721E" w14:textId="77777777" w:rsidR="00C8095E" w:rsidRDefault="00C8095E" w:rsidP="00C8095E">
            <w:pPr>
              <w:pStyle w:val="paragraph"/>
              <w:spacing w:before="0" w:beforeAutospacing="0" w:after="0" w:afterAutospacing="0" w:line="24" w:lineRule="atLeast"/>
              <w:textAlignment w:val="baseline"/>
              <w:rPr>
                <w:rFonts w:ascii="Arial" w:hAnsi="Arial" w:cs="Arial"/>
              </w:rPr>
            </w:pPr>
            <w:r>
              <w:rPr>
                <w:rFonts w:ascii="Arial" w:hAnsi="Arial" w:cs="Arial"/>
              </w:rPr>
              <w:t xml:space="preserve">Zintegrowana </w:t>
            </w:r>
          </w:p>
          <w:p w14:paraId="7563C2BC" w14:textId="77777777" w:rsidR="00C8095E" w:rsidRDefault="00C8095E" w:rsidP="00C8095E">
            <w:pPr>
              <w:pStyle w:val="paragraph"/>
              <w:spacing w:before="0" w:beforeAutospacing="0" w:after="0" w:afterAutospacing="0" w:line="24" w:lineRule="atLeast"/>
              <w:textAlignment w:val="baseline"/>
              <w:rPr>
                <w:rFonts w:ascii="Arial" w:hAnsi="Arial" w:cs="Arial"/>
              </w:rPr>
            </w:pPr>
            <w:r w:rsidRPr="00516468">
              <w:rPr>
                <w:rFonts w:ascii="Arial" w:hAnsi="Arial" w:cs="Arial"/>
                <w:b/>
                <w:bCs/>
              </w:rPr>
              <w:lastRenderedPageBreak/>
              <w:t>Wyposażenie multimedialne</w:t>
            </w:r>
          </w:p>
          <w:p w14:paraId="0F329E56" w14:textId="77777777" w:rsidR="00C8095E" w:rsidRDefault="00C8095E" w:rsidP="00C8095E">
            <w:pPr>
              <w:pStyle w:val="paragraph"/>
              <w:spacing w:before="0" w:beforeAutospacing="0" w:after="0" w:afterAutospacing="0" w:line="24" w:lineRule="atLeast"/>
              <w:textAlignment w:val="baseline"/>
              <w:rPr>
                <w:rFonts w:ascii="Arial" w:hAnsi="Arial" w:cs="Arial"/>
              </w:rPr>
            </w:pPr>
            <w:r w:rsidRPr="00516468">
              <w:rPr>
                <w:rFonts w:ascii="Arial" w:hAnsi="Arial" w:cs="Arial"/>
              </w:rPr>
              <w:t>Wbudowana karta dźwiękowa zgodna z HD Audio, wbudowane głośniki stereo Dolby Audio min 2x1.5W, wbudowany mikrofon, sterowanie głośnością głośników za pośrednictwem wydzielonych klawiszy funkcyjnych na klawiaturze, wydzielony przycisk funkcyjny do natychmiastowego wyciszania głośników oraz mikrofonu (</w:t>
            </w:r>
            <w:proofErr w:type="spellStart"/>
            <w:r w:rsidRPr="00516468">
              <w:rPr>
                <w:rFonts w:ascii="Arial" w:hAnsi="Arial" w:cs="Arial"/>
              </w:rPr>
              <w:t>mute</w:t>
            </w:r>
            <w:proofErr w:type="spellEnd"/>
            <w:r w:rsidRPr="00516468">
              <w:rPr>
                <w:rFonts w:ascii="Arial" w:hAnsi="Arial" w:cs="Arial"/>
              </w:rPr>
              <w:t>), wbudowana kamera internetowa z mechaniczną przesłoną.</w:t>
            </w:r>
          </w:p>
          <w:p w14:paraId="23F0FC6C" w14:textId="77777777" w:rsidR="00C8095E" w:rsidRDefault="00C8095E" w:rsidP="00C8095E">
            <w:pPr>
              <w:pStyle w:val="paragraph"/>
              <w:spacing w:before="0" w:beforeAutospacing="0" w:after="0" w:afterAutospacing="0" w:line="24" w:lineRule="atLeast"/>
              <w:textAlignment w:val="baseline"/>
              <w:rPr>
                <w:rFonts w:ascii="Arial" w:hAnsi="Arial" w:cs="Arial"/>
                <w:b/>
                <w:bCs/>
              </w:rPr>
            </w:pPr>
            <w:r w:rsidRPr="00516468">
              <w:rPr>
                <w:rFonts w:ascii="Arial" w:hAnsi="Arial" w:cs="Arial"/>
                <w:b/>
                <w:bCs/>
              </w:rPr>
              <w:t xml:space="preserve">Obudowa </w:t>
            </w:r>
          </w:p>
          <w:p w14:paraId="6F107108" w14:textId="77777777" w:rsidR="00C8095E" w:rsidRDefault="00C8095E" w:rsidP="00C8095E">
            <w:pPr>
              <w:pStyle w:val="paragraph"/>
              <w:spacing w:before="0" w:beforeAutospacing="0" w:after="0" w:afterAutospacing="0" w:line="24" w:lineRule="atLeast"/>
              <w:textAlignment w:val="baseline"/>
              <w:rPr>
                <w:rFonts w:ascii="Arial" w:hAnsi="Arial" w:cs="Arial"/>
              </w:rPr>
            </w:pPr>
            <w:r w:rsidRPr="00516468">
              <w:rPr>
                <w:rFonts w:ascii="Arial" w:hAnsi="Arial" w:cs="Arial"/>
              </w:rPr>
              <w:t xml:space="preserve">Obudowa wyposażona w zawiasy metalowe. Nie dopuszcza się </w:t>
            </w:r>
            <w:proofErr w:type="spellStart"/>
            <w:r w:rsidRPr="00516468">
              <w:rPr>
                <w:rFonts w:ascii="Arial" w:hAnsi="Arial" w:cs="Arial"/>
              </w:rPr>
              <w:t>demontowalnych</w:t>
            </w:r>
            <w:proofErr w:type="spellEnd"/>
            <w:r w:rsidRPr="00516468">
              <w:rPr>
                <w:rFonts w:ascii="Arial" w:hAnsi="Arial" w:cs="Arial"/>
              </w:rPr>
              <w:t xml:space="preserve"> zasłon kamery. Kąt otwarcia matrycy min. 176 stopni. W obudowę wbudowane co najmniej 2 diody sygnalizujące stan naładowania akumulatora oraz pracę dysku twardego lub stan pracy komputera.</w:t>
            </w:r>
          </w:p>
          <w:p w14:paraId="64CD29C7" w14:textId="4B980D8E" w:rsidR="00C8095E" w:rsidRPr="00516468" w:rsidRDefault="00C8095E" w:rsidP="00C8095E">
            <w:pPr>
              <w:pStyle w:val="paragraph"/>
              <w:spacing w:before="0" w:beforeAutospacing="0" w:after="0" w:afterAutospacing="0" w:line="24" w:lineRule="atLeast"/>
              <w:textAlignment w:val="baseline"/>
              <w:rPr>
                <w:rFonts w:ascii="Arial" w:hAnsi="Arial" w:cs="Arial"/>
                <w:b/>
                <w:bCs/>
              </w:rPr>
            </w:pPr>
            <w:r w:rsidRPr="00516468">
              <w:rPr>
                <w:rFonts w:ascii="Arial" w:hAnsi="Arial" w:cs="Arial"/>
                <w:b/>
                <w:bCs/>
              </w:rPr>
              <w:t xml:space="preserve">Płyta główna </w:t>
            </w:r>
          </w:p>
          <w:p w14:paraId="2DC8AA76" w14:textId="77777777" w:rsidR="00C8095E" w:rsidRDefault="00C8095E" w:rsidP="00C8095E">
            <w:pPr>
              <w:pStyle w:val="paragraph"/>
              <w:spacing w:before="0" w:beforeAutospacing="0" w:after="0" w:afterAutospacing="0" w:line="24" w:lineRule="atLeast"/>
              <w:textAlignment w:val="baseline"/>
              <w:rPr>
                <w:rFonts w:ascii="Arial" w:hAnsi="Arial" w:cs="Arial"/>
              </w:rPr>
            </w:pPr>
            <w:r w:rsidRPr="00516468">
              <w:rPr>
                <w:rFonts w:ascii="Arial" w:hAnsi="Arial" w:cs="Arial"/>
              </w:rPr>
              <w:t xml:space="preserve">Zaprojektowana i wyprodukowana przez producenta komputera wyposażona w interfejs SATA III (6 </w:t>
            </w:r>
            <w:proofErr w:type="spellStart"/>
            <w:r w:rsidRPr="00516468">
              <w:rPr>
                <w:rFonts w:ascii="Arial" w:hAnsi="Arial" w:cs="Arial"/>
              </w:rPr>
              <w:t>Gb</w:t>
            </w:r>
            <w:proofErr w:type="spellEnd"/>
            <w:r w:rsidRPr="00516468">
              <w:rPr>
                <w:rFonts w:ascii="Arial" w:hAnsi="Arial" w:cs="Arial"/>
              </w:rPr>
              <w:t>/s) do obsługi dysków twardych. Płyta główna i konstrukcja laptopa wspierająca konfiguracje dwu dyskową SSD M.2 + HDD 2,5’’.</w:t>
            </w:r>
          </w:p>
          <w:p w14:paraId="06402B51" w14:textId="77777777" w:rsidR="00C8095E" w:rsidRPr="00516468" w:rsidRDefault="00C8095E" w:rsidP="00C8095E">
            <w:pPr>
              <w:pStyle w:val="paragraph"/>
              <w:spacing w:before="0" w:beforeAutospacing="0" w:after="0" w:afterAutospacing="0" w:line="24" w:lineRule="atLeast"/>
              <w:textAlignment w:val="baseline"/>
              <w:rPr>
                <w:rFonts w:ascii="Arial" w:hAnsi="Arial" w:cs="Arial"/>
                <w:b/>
                <w:bCs/>
              </w:rPr>
            </w:pPr>
            <w:r w:rsidRPr="00516468">
              <w:rPr>
                <w:rFonts w:ascii="Arial" w:hAnsi="Arial" w:cs="Arial"/>
                <w:b/>
                <w:bCs/>
              </w:rPr>
              <w:t xml:space="preserve">Zgodność z systemami operacyjnymi </w:t>
            </w:r>
          </w:p>
          <w:p w14:paraId="66CA699C" w14:textId="63B26077" w:rsidR="00C8095E" w:rsidRDefault="00C8095E" w:rsidP="00C8095E">
            <w:pPr>
              <w:pStyle w:val="paragraph"/>
              <w:spacing w:before="0" w:beforeAutospacing="0" w:after="0" w:afterAutospacing="0" w:line="24" w:lineRule="atLeast"/>
              <w:textAlignment w:val="baseline"/>
              <w:rPr>
                <w:rFonts w:ascii="Arial" w:hAnsi="Arial" w:cs="Arial"/>
              </w:rPr>
            </w:pPr>
            <w:r w:rsidRPr="00516468">
              <w:rPr>
                <w:rFonts w:ascii="Arial" w:hAnsi="Arial" w:cs="Arial"/>
              </w:rPr>
              <w:t>Oferowany model komputera musi poprawnie współpracować z zamawianym systemem operacyjnym (jako potwierdzenie poprawnej współpracy Wykonawca dołączy dokument w postaci wydruku potwierdzający certyfikację rodziny produktów bez względu na rodzaj obudowy, dodatkowo potwierdzony przez producenta oferowanego komputera</w:t>
            </w:r>
            <w:r w:rsidR="00520522">
              <w:rPr>
                <w:rFonts w:ascii="Arial" w:hAnsi="Arial" w:cs="Arial"/>
              </w:rPr>
              <w:t xml:space="preserve"> przy dostarczaniu sprzętu</w:t>
            </w:r>
            <w:r w:rsidRPr="00516468">
              <w:rPr>
                <w:rFonts w:ascii="Arial" w:hAnsi="Arial" w:cs="Arial"/>
              </w:rPr>
              <w:t>).</w:t>
            </w:r>
          </w:p>
          <w:p w14:paraId="7E4285CC" w14:textId="77777777" w:rsidR="00C8095E" w:rsidRPr="00516468" w:rsidRDefault="00C8095E" w:rsidP="00C8095E">
            <w:pPr>
              <w:pStyle w:val="paragraph"/>
              <w:spacing w:before="0" w:beforeAutospacing="0" w:after="0" w:afterAutospacing="0" w:line="24" w:lineRule="atLeast"/>
              <w:textAlignment w:val="baseline"/>
              <w:rPr>
                <w:rFonts w:ascii="Arial" w:hAnsi="Arial" w:cs="Arial"/>
                <w:b/>
                <w:bCs/>
              </w:rPr>
            </w:pPr>
            <w:r w:rsidRPr="00516468">
              <w:rPr>
                <w:rFonts w:ascii="Arial" w:hAnsi="Arial" w:cs="Arial"/>
                <w:b/>
                <w:bCs/>
              </w:rPr>
              <w:t xml:space="preserve">Bezpieczeństwo </w:t>
            </w:r>
          </w:p>
          <w:p w14:paraId="5913D42D" w14:textId="77777777" w:rsidR="00C8095E" w:rsidRDefault="00C8095E" w:rsidP="00C8095E">
            <w:pPr>
              <w:pStyle w:val="paragraph"/>
              <w:spacing w:before="0" w:beforeAutospacing="0" w:after="0" w:afterAutospacing="0" w:line="24" w:lineRule="atLeast"/>
              <w:textAlignment w:val="baseline"/>
              <w:rPr>
                <w:rFonts w:ascii="Arial" w:hAnsi="Arial" w:cs="Arial"/>
              </w:rPr>
            </w:pPr>
            <w:r w:rsidRPr="00516468">
              <w:rPr>
                <w:rFonts w:ascii="Arial" w:hAnsi="Arial" w:cs="Arial"/>
              </w:rPr>
              <w:t>Zintegrowany układ TPM2.0</w:t>
            </w:r>
          </w:p>
          <w:p w14:paraId="68BF9FEE" w14:textId="77777777" w:rsidR="00C8095E" w:rsidRPr="00516468" w:rsidRDefault="00C8095E" w:rsidP="00C8095E">
            <w:pPr>
              <w:pStyle w:val="paragraph"/>
              <w:spacing w:before="0" w:beforeAutospacing="0" w:after="0" w:afterAutospacing="0" w:line="24" w:lineRule="atLeast"/>
              <w:textAlignment w:val="baseline"/>
              <w:rPr>
                <w:rFonts w:ascii="Arial" w:hAnsi="Arial" w:cs="Arial"/>
              </w:rPr>
            </w:pPr>
            <w:r w:rsidRPr="00516468">
              <w:rPr>
                <w:rFonts w:ascii="Arial" w:hAnsi="Arial" w:cs="Arial"/>
                <w:b/>
                <w:bCs/>
              </w:rPr>
              <w:t>Wirtualizacja</w:t>
            </w:r>
            <w:r w:rsidRPr="00516468">
              <w:rPr>
                <w:rFonts w:ascii="Arial" w:hAnsi="Arial" w:cs="Arial"/>
              </w:rPr>
              <w:t xml:space="preserve"> </w:t>
            </w:r>
          </w:p>
          <w:p w14:paraId="1A6768A5" w14:textId="77777777" w:rsidR="00C8095E" w:rsidRDefault="00C8095E" w:rsidP="00C8095E">
            <w:pPr>
              <w:pStyle w:val="paragraph"/>
              <w:spacing w:before="0" w:beforeAutospacing="0" w:after="0" w:afterAutospacing="0" w:line="24" w:lineRule="atLeast"/>
              <w:textAlignment w:val="baseline"/>
              <w:rPr>
                <w:rFonts w:ascii="Arial" w:hAnsi="Arial" w:cs="Arial"/>
              </w:rPr>
            </w:pPr>
            <w:r w:rsidRPr="00516468">
              <w:rPr>
                <w:rFonts w:ascii="Arial" w:hAnsi="Arial" w:cs="Arial"/>
              </w:rPr>
              <w:t>Sprzętowe wsparcie technologii wirtualizacji realizowane łącznie w procesorze, chipsecie płyty głównej oraz w BIOS systemu (możliwość włączenia/wyłączenia sprzętowego wsparcia wirtualizacji).</w:t>
            </w:r>
          </w:p>
          <w:p w14:paraId="0C264D19" w14:textId="77777777" w:rsidR="00C8095E" w:rsidRPr="00516468" w:rsidRDefault="00C8095E" w:rsidP="00C8095E">
            <w:pPr>
              <w:pStyle w:val="paragraph"/>
              <w:spacing w:before="0" w:beforeAutospacing="0" w:after="0" w:afterAutospacing="0" w:line="24" w:lineRule="atLeast"/>
              <w:textAlignment w:val="baseline"/>
              <w:rPr>
                <w:rFonts w:ascii="Arial" w:hAnsi="Arial" w:cs="Arial"/>
                <w:b/>
                <w:bCs/>
              </w:rPr>
            </w:pPr>
            <w:r w:rsidRPr="00516468">
              <w:rPr>
                <w:rFonts w:ascii="Arial" w:hAnsi="Arial" w:cs="Arial"/>
                <w:b/>
                <w:bCs/>
              </w:rPr>
              <w:t>BIOS</w:t>
            </w:r>
          </w:p>
          <w:p w14:paraId="346872AD" w14:textId="77777777" w:rsidR="00C8095E" w:rsidRPr="006539C4" w:rsidRDefault="00C8095E" w:rsidP="00C8095E">
            <w:pPr>
              <w:spacing w:line="24" w:lineRule="atLeast"/>
              <w:rPr>
                <w:rFonts w:ascii="Arial" w:hAnsi="Arial" w:cs="Arial"/>
                <w:bCs/>
                <w:sz w:val="24"/>
              </w:rPr>
            </w:pPr>
            <w:r w:rsidRPr="006539C4">
              <w:rPr>
                <w:rFonts w:ascii="Arial" w:hAnsi="Arial" w:cs="Arial"/>
                <w:bCs/>
                <w:sz w:val="24"/>
              </w:rPr>
              <w:t>BIOS zgodny ze specyfikacją UEFI.</w:t>
            </w:r>
          </w:p>
          <w:p w14:paraId="26043256" w14:textId="77777777" w:rsidR="00C8095E" w:rsidRPr="006539C4" w:rsidRDefault="00C8095E" w:rsidP="00C8095E">
            <w:pPr>
              <w:spacing w:line="24" w:lineRule="atLeast"/>
              <w:rPr>
                <w:rFonts w:ascii="Arial" w:hAnsi="Arial" w:cs="Arial"/>
                <w:bCs/>
                <w:sz w:val="24"/>
              </w:rPr>
            </w:pPr>
            <w:r w:rsidRPr="006539C4">
              <w:rPr>
                <w:rFonts w:ascii="Arial" w:hAnsi="Arial" w:cs="Arial"/>
                <w:bCs/>
                <w:sz w:val="24"/>
              </w:rPr>
              <w:lastRenderedPageBreak/>
              <w:t>Możliwość odczytania z BIOS bez uruchamiania systemu operacyjnego z dysku twardego komputera lub innych podłączonych do niego urządzeń zewnętrznych następujących informacji:</w:t>
            </w:r>
          </w:p>
          <w:p w14:paraId="0A0BDEC5" w14:textId="77777777" w:rsidR="00C8095E" w:rsidRPr="006539C4" w:rsidRDefault="00C8095E" w:rsidP="00C8095E">
            <w:pPr>
              <w:spacing w:line="24" w:lineRule="atLeast"/>
              <w:rPr>
                <w:rFonts w:ascii="Arial" w:hAnsi="Arial" w:cs="Arial"/>
                <w:bCs/>
                <w:sz w:val="24"/>
              </w:rPr>
            </w:pPr>
            <w:r w:rsidRPr="006539C4">
              <w:rPr>
                <w:rFonts w:ascii="Arial" w:hAnsi="Arial" w:cs="Arial"/>
                <w:bCs/>
                <w:sz w:val="24"/>
              </w:rPr>
              <w:t xml:space="preserve">- wersji BIOS </w:t>
            </w:r>
          </w:p>
          <w:p w14:paraId="046DD0A9" w14:textId="77777777" w:rsidR="00C8095E" w:rsidRPr="006539C4" w:rsidRDefault="00C8095E" w:rsidP="00C8095E">
            <w:pPr>
              <w:spacing w:line="24" w:lineRule="atLeast"/>
              <w:rPr>
                <w:rFonts w:ascii="Arial" w:hAnsi="Arial" w:cs="Arial"/>
                <w:bCs/>
                <w:sz w:val="24"/>
              </w:rPr>
            </w:pPr>
            <w:r w:rsidRPr="006539C4">
              <w:rPr>
                <w:rFonts w:ascii="Arial" w:hAnsi="Arial" w:cs="Arial"/>
                <w:bCs/>
                <w:sz w:val="24"/>
              </w:rPr>
              <w:t>- nr seryjnym komputera</w:t>
            </w:r>
          </w:p>
          <w:p w14:paraId="03EA9381" w14:textId="77777777" w:rsidR="00C8095E" w:rsidRPr="006539C4" w:rsidRDefault="00C8095E" w:rsidP="00C8095E">
            <w:pPr>
              <w:spacing w:line="24" w:lineRule="atLeast"/>
              <w:rPr>
                <w:rFonts w:ascii="Arial" w:hAnsi="Arial" w:cs="Arial"/>
                <w:bCs/>
                <w:sz w:val="24"/>
              </w:rPr>
            </w:pPr>
            <w:r w:rsidRPr="006539C4">
              <w:rPr>
                <w:rFonts w:ascii="Arial" w:hAnsi="Arial" w:cs="Arial"/>
                <w:bCs/>
                <w:sz w:val="24"/>
              </w:rPr>
              <w:t>- ilości pamięci RAM</w:t>
            </w:r>
          </w:p>
          <w:p w14:paraId="59296081" w14:textId="77777777" w:rsidR="00C8095E" w:rsidRPr="006539C4" w:rsidRDefault="00C8095E" w:rsidP="00C8095E">
            <w:pPr>
              <w:spacing w:line="24" w:lineRule="atLeast"/>
              <w:rPr>
                <w:rFonts w:ascii="Arial" w:hAnsi="Arial" w:cs="Arial"/>
                <w:bCs/>
                <w:sz w:val="24"/>
              </w:rPr>
            </w:pPr>
            <w:r w:rsidRPr="006539C4">
              <w:rPr>
                <w:rFonts w:ascii="Arial" w:hAnsi="Arial" w:cs="Arial"/>
                <w:bCs/>
                <w:sz w:val="24"/>
              </w:rPr>
              <w:t>- typie procesora</w:t>
            </w:r>
          </w:p>
          <w:p w14:paraId="236807E3" w14:textId="77777777" w:rsidR="00C8095E" w:rsidRPr="006539C4" w:rsidRDefault="00C8095E" w:rsidP="00C8095E">
            <w:pPr>
              <w:spacing w:line="24" w:lineRule="atLeast"/>
              <w:rPr>
                <w:rFonts w:ascii="Arial" w:hAnsi="Arial" w:cs="Arial"/>
                <w:bCs/>
                <w:sz w:val="24"/>
              </w:rPr>
            </w:pPr>
            <w:r w:rsidRPr="006539C4">
              <w:rPr>
                <w:rFonts w:ascii="Arial" w:hAnsi="Arial" w:cs="Arial"/>
                <w:bCs/>
                <w:sz w:val="24"/>
              </w:rPr>
              <w:t>- zainstalowanym dysku</w:t>
            </w:r>
          </w:p>
          <w:p w14:paraId="69034CD4" w14:textId="77777777" w:rsidR="00C8095E" w:rsidRPr="006539C4" w:rsidRDefault="00C8095E" w:rsidP="00C8095E">
            <w:pPr>
              <w:spacing w:line="24" w:lineRule="atLeast"/>
              <w:rPr>
                <w:rFonts w:ascii="Arial" w:hAnsi="Arial" w:cs="Arial"/>
                <w:bCs/>
                <w:sz w:val="24"/>
              </w:rPr>
            </w:pPr>
            <w:r w:rsidRPr="006539C4">
              <w:rPr>
                <w:rFonts w:ascii="Arial" w:hAnsi="Arial" w:cs="Arial"/>
                <w:bCs/>
                <w:sz w:val="24"/>
              </w:rPr>
              <w:t>- o zintegrowanej w BIOS licencji na system operacyjny</w:t>
            </w:r>
          </w:p>
          <w:p w14:paraId="3EA75827" w14:textId="77777777" w:rsidR="00C8095E" w:rsidRPr="006539C4" w:rsidRDefault="00C8095E" w:rsidP="00C8095E">
            <w:pPr>
              <w:spacing w:line="24" w:lineRule="atLeast"/>
              <w:rPr>
                <w:rFonts w:ascii="Arial" w:hAnsi="Arial" w:cs="Arial"/>
                <w:bCs/>
                <w:sz w:val="24"/>
              </w:rPr>
            </w:pPr>
            <w:r w:rsidRPr="006539C4">
              <w:rPr>
                <w:rFonts w:ascii="Arial" w:hAnsi="Arial" w:cs="Arial"/>
                <w:bCs/>
                <w:sz w:val="24"/>
              </w:rPr>
              <w:t xml:space="preserve">- odczytania z BIOS nazwy producenta komputera oraz modelu lub konfiguracji zaoferowanej jednostki. Nie dopuszcza się wykorzystania pól </w:t>
            </w:r>
            <w:proofErr w:type="spellStart"/>
            <w:r w:rsidRPr="006539C4">
              <w:rPr>
                <w:rFonts w:ascii="Arial" w:hAnsi="Arial" w:cs="Arial"/>
                <w:bCs/>
                <w:sz w:val="24"/>
              </w:rPr>
              <w:t>Asset</w:t>
            </w:r>
            <w:proofErr w:type="spellEnd"/>
            <w:r w:rsidRPr="006539C4">
              <w:rPr>
                <w:rFonts w:ascii="Arial" w:hAnsi="Arial" w:cs="Arial"/>
                <w:bCs/>
                <w:sz w:val="24"/>
              </w:rPr>
              <w:t xml:space="preserve"> TAG w BIOS do propagacji w/w informacji</w:t>
            </w:r>
          </w:p>
          <w:p w14:paraId="34EDA2AA" w14:textId="77777777" w:rsidR="00C8095E" w:rsidRPr="006539C4" w:rsidRDefault="00C8095E" w:rsidP="00C8095E">
            <w:pPr>
              <w:spacing w:line="24" w:lineRule="atLeast"/>
              <w:rPr>
                <w:rFonts w:ascii="Arial" w:hAnsi="Arial" w:cs="Arial"/>
                <w:bCs/>
                <w:sz w:val="24"/>
              </w:rPr>
            </w:pPr>
            <w:r w:rsidRPr="006539C4">
              <w:rPr>
                <w:rFonts w:ascii="Arial" w:hAnsi="Arial" w:cs="Arial"/>
                <w:bCs/>
                <w:sz w:val="24"/>
              </w:rPr>
              <w:t>Administrator z poziomu BIOS musi mieć możliwość wykonania poniższych czynności</w:t>
            </w:r>
            <w:r>
              <w:rPr>
                <w:rFonts w:ascii="Arial" w:hAnsi="Arial" w:cs="Arial"/>
                <w:bCs/>
                <w:sz w:val="24"/>
              </w:rPr>
              <w:t xml:space="preserve"> (m</w:t>
            </w:r>
            <w:r w:rsidRPr="006539C4">
              <w:rPr>
                <w:rFonts w:ascii="Arial" w:hAnsi="Arial" w:cs="Arial"/>
                <w:bCs/>
                <w:sz w:val="24"/>
              </w:rPr>
              <w:t>ożliwość ustawienia</w:t>
            </w:r>
            <w:r>
              <w:rPr>
                <w:rFonts w:ascii="Arial" w:hAnsi="Arial" w:cs="Arial"/>
                <w:bCs/>
                <w:sz w:val="24"/>
              </w:rPr>
              <w:t>)</w:t>
            </w:r>
            <w:r w:rsidRPr="006539C4">
              <w:rPr>
                <w:rFonts w:ascii="Arial" w:hAnsi="Arial" w:cs="Arial"/>
                <w:bCs/>
                <w:sz w:val="24"/>
              </w:rPr>
              <w:t>:</w:t>
            </w:r>
          </w:p>
          <w:p w14:paraId="1B862D13" w14:textId="77777777" w:rsidR="00C8095E" w:rsidRPr="006539C4" w:rsidRDefault="00C8095E" w:rsidP="00C8095E">
            <w:pPr>
              <w:spacing w:line="24" w:lineRule="atLeast"/>
              <w:rPr>
                <w:rFonts w:ascii="Arial" w:hAnsi="Arial" w:cs="Arial"/>
                <w:bCs/>
                <w:sz w:val="24"/>
              </w:rPr>
            </w:pPr>
            <w:r w:rsidRPr="006539C4">
              <w:rPr>
                <w:rFonts w:ascii="Arial" w:hAnsi="Arial" w:cs="Arial"/>
                <w:bCs/>
                <w:sz w:val="24"/>
              </w:rPr>
              <w:t>- hasła dla twardego dysku</w:t>
            </w:r>
          </w:p>
          <w:p w14:paraId="057BF92A" w14:textId="77777777" w:rsidR="00C8095E" w:rsidRPr="006539C4" w:rsidRDefault="00C8095E" w:rsidP="00C8095E">
            <w:pPr>
              <w:spacing w:line="24" w:lineRule="atLeast"/>
              <w:rPr>
                <w:rFonts w:ascii="Arial" w:hAnsi="Arial" w:cs="Arial"/>
                <w:bCs/>
                <w:sz w:val="24"/>
              </w:rPr>
            </w:pPr>
            <w:r w:rsidRPr="006539C4">
              <w:rPr>
                <w:rFonts w:ascii="Arial" w:hAnsi="Arial" w:cs="Arial"/>
                <w:bCs/>
                <w:sz w:val="24"/>
              </w:rPr>
              <w:t>- hasła Administratora oraz Użytkownika</w:t>
            </w:r>
          </w:p>
          <w:p w14:paraId="001269C6" w14:textId="77777777" w:rsidR="00C8095E" w:rsidRPr="006539C4" w:rsidRDefault="00C8095E" w:rsidP="00C8095E">
            <w:pPr>
              <w:spacing w:line="24" w:lineRule="atLeast"/>
              <w:rPr>
                <w:rFonts w:ascii="Arial" w:hAnsi="Arial" w:cs="Arial"/>
                <w:bCs/>
                <w:sz w:val="24"/>
              </w:rPr>
            </w:pPr>
            <w:r w:rsidRPr="006539C4">
              <w:rPr>
                <w:rFonts w:ascii="Arial" w:hAnsi="Arial" w:cs="Arial"/>
                <w:bCs/>
                <w:sz w:val="24"/>
              </w:rPr>
              <w:t xml:space="preserve">- kolejności </w:t>
            </w:r>
            <w:proofErr w:type="spellStart"/>
            <w:r w:rsidRPr="006539C4">
              <w:rPr>
                <w:rFonts w:ascii="Arial" w:hAnsi="Arial" w:cs="Arial"/>
                <w:bCs/>
                <w:sz w:val="24"/>
              </w:rPr>
              <w:t>bootowania</w:t>
            </w:r>
            <w:proofErr w:type="spellEnd"/>
          </w:p>
          <w:p w14:paraId="5D70762B" w14:textId="77777777" w:rsidR="00C8095E" w:rsidRPr="006539C4" w:rsidRDefault="00C8095E" w:rsidP="00C8095E">
            <w:pPr>
              <w:spacing w:line="24" w:lineRule="atLeast"/>
              <w:rPr>
                <w:rFonts w:ascii="Arial" w:hAnsi="Arial" w:cs="Arial"/>
                <w:bCs/>
                <w:sz w:val="24"/>
              </w:rPr>
            </w:pPr>
            <w:r w:rsidRPr="006539C4">
              <w:rPr>
                <w:rFonts w:ascii="Arial" w:hAnsi="Arial" w:cs="Arial"/>
                <w:bCs/>
                <w:sz w:val="24"/>
              </w:rPr>
              <w:t xml:space="preserve">- włączania/wyłączania </w:t>
            </w:r>
            <w:proofErr w:type="spellStart"/>
            <w:r w:rsidRPr="006539C4">
              <w:rPr>
                <w:rFonts w:ascii="Arial" w:hAnsi="Arial" w:cs="Arial"/>
                <w:bCs/>
                <w:sz w:val="24"/>
              </w:rPr>
              <w:t>WiFi</w:t>
            </w:r>
            <w:proofErr w:type="spellEnd"/>
          </w:p>
          <w:p w14:paraId="3E723407" w14:textId="77777777" w:rsidR="00C8095E" w:rsidRPr="006539C4" w:rsidRDefault="00C8095E" w:rsidP="00C8095E">
            <w:pPr>
              <w:spacing w:line="24" w:lineRule="atLeast"/>
              <w:rPr>
                <w:rFonts w:ascii="Arial" w:hAnsi="Arial" w:cs="Arial"/>
                <w:bCs/>
                <w:sz w:val="24"/>
              </w:rPr>
            </w:pPr>
            <w:r w:rsidRPr="006539C4">
              <w:rPr>
                <w:rFonts w:ascii="Arial" w:hAnsi="Arial" w:cs="Arial"/>
                <w:bCs/>
                <w:sz w:val="24"/>
              </w:rPr>
              <w:t>- włączania/wyłączania wirtualizacji</w:t>
            </w:r>
          </w:p>
          <w:p w14:paraId="3E42C0F1" w14:textId="77777777" w:rsidR="00C8095E" w:rsidRPr="006539C4" w:rsidRDefault="00C8095E" w:rsidP="00C8095E">
            <w:pPr>
              <w:spacing w:line="24" w:lineRule="atLeast"/>
              <w:rPr>
                <w:rFonts w:ascii="Arial" w:hAnsi="Arial" w:cs="Arial"/>
                <w:bCs/>
                <w:sz w:val="24"/>
              </w:rPr>
            </w:pPr>
            <w:r w:rsidRPr="006539C4">
              <w:rPr>
                <w:rFonts w:ascii="Arial" w:hAnsi="Arial" w:cs="Arial"/>
                <w:bCs/>
                <w:sz w:val="24"/>
              </w:rPr>
              <w:t>- włączania/wyłączania wgrania starszej wersji BIOS</w:t>
            </w:r>
          </w:p>
          <w:p w14:paraId="21F0B392" w14:textId="77777777" w:rsidR="00C8095E" w:rsidRPr="006539C4" w:rsidRDefault="00C8095E" w:rsidP="00C8095E">
            <w:pPr>
              <w:spacing w:line="24" w:lineRule="atLeast"/>
              <w:rPr>
                <w:rFonts w:ascii="Arial" w:hAnsi="Arial" w:cs="Arial"/>
                <w:bCs/>
                <w:sz w:val="24"/>
              </w:rPr>
            </w:pPr>
            <w:r w:rsidRPr="006539C4">
              <w:rPr>
                <w:rFonts w:ascii="Arial" w:hAnsi="Arial" w:cs="Arial"/>
                <w:bCs/>
                <w:sz w:val="24"/>
              </w:rPr>
              <w:t>- sposobu działania klawiszy F1-F12 (normalna praca/skróty)</w:t>
            </w:r>
          </w:p>
          <w:p w14:paraId="2A25AF99" w14:textId="77777777" w:rsidR="00C8095E" w:rsidRPr="006539C4" w:rsidRDefault="00C8095E" w:rsidP="00C8095E">
            <w:pPr>
              <w:spacing w:line="24" w:lineRule="atLeast"/>
              <w:rPr>
                <w:rFonts w:ascii="Arial" w:hAnsi="Arial" w:cs="Arial"/>
                <w:bCs/>
                <w:sz w:val="24"/>
              </w:rPr>
            </w:pPr>
            <w:r w:rsidRPr="006539C4">
              <w:rPr>
                <w:rFonts w:ascii="Arial" w:hAnsi="Arial" w:cs="Arial"/>
                <w:bCs/>
                <w:sz w:val="24"/>
              </w:rPr>
              <w:t>- trybu wydajności lub chłodzenia</w:t>
            </w:r>
          </w:p>
          <w:p w14:paraId="02CE45F8" w14:textId="77777777" w:rsidR="00C8095E" w:rsidRPr="006539C4" w:rsidRDefault="00C8095E" w:rsidP="00C8095E">
            <w:pPr>
              <w:spacing w:line="24" w:lineRule="atLeast"/>
              <w:rPr>
                <w:rFonts w:ascii="Arial" w:hAnsi="Arial" w:cs="Arial"/>
                <w:bCs/>
                <w:sz w:val="24"/>
              </w:rPr>
            </w:pPr>
            <w:r w:rsidRPr="006539C4">
              <w:rPr>
                <w:rFonts w:ascii="Arial" w:hAnsi="Arial" w:cs="Arial"/>
                <w:bCs/>
                <w:sz w:val="24"/>
              </w:rPr>
              <w:t xml:space="preserve">W przypadku występowania na klawiaturze przycisku </w:t>
            </w:r>
            <w:proofErr w:type="spellStart"/>
            <w:r w:rsidRPr="006539C4">
              <w:rPr>
                <w:rFonts w:ascii="Arial" w:hAnsi="Arial" w:cs="Arial"/>
                <w:bCs/>
                <w:sz w:val="24"/>
              </w:rPr>
              <w:t>Fn</w:t>
            </w:r>
            <w:proofErr w:type="spellEnd"/>
            <w:r w:rsidRPr="006539C4">
              <w:rPr>
                <w:rFonts w:ascii="Arial" w:hAnsi="Arial" w:cs="Arial"/>
                <w:bCs/>
                <w:sz w:val="24"/>
              </w:rPr>
              <w:t xml:space="preserve"> wymaga się funkcjonalności w BIOS umożliwiającej zamianę funkcji pomiędzy klawiszami </w:t>
            </w:r>
            <w:proofErr w:type="spellStart"/>
            <w:r w:rsidRPr="006539C4">
              <w:rPr>
                <w:rFonts w:ascii="Arial" w:hAnsi="Arial" w:cs="Arial"/>
                <w:bCs/>
                <w:sz w:val="24"/>
              </w:rPr>
              <w:t>Ctrl</w:t>
            </w:r>
            <w:proofErr w:type="spellEnd"/>
            <w:r w:rsidRPr="006539C4">
              <w:rPr>
                <w:rFonts w:ascii="Arial" w:hAnsi="Arial" w:cs="Arial"/>
                <w:bCs/>
                <w:sz w:val="24"/>
              </w:rPr>
              <w:t xml:space="preserve"> i </w:t>
            </w:r>
            <w:proofErr w:type="spellStart"/>
            <w:r w:rsidRPr="006539C4">
              <w:rPr>
                <w:rFonts w:ascii="Arial" w:hAnsi="Arial" w:cs="Arial"/>
                <w:bCs/>
                <w:sz w:val="24"/>
              </w:rPr>
              <w:t>Fn</w:t>
            </w:r>
            <w:proofErr w:type="spellEnd"/>
            <w:r w:rsidRPr="006539C4">
              <w:rPr>
                <w:rFonts w:ascii="Arial" w:hAnsi="Arial" w:cs="Arial"/>
                <w:bCs/>
                <w:sz w:val="24"/>
              </w:rPr>
              <w:t xml:space="preserve">, tak aby użytkownik nie musiał zmieniać swoich przyzwyczajeń umiejscowienia przycisków </w:t>
            </w:r>
            <w:proofErr w:type="spellStart"/>
            <w:r w:rsidRPr="006539C4">
              <w:rPr>
                <w:rFonts w:ascii="Arial" w:hAnsi="Arial" w:cs="Arial"/>
                <w:bCs/>
                <w:sz w:val="24"/>
              </w:rPr>
              <w:t>Ctrl</w:t>
            </w:r>
            <w:proofErr w:type="spellEnd"/>
            <w:r w:rsidRPr="006539C4">
              <w:rPr>
                <w:rFonts w:ascii="Arial" w:hAnsi="Arial" w:cs="Arial"/>
                <w:bCs/>
                <w:sz w:val="24"/>
              </w:rPr>
              <w:t xml:space="preserve"> i </w:t>
            </w:r>
            <w:proofErr w:type="spellStart"/>
            <w:r w:rsidRPr="006539C4">
              <w:rPr>
                <w:rFonts w:ascii="Arial" w:hAnsi="Arial" w:cs="Arial"/>
                <w:bCs/>
                <w:sz w:val="24"/>
              </w:rPr>
              <w:t>Fn</w:t>
            </w:r>
            <w:proofErr w:type="spellEnd"/>
            <w:r w:rsidRPr="006539C4">
              <w:rPr>
                <w:rFonts w:ascii="Arial" w:hAnsi="Arial" w:cs="Arial"/>
                <w:bCs/>
                <w:sz w:val="24"/>
              </w:rPr>
              <w:t>, co wpływa na komfort obsługi.</w:t>
            </w:r>
          </w:p>
          <w:p w14:paraId="3E5EF636" w14:textId="77777777" w:rsidR="00C8095E" w:rsidRPr="006539C4" w:rsidRDefault="00C8095E" w:rsidP="00C8095E">
            <w:pPr>
              <w:spacing w:line="24" w:lineRule="atLeast"/>
              <w:rPr>
                <w:rFonts w:ascii="Arial" w:hAnsi="Arial" w:cs="Arial"/>
                <w:bCs/>
                <w:sz w:val="24"/>
              </w:rPr>
            </w:pPr>
            <w:r w:rsidRPr="006539C4">
              <w:rPr>
                <w:rFonts w:ascii="Arial" w:hAnsi="Arial" w:cs="Arial"/>
                <w:bCs/>
                <w:sz w:val="24"/>
              </w:rPr>
              <w:t>Przy ustawionym haśle Administratora, zalogowany Użytkownik do BIOS musi mieć możliwość zmiany własnego hasła. Nie dopuszcza się możliwości edycji ustawień wpływających na bezpieczeństwo urządzenia.</w:t>
            </w:r>
          </w:p>
          <w:p w14:paraId="5C185B85" w14:textId="77777777" w:rsidR="00C8095E" w:rsidRDefault="00C8095E" w:rsidP="00C8095E">
            <w:pPr>
              <w:pStyle w:val="paragraph"/>
              <w:spacing w:before="0" w:beforeAutospacing="0" w:after="0" w:afterAutospacing="0" w:line="24" w:lineRule="atLeast"/>
              <w:textAlignment w:val="baseline"/>
              <w:rPr>
                <w:rFonts w:ascii="Arial" w:hAnsi="Arial" w:cs="Arial"/>
                <w:bCs/>
              </w:rPr>
            </w:pPr>
            <w:r w:rsidRPr="006539C4">
              <w:rPr>
                <w:rFonts w:ascii="Arial" w:hAnsi="Arial" w:cs="Arial"/>
                <w:bCs/>
              </w:rPr>
              <w:lastRenderedPageBreak/>
              <w:t xml:space="preserve">Możliwość ustawienia portów USB w trybie „no BOOT”, czyli podczas startu komputer nie wykrywa urządzeń </w:t>
            </w:r>
            <w:proofErr w:type="spellStart"/>
            <w:r w:rsidRPr="006539C4">
              <w:rPr>
                <w:rFonts w:ascii="Arial" w:hAnsi="Arial" w:cs="Arial"/>
                <w:bCs/>
              </w:rPr>
              <w:t>bootujących</w:t>
            </w:r>
            <w:proofErr w:type="spellEnd"/>
            <w:r w:rsidRPr="006539C4">
              <w:rPr>
                <w:rFonts w:ascii="Arial" w:hAnsi="Arial" w:cs="Arial"/>
                <w:bCs/>
              </w:rPr>
              <w:t xml:space="preserve"> typu USB, natomiast po uruchomieniu systemu operacyjnego porty USB są aktywne.</w:t>
            </w:r>
          </w:p>
          <w:p w14:paraId="2D7BEF5C" w14:textId="77777777" w:rsidR="00C8095E" w:rsidRPr="004D64B8" w:rsidRDefault="00C8095E" w:rsidP="00C8095E">
            <w:pPr>
              <w:pStyle w:val="paragraph"/>
              <w:spacing w:before="0" w:beforeAutospacing="0" w:after="0" w:afterAutospacing="0" w:line="24" w:lineRule="atLeast"/>
              <w:textAlignment w:val="baseline"/>
              <w:rPr>
                <w:rFonts w:ascii="Arial" w:hAnsi="Arial" w:cs="Arial"/>
                <w:b/>
                <w:bCs/>
              </w:rPr>
            </w:pPr>
            <w:r w:rsidRPr="004D64B8">
              <w:rPr>
                <w:rFonts w:ascii="Arial" w:hAnsi="Arial" w:cs="Arial"/>
                <w:b/>
                <w:bCs/>
              </w:rPr>
              <w:t xml:space="preserve">Ekran </w:t>
            </w:r>
          </w:p>
          <w:p w14:paraId="069A616F" w14:textId="77777777" w:rsidR="00C8095E" w:rsidRDefault="00C8095E" w:rsidP="00C8095E">
            <w:pPr>
              <w:pStyle w:val="paragraph"/>
              <w:spacing w:before="0" w:beforeAutospacing="0" w:after="0" w:afterAutospacing="0" w:line="24" w:lineRule="atLeast"/>
              <w:textAlignment w:val="baseline"/>
              <w:rPr>
                <w:rFonts w:ascii="Arial" w:hAnsi="Arial" w:cs="Arial"/>
              </w:rPr>
            </w:pPr>
            <w:r w:rsidRPr="004D64B8">
              <w:rPr>
                <w:rFonts w:ascii="Arial" w:hAnsi="Arial" w:cs="Arial"/>
              </w:rPr>
              <w:t xml:space="preserve">Matryca 15,6” z podświetleniem w technologii LED, powłoka antyrefleksyjna </w:t>
            </w:r>
            <w:proofErr w:type="spellStart"/>
            <w:r w:rsidRPr="004D64B8">
              <w:rPr>
                <w:rFonts w:ascii="Arial" w:hAnsi="Arial" w:cs="Arial"/>
              </w:rPr>
              <w:t>Anti-Glare</w:t>
            </w:r>
            <w:proofErr w:type="spellEnd"/>
            <w:r w:rsidRPr="004D64B8">
              <w:rPr>
                <w:rFonts w:ascii="Arial" w:hAnsi="Arial" w:cs="Arial"/>
              </w:rPr>
              <w:t>, rozdzielczość: FHD 1920x1080, jasność min. 250nits.</w:t>
            </w:r>
          </w:p>
          <w:p w14:paraId="6B989DF6" w14:textId="77777777" w:rsidR="00C8095E" w:rsidRDefault="00C8095E" w:rsidP="00C8095E">
            <w:pPr>
              <w:pStyle w:val="paragraph"/>
              <w:spacing w:before="0" w:beforeAutospacing="0" w:after="0" w:afterAutospacing="0" w:line="24" w:lineRule="atLeast"/>
              <w:textAlignment w:val="baseline"/>
              <w:rPr>
                <w:rFonts w:ascii="Arial" w:hAnsi="Arial" w:cs="Arial"/>
              </w:rPr>
            </w:pPr>
            <w:r w:rsidRPr="004D64B8">
              <w:rPr>
                <w:rFonts w:ascii="Arial" w:hAnsi="Arial" w:cs="Arial"/>
                <w:b/>
                <w:bCs/>
              </w:rPr>
              <w:t xml:space="preserve">Interfejsy / </w:t>
            </w:r>
            <w:r>
              <w:rPr>
                <w:rFonts w:ascii="Arial" w:hAnsi="Arial" w:cs="Arial"/>
                <w:b/>
                <w:bCs/>
              </w:rPr>
              <w:t>k</w:t>
            </w:r>
            <w:r w:rsidRPr="004D64B8">
              <w:rPr>
                <w:rFonts w:ascii="Arial" w:hAnsi="Arial" w:cs="Arial"/>
                <w:b/>
                <w:bCs/>
              </w:rPr>
              <w:t>omunikacja</w:t>
            </w:r>
            <w:r w:rsidRPr="004D64B8">
              <w:rPr>
                <w:rFonts w:ascii="Arial" w:hAnsi="Arial" w:cs="Arial"/>
              </w:rPr>
              <w:tab/>
            </w:r>
          </w:p>
          <w:p w14:paraId="58F0E0E0" w14:textId="77777777" w:rsidR="00C8095E" w:rsidRPr="00516468" w:rsidRDefault="00C8095E" w:rsidP="00C8095E">
            <w:pPr>
              <w:pStyle w:val="paragraph"/>
              <w:spacing w:before="0" w:beforeAutospacing="0" w:after="0" w:afterAutospacing="0" w:line="24" w:lineRule="atLeast"/>
              <w:textAlignment w:val="baseline"/>
              <w:rPr>
                <w:rFonts w:ascii="Arial" w:hAnsi="Arial" w:cs="Arial"/>
              </w:rPr>
            </w:pPr>
            <w:r>
              <w:rPr>
                <w:rFonts w:ascii="Arial" w:hAnsi="Arial" w:cs="Arial"/>
              </w:rPr>
              <w:t>m</w:t>
            </w:r>
            <w:r w:rsidRPr="004D64B8">
              <w:rPr>
                <w:rFonts w:ascii="Arial" w:hAnsi="Arial" w:cs="Arial"/>
              </w:rPr>
              <w:t>in. 3 porty USB z czego min. 2</w:t>
            </w:r>
            <w:r>
              <w:rPr>
                <w:rFonts w:ascii="Arial" w:hAnsi="Arial" w:cs="Arial"/>
              </w:rPr>
              <w:t xml:space="preserve"> </w:t>
            </w:r>
            <w:r w:rsidRPr="004D64B8">
              <w:rPr>
                <w:rFonts w:ascii="Arial" w:hAnsi="Arial" w:cs="Arial"/>
              </w:rPr>
              <w:t>x</w:t>
            </w:r>
            <w:r>
              <w:rPr>
                <w:rFonts w:ascii="Arial" w:hAnsi="Arial" w:cs="Arial"/>
              </w:rPr>
              <w:t xml:space="preserve"> </w:t>
            </w:r>
            <w:r w:rsidRPr="004D64B8">
              <w:rPr>
                <w:rFonts w:ascii="Arial" w:hAnsi="Arial" w:cs="Arial"/>
              </w:rPr>
              <w:t xml:space="preserve">USB 3.2, min. 1 złącze typu C (z funkcją Power Delivery i </w:t>
            </w:r>
            <w:proofErr w:type="spellStart"/>
            <w:r w:rsidRPr="004D64B8">
              <w:rPr>
                <w:rFonts w:ascii="Arial" w:hAnsi="Arial" w:cs="Arial"/>
              </w:rPr>
              <w:t>DisplayPort</w:t>
            </w:r>
            <w:proofErr w:type="spellEnd"/>
            <w:r w:rsidRPr="004D64B8">
              <w:rPr>
                <w:rFonts w:ascii="Arial" w:hAnsi="Arial" w:cs="Arial"/>
              </w:rPr>
              <w:t xml:space="preserve"> 1.2), złącze słuchawek i złącze mikrofonu typu COMBO, RJ45, złącze HDMI</w:t>
            </w:r>
          </w:p>
          <w:p w14:paraId="2BEFCA9E" w14:textId="77777777" w:rsidR="00C8095E" w:rsidRPr="004D64B8" w:rsidRDefault="00C8095E" w:rsidP="00C8095E">
            <w:pPr>
              <w:pStyle w:val="paragraph"/>
              <w:spacing w:before="0" w:beforeAutospacing="0" w:after="0" w:afterAutospacing="0" w:line="24" w:lineRule="atLeast"/>
              <w:textAlignment w:val="baseline"/>
              <w:rPr>
                <w:rFonts w:ascii="Arial" w:hAnsi="Arial" w:cs="Arial"/>
                <w:b/>
                <w:bCs/>
              </w:rPr>
            </w:pPr>
            <w:r w:rsidRPr="004D64B8">
              <w:rPr>
                <w:rFonts w:ascii="Arial" w:hAnsi="Arial" w:cs="Arial"/>
                <w:b/>
                <w:bCs/>
              </w:rPr>
              <w:t>Karta sieciowa WLAN</w:t>
            </w:r>
            <w:r w:rsidRPr="004D64B8">
              <w:rPr>
                <w:rFonts w:ascii="Arial" w:hAnsi="Arial" w:cs="Arial"/>
                <w:b/>
                <w:bCs/>
              </w:rPr>
              <w:tab/>
            </w:r>
          </w:p>
          <w:p w14:paraId="293CCFB0" w14:textId="77777777" w:rsidR="00C8095E" w:rsidRDefault="00C8095E" w:rsidP="00C8095E">
            <w:pPr>
              <w:pStyle w:val="paragraph"/>
              <w:spacing w:before="0" w:beforeAutospacing="0" w:after="0" w:afterAutospacing="0" w:line="24" w:lineRule="atLeast"/>
              <w:textAlignment w:val="baseline"/>
              <w:rPr>
                <w:rFonts w:ascii="Arial" w:hAnsi="Arial" w:cs="Arial"/>
              </w:rPr>
            </w:pPr>
            <w:r w:rsidRPr="004D64B8">
              <w:rPr>
                <w:rFonts w:ascii="Arial" w:hAnsi="Arial" w:cs="Arial"/>
              </w:rPr>
              <w:t>Wbudowana karta sieciowa, pracująca w standardzie AC 2x2</w:t>
            </w:r>
            <w:r>
              <w:rPr>
                <w:rFonts w:ascii="Arial" w:hAnsi="Arial" w:cs="Arial"/>
              </w:rPr>
              <w:t xml:space="preserve">, </w:t>
            </w:r>
            <w:r w:rsidRPr="004D64B8">
              <w:rPr>
                <w:rFonts w:ascii="Arial" w:hAnsi="Arial" w:cs="Arial"/>
              </w:rPr>
              <w:t>Bluetooth 5.1</w:t>
            </w:r>
          </w:p>
          <w:p w14:paraId="1CF866EF" w14:textId="77777777" w:rsidR="00C8095E" w:rsidRPr="004D64B8" w:rsidRDefault="00C8095E" w:rsidP="00C8095E">
            <w:pPr>
              <w:pStyle w:val="paragraph"/>
              <w:spacing w:before="0" w:beforeAutospacing="0" w:after="0" w:afterAutospacing="0" w:line="24" w:lineRule="atLeast"/>
              <w:textAlignment w:val="baseline"/>
              <w:rPr>
                <w:rFonts w:ascii="Arial" w:hAnsi="Arial" w:cs="Arial"/>
                <w:b/>
                <w:bCs/>
              </w:rPr>
            </w:pPr>
            <w:r w:rsidRPr="004D64B8">
              <w:rPr>
                <w:rFonts w:ascii="Arial" w:hAnsi="Arial" w:cs="Arial"/>
                <w:b/>
                <w:bCs/>
              </w:rPr>
              <w:t>Klawiatura</w:t>
            </w:r>
            <w:r w:rsidRPr="004D64B8">
              <w:rPr>
                <w:rFonts w:ascii="Arial" w:hAnsi="Arial" w:cs="Arial"/>
                <w:b/>
                <w:bCs/>
              </w:rPr>
              <w:tab/>
            </w:r>
          </w:p>
          <w:p w14:paraId="380FB169" w14:textId="2D3AA807" w:rsidR="00DC15B0" w:rsidRDefault="00C8095E" w:rsidP="00C8095E">
            <w:pPr>
              <w:pStyle w:val="paragraph"/>
              <w:spacing w:before="0" w:beforeAutospacing="0" w:after="0" w:afterAutospacing="0" w:line="24" w:lineRule="atLeast"/>
              <w:textAlignment w:val="baseline"/>
              <w:rPr>
                <w:rFonts w:ascii="Arial" w:hAnsi="Arial" w:cs="Arial"/>
              </w:rPr>
            </w:pPr>
            <w:r w:rsidRPr="004D64B8">
              <w:rPr>
                <w:rFonts w:ascii="Arial" w:hAnsi="Arial" w:cs="Arial"/>
              </w:rPr>
              <w:t>Klawiatura, układ US</w:t>
            </w:r>
            <w:r w:rsidR="00DC15B0">
              <w:rPr>
                <w:rFonts w:ascii="Arial" w:hAnsi="Arial" w:cs="Arial"/>
              </w:rPr>
              <w:t>.</w:t>
            </w:r>
          </w:p>
          <w:p w14:paraId="279E8012" w14:textId="3716D818" w:rsidR="00DC15B0" w:rsidRPr="00C504F0" w:rsidRDefault="00DC15B0" w:rsidP="00C8095E">
            <w:pPr>
              <w:pStyle w:val="paragraph"/>
              <w:spacing w:before="0" w:beforeAutospacing="0" w:after="0" w:afterAutospacing="0" w:line="24" w:lineRule="atLeast"/>
              <w:textAlignment w:val="baseline"/>
              <w:rPr>
                <w:rFonts w:ascii="Arial" w:hAnsi="Arial" w:cs="Arial"/>
                <w:b/>
                <w:bCs/>
              </w:rPr>
            </w:pPr>
            <w:r w:rsidRPr="00C504F0">
              <w:rPr>
                <w:rFonts w:ascii="Arial" w:hAnsi="Arial" w:cs="Arial"/>
                <w:b/>
                <w:bCs/>
              </w:rPr>
              <w:t>Mysz</w:t>
            </w:r>
          </w:p>
          <w:p w14:paraId="5ACB4342" w14:textId="77777777" w:rsidR="005E7E91" w:rsidRPr="005E7E91" w:rsidRDefault="005E7E91" w:rsidP="005E7E91">
            <w:pPr>
              <w:pStyle w:val="paragraph"/>
              <w:spacing w:before="0" w:beforeAutospacing="0" w:after="0" w:afterAutospacing="0" w:line="24" w:lineRule="atLeast"/>
              <w:rPr>
                <w:rFonts w:ascii="Arial" w:hAnsi="Arial" w:cs="Arial"/>
                <w:bCs/>
              </w:rPr>
            </w:pPr>
            <w:r w:rsidRPr="005E7E91">
              <w:rPr>
                <w:rFonts w:ascii="Arial" w:hAnsi="Arial" w:cs="Arial"/>
                <w:bCs/>
              </w:rPr>
              <w:t>bezprzewodowa mysz z rolką (</w:t>
            </w:r>
            <w:proofErr w:type="spellStart"/>
            <w:r w:rsidRPr="005E7E91">
              <w:rPr>
                <w:rFonts w:ascii="Arial" w:hAnsi="Arial" w:cs="Arial"/>
                <w:bCs/>
              </w:rPr>
              <w:t>scroll</w:t>
            </w:r>
            <w:proofErr w:type="spellEnd"/>
            <w:r w:rsidRPr="005E7E91">
              <w:rPr>
                <w:rFonts w:ascii="Arial" w:hAnsi="Arial" w:cs="Arial"/>
                <w:bCs/>
              </w:rPr>
              <w:t xml:space="preserve">) </w:t>
            </w:r>
          </w:p>
          <w:p w14:paraId="76C763AB" w14:textId="5111EF21" w:rsidR="00C8095E" w:rsidRPr="004D64B8" w:rsidRDefault="00C8095E" w:rsidP="005E7E91">
            <w:pPr>
              <w:pStyle w:val="paragraph"/>
              <w:spacing w:before="0" w:beforeAutospacing="0" w:after="0" w:afterAutospacing="0" w:line="24" w:lineRule="atLeast"/>
              <w:textAlignment w:val="baseline"/>
              <w:rPr>
                <w:rFonts w:ascii="Arial" w:hAnsi="Arial" w:cs="Arial"/>
                <w:b/>
                <w:bCs/>
              </w:rPr>
            </w:pPr>
            <w:r w:rsidRPr="004D64B8">
              <w:rPr>
                <w:rFonts w:ascii="Arial" w:hAnsi="Arial" w:cs="Arial"/>
                <w:b/>
                <w:bCs/>
              </w:rPr>
              <w:t>Wbudowany akumulator</w:t>
            </w:r>
            <w:r w:rsidRPr="004D64B8">
              <w:rPr>
                <w:rFonts w:ascii="Arial" w:hAnsi="Arial" w:cs="Arial"/>
                <w:b/>
                <w:bCs/>
              </w:rPr>
              <w:tab/>
            </w:r>
          </w:p>
          <w:p w14:paraId="5A479AEB" w14:textId="77777777" w:rsidR="00C8095E" w:rsidRDefault="00C8095E" w:rsidP="00C8095E">
            <w:pPr>
              <w:pStyle w:val="paragraph"/>
              <w:spacing w:before="0" w:beforeAutospacing="0" w:after="0" w:afterAutospacing="0" w:line="24" w:lineRule="atLeast"/>
              <w:textAlignment w:val="baseline"/>
              <w:rPr>
                <w:rFonts w:ascii="Arial" w:hAnsi="Arial" w:cs="Arial"/>
              </w:rPr>
            </w:pPr>
            <w:r w:rsidRPr="004D64B8">
              <w:rPr>
                <w:rFonts w:ascii="Arial" w:hAnsi="Arial" w:cs="Arial"/>
              </w:rPr>
              <w:t xml:space="preserve">Pozwalający na nieprzerwaną pracę urządzenia przez min. 6 godzin, wg </w:t>
            </w:r>
            <w:proofErr w:type="spellStart"/>
            <w:r w:rsidRPr="004D64B8">
              <w:rPr>
                <w:rFonts w:ascii="Arial" w:hAnsi="Arial" w:cs="Arial"/>
              </w:rPr>
              <w:t>MobileMark</w:t>
            </w:r>
            <w:proofErr w:type="spellEnd"/>
            <w:r w:rsidRPr="004D64B8">
              <w:rPr>
                <w:rFonts w:ascii="Arial" w:hAnsi="Arial" w:cs="Arial"/>
              </w:rPr>
              <w:t xml:space="preserve"> 2018</w:t>
            </w:r>
          </w:p>
          <w:p w14:paraId="080F16B2" w14:textId="77777777" w:rsidR="00C8095E" w:rsidRPr="004D64B8" w:rsidRDefault="00C8095E" w:rsidP="00C8095E">
            <w:pPr>
              <w:pStyle w:val="paragraph"/>
              <w:spacing w:before="0" w:beforeAutospacing="0" w:after="0" w:afterAutospacing="0" w:line="24" w:lineRule="atLeast"/>
              <w:textAlignment w:val="baseline"/>
              <w:rPr>
                <w:rFonts w:ascii="Arial" w:hAnsi="Arial" w:cs="Arial"/>
                <w:b/>
                <w:bCs/>
              </w:rPr>
            </w:pPr>
            <w:r w:rsidRPr="004D64B8">
              <w:rPr>
                <w:rFonts w:ascii="Arial" w:hAnsi="Arial" w:cs="Arial"/>
                <w:b/>
                <w:bCs/>
              </w:rPr>
              <w:t>Zasilacz</w:t>
            </w:r>
            <w:r w:rsidRPr="004D64B8">
              <w:rPr>
                <w:rFonts w:ascii="Arial" w:hAnsi="Arial" w:cs="Arial"/>
                <w:b/>
                <w:bCs/>
              </w:rPr>
              <w:tab/>
            </w:r>
          </w:p>
          <w:p w14:paraId="45E65EAA" w14:textId="77777777" w:rsidR="00C8095E" w:rsidRDefault="00C8095E" w:rsidP="00C8095E">
            <w:pPr>
              <w:pStyle w:val="paragraph"/>
              <w:spacing w:before="0" w:beforeAutospacing="0" w:after="0" w:afterAutospacing="0" w:line="24" w:lineRule="atLeast"/>
              <w:textAlignment w:val="baseline"/>
              <w:rPr>
                <w:rFonts w:ascii="Arial" w:hAnsi="Arial" w:cs="Arial"/>
              </w:rPr>
            </w:pPr>
            <w:r w:rsidRPr="004D64B8">
              <w:rPr>
                <w:rFonts w:ascii="Arial" w:hAnsi="Arial" w:cs="Arial"/>
              </w:rPr>
              <w:t>Zasilacz zewnętrzny 65W</w:t>
            </w:r>
          </w:p>
          <w:p w14:paraId="31CA7BD9" w14:textId="77777777" w:rsidR="00C8095E" w:rsidRPr="004D64B8" w:rsidRDefault="00C8095E" w:rsidP="00C8095E">
            <w:pPr>
              <w:pStyle w:val="paragraph"/>
              <w:spacing w:before="0" w:beforeAutospacing="0" w:after="0" w:afterAutospacing="0" w:line="24" w:lineRule="atLeast"/>
              <w:textAlignment w:val="baseline"/>
              <w:rPr>
                <w:rFonts w:ascii="Arial" w:hAnsi="Arial" w:cs="Arial"/>
                <w:b/>
                <w:bCs/>
              </w:rPr>
            </w:pPr>
            <w:r w:rsidRPr="004D64B8">
              <w:rPr>
                <w:rFonts w:ascii="Arial" w:hAnsi="Arial" w:cs="Arial"/>
                <w:b/>
                <w:bCs/>
              </w:rPr>
              <w:t>Certyfikaty, oświadczenia i standardy</w:t>
            </w:r>
          </w:p>
          <w:p w14:paraId="3FFDF060" w14:textId="4D2BB3A2" w:rsidR="00C8095E" w:rsidRPr="004D64B8" w:rsidRDefault="00C8095E" w:rsidP="00C8095E">
            <w:pPr>
              <w:pStyle w:val="paragraph"/>
              <w:spacing w:before="0" w:beforeAutospacing="0" w:after="0" w:afterAutospacing="0" w:line="24" w:lineRule="atLeast"/>
              <w:textAlignment w:val="baseline"/>
              <w:rPr>
                <w:rFonts w:ascii="Arial" w:hAnsi="Arial" w:cs="Arial"/>
              </w:rPr>
            </w:pPr>
            <w:r w:rsidRPr="004D64B8">
              <w:rPr>
                <w:rFonts w:ascii="Arial" w:hAnsi="Arial" w:cs="Arial"/>
              </w:rPr>
              <w:t xml:space="preserve">Certyfikat ISO9001 dla producenta sprzętu </w:t>
            </w:r>
          </w:p>
          <w:p w14:paraId="0BFB63BA" w14:textId="645006A6" w:rsidR="00C8095E" w:rsidRPr="004D64B8" w:rsidRDefault="00C8095E" w:rsidP="00C8095E">
            <w:pPr>
              <w:pStyle w:val="paragraph"/>
              <w:spacing w:before="0" w:beforeAutospacing="0" w:after="0" w:afterAutospacing="0" w:line="24" w:lineRule="atLeast"/>
              <w:textAlignment w:val="baseline"/>
              <w:rPr>
                <w:rFonts w:ascii="Arial" w:hAnsi="Arial" w:cs="Arial"/>
              </w:rPr>
            </w:pPr>
            <w:r w:rsidRPr="004D64B8">
              <w:rPr>
                <w:rFonts w:ascii="Arial" w:hAnsi="Arial" w:cs="Arial"/>
              </w:rPr>
              <w:t xml:space="preserve">Certyfikat ISO14001 dla producenta sprzętu </w:t>
            </w:r>
          </w:p>
          <w:p w14:paraId="462D89AC" w14:textId="6D1BF9E6" w:rsidR="00C8095E" w:rsidRPr="004D64B8" w:rsidRDefault="00C8095E" w:rsidP="00C8095E">
            <w:pPr>
              <w:pStyle w:val="paragraph"/>
              <w:spacing w:before="0" w:beforeAutospacing="0" w:after="0" w:afterAutospacing="0" w:line="24" w:lineRule="atLeast"/>
              <w:textAlignment w:val="baseline"/>
              <w:rPr>
                <w:rFonts w:ascii="Arial" w:hAnsi="Arial" w:cs="Arial"/>
              </w:rPr>
            </w:pPr>
            <w:r w:rsidRPr="004D64B8">
              <w:rPr>
                <w:rFonts w:ascii="Arial" w:hAnsi="Arial" w:cs="Arial"/>
              </w:rPr>
              <w:t xml:space="preserve">Certyfikat ISO50001 dla producenta sprzętu </w:t>
            </w:r>
          </w:p>
          <w:p w14:paraId="5C0760AD" w14:textId="654EE676" w:rsidR="00C8095E" w:rsidRPr="004D64B8" w:rsidRDefault="00C8095E" w:rsidP="00C8095E">
            <w:pPr>
              <w:pStyle w:val="paragraph"/>
              <w:spacing w:before="0" w:beforeAutospacing="0" w:after="0" w:afterAutospacing="0" w:line="24" w:lineRule="atLeast"/>
              <w:textAlignment w:val="baseline"/>
              <w:rPr>
                <w:rFonts w:ascii="Arial" w:hAnsi="Arial" w:cs="Arial"/>
              </w:rPr>
            </w:pPr>
            <w:r w:rsidRPr="004D64B8">
              <w:rPr>
                <w:rFonts w:ascii="Arial" w:hAnsi="Arial" w:cs="Arial"/>
              </w:rPr>
              <w:t xml:space="preserve">Deklaracja zgodności CE </w:t>
            </w:r>
          </w:p>
          <w:p w14:paraId="2214BAD8" w14:textId="77777777" w:rsidR="00C8095E" w:rsidRDefault="00C8095E" w:rsidP="00C8095E">
            <w:pPr>
              <w:pStyle w:val="paragraph"/>
              <w:spacing w:before="0" w:beforeAutospacing="0" w:after="0" w:afterAutospacing="0" w:line="24" w:lineRule="atLeast"/>
              <w:textAlignment w:val="baseline"/>
              <w:rPr>
                <w:rFonts w:ascii="Arial" w:hAnsi="Arial" w:cs="Arial"/>
              </w:rPr>
            </w:pPr>
            <w:r w:rsidRPr="004D64B8">
              <w:rPr>
                <w:rFonts w:ascii="Arial" w:hAnsi="Arial" w:cs="Arial"/>
              </w:rPr>
              <w:t xml:space="preserve">Potwierdzenie spełnienia kryteriów środowiskowych, w tym zgodności z dyrektywą </w:t>
            </w:r>
            <w:proofErr w:type="spellStart"/>
            <w:r w:rsidRPr="004D64B8">
              <w:rPr>
                <w:rFonts w:ascii="Arial" w:hAnsi="Arial" w:cs="Arial"/>
              </w:rPr>
              <w:t>RoHS</w:t>
            </w:r>
            <w:proofErr w:type="spellEnd"/>
            <w:r w:rsidRPr="004D64B8">
              <w:rPr>
                <w:rFonts w:ascii="Arial" w:hAnsi="Arial" w:cs="Arial"/>
              </w:rPr>
              <w:t xml:space="preserve"> Unii Europejskiej o eliminacji substancji niebezpiecznych w postaci oświadczenia producenta odnoszący się do zaoferowanej jednostki</w:t>
            </w:r>
          </w:p>
          <w:p w14:paraId="1050BCD3" w14:textId="77777777" w:rsidR="00C8095E" w:rsidRPr="004D64B8" w:rsidRDefault="00C8095E" w:rsidP="00C8095E">
            <w:pPr>
              <w:pStyle w:val="paragraph"/>
              <w:spacing w:before="0" w:beforeAutospacing="0" w:after="0" w:afterAutospacing="0" w:line="24" w:lineRule="atLeast"/>
              <w:textAlignment w:val="baseline"/>
              <w:rPr>
                <w:rFonts w:ascii="Arial" w:hAnsi="Arial" w:cs="Arial"/>
                <w:b/>
                <w:bCs/>
              </w:rPr>
            </w:pPr>
            <w:r w:rsidRPr="004D64B8">
              <w:rPr>
                <w:rFonts w:ascii="Arial" w:hAnsi="Arial" w:cs="Arial"/>
                <w:b/>
                <w:bCs/>
              </w:rPr>
              <w:t>Waga</w:t>
            </w:r>
            <w:r w:rsidRPr="004D64B8">
              <w:rPr>
                <w:rFonts w:ascii="Arial" w:hAnsi="Arial" w:cs="Arial"/>
                <w:b/>
                <w:bCs/>
              </w:rPr>
              <w:tab/>
            </w:r>
          </w:p>
          <w:p w14:paraId="0468A1A7" w14:textId="77777777" w:rsidR="00C8095E" w:rsidRDefault="00C8095E" w:rsidP="00C8095E">
            <w:pPr>
              <w:pStyle w:val="paragraph"/>
              <w:spacing w:before="0" w:beforeAutospacing="0" w:after="0" w:afterAutospacing="0" w:line="24" w:lineRule="atLeast"/>
              <w:textAlignment w:val="baseline"/>
              <w:rPr>
                <w:rFonts w:ascii="Arial" w:hAnsi="Arial" w:cs="Arial"/>
              </w:rPr>
            </w:pPr>
            <w:r w:rsidRPr="004D64B8">
              <w:rPr>
                <w:rFonts w:ascii="Arial" w:hAnsi="Arial" w:cs="Arial"/>
              </w:rPr>
              <w:t>Waga urządzenia z baterią podstawową maksimum 1.7</w:t>
            </w:r>
            <w:r>
              <w:rPr>
                <w:rFonts w:ascii="Arial" w:hAnsi="Arial" w:cs="Arial"/>
              </w:rPr>
              <w:t xml:space="preserve"> </w:t>
            </w:r>
            <w:r w:rsidRPr="004D64B8">
              <w:rPr>
                <w:rFonts w:ascii="Arial" w:hAnsi="Arial" w:cs="Arial"/>
              </w:rPr>
              <w:t>kg</w:t>
            </w:r>
          </w:p>
          <w:p w14:paraId="3D0E4395" w14:textId="77777777" w:rsidR="00C8095E" w:rsidRDefault="00C8095E" w:rsidP="00C8095E">
            <w:pPr>
              <w:pStyle w:val="paragraph"/>
              <w:spacing w:before="0" w:beforeAutospacing="0" w:after="0" w:afterAutospacing="0" w:line="24" w:lineRule="atLeast"/>
              <w:textAlignment w:val="baseline"/>
              <w:rPr>
                <w:rFonts w:ascii="Arial" w:hAnsi="Arial" w:cs="Arial"/>
              </w:rPr>
            </w:pPr>
            <w:r w:rsidRPr="004D64B8">
              <w:rPr>
                <w:rFonts w:ascii="Arial" w:hAnsi="Arial" w:cs="Arial"/>
                <w:b/>
                <w:bCs/>
              </w:rPr>
              <w:lastRenderedPageBreak/>
              <w:t>System operacyjny</w:t>
            </w:r>
            <w:r w:rsidRPr="004D64B8">
              <w:rPr>
                <w:rFonts w:ascii="Arial" w:hAnsi="Arial" w:cs="Arial"/>
              </w:rPr>
              <w:t xml:space="preserve"> </w:t>
            </w:r>
          </w:p>
          <w:p w14:paraId="674382A5" w14:textId="77777777" w:rsidR="00C8095E" w:rsidRPr="004D64B8" w:rsidRDefault="00C8095E" w:rsidP="00C8095E">
            <w:pPr>
              <w:pStyle w:val="paragraph"/>
              <w:spacing w:before="0" w:beforeAutospacing="0" w:after="0" w:afterAutospacing="0" w:line="24" w:lineRule="atLeast"/>
              <w:textAlignment w:val="baseline"/>
              <w:rPr>
                <w:rFonts w:ascii="Arial" w:hAnsi="Arial" w:cs="Arial"/>
              </w:rPr>
            </w:pPr>
            <w:r w:rsidRPr="004D64B8">
              <w:rPr>
                <w:rFonts w:ascii="Arial" w:hAnsi="Arial" w:cs="Arial"/>
              </w:rPr>
              <w:t>Microsoft Windows 11 Pro 64 bit lub inny system operacyjny klasy PC, który spełnia następujące wymagania poprzez wbudowane mechanizmy, bez użycia dodatkowych aplikacji:</w:t>
            </w:r>
          </w:p>
          <w:p w14:paraId="23F7D3C7" w14:textId="77777777" w:rsidR="00C8095E" w:rsidRPr="004D64B8" w:rsidRDefault="00C8095E" w:rsidP="00B76958">
            <w:pPr>
              <w:pStyle w:val="paragraph"/>
              <w:tabs>
                <w:tab w:val="left" w:pos="282"/>
              </w:tabs>
              <w:spacing w:before="0" w:beforeAutospacing="0" w:after="0" w:afterAutospacing="0" w:line="24" w:lineRule="atLeast"/>
              <w:textAlignment w:val="baseline"/>
              <w:rPr>
                <w:rFonts w:ascii="Arial" w:hAnsi="Arial" w:cs="Arial"/>
              </w:rPr>
            </w:pPr>
            <w:r w:rsidRPr="004D64B8">
              <w:rPr>
                <w:rFonts w:ascii="Arial" w:hAnsi="Arial" w:cs="Arial"/>
              </w:rPr>
              <w:t>1.</w:t>
            </w:r>
            <w:r w:rsidRPr="004D64B8">
              <w:rPr>
                <w:rFonts w:ascii="Arial" w:hAnsi="Arial" w:cs="Arial"/>
              </w:rPr>
              <w:tab/>
              <w:t>Dostępne dwa rodzaje graficznego interfejsu użytkownika:</w:t>
            </w:r>
          </w:p>
          <w:p w14:paraId="758438FB" w14:textId="5D29DD2E" w:rsidR="00C8095E" w:rsidRPr="004D64B8" w:rsidRDefault="00C8095E">
            <w:pPr>
              <w:pStyle w:val="paragraph"/>
              <w:numPr>
                <w:ilvl w:val="0"/>
                <w:numId w:val="33"/>
              </w:numPr>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Klasyczny, umożliwiający obsługę przy pomocy klawiatury i myszy,</w:t>
            </w:r>
          </w:p>
          <w:p w14:paraId="6C8ADE28" w14:textId="3C145F73" w:rsidR="00C8095E" w:rsidRPr="004D64B8" w:rsidRDefault="00C8095E">
            <w:pPr>
              <w:pStyle w:val="paragraph"/>
              <w:numPr>
                <w:ilvl w:val="0"/>
                <w:numId w:val="33"/>
              </w:numPr>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Dotykowy umożliwiający sterowanie dotykiem na urządzeniach typu tablet lub monitorach dotykowych</w:t>
            </w:r>
          </w:p>
          <w:p w14:paraId="267990CE" w14:textId="77777777" w:rsidR="00C8095E" w:rsidRPr="004D64B8" w:rsidRDefault="00C8095E" w:rsidP="00B76958">
            <w:pPr>
              <w:pStyle w:val="paragraph"/>
              <w:tabs>
                <w:tab w:val="left" w:pos="282"/>
              </w:tabs>
              <w:spacing w:before="0" w:beforeAutospacing="0" w:after="0" w:afterAutospacing="0" w:line="24" w:lineRule="atLeast"/>
              <w:textAlignment w:val="baseline"/>
              <w:rPr>
                <w:rFonts w:ascii="Arial" w:hAnsi="Arial" w:cs="Arial"/>
              </w:rPr>
            </w:pPr>
            <w:r w:rsidRPr="004D64B8">
              <w:rPr>
                <w:rFonts w:ascii="Arial" w:hAnsi="Arial" w:cs="Arial"/>
              </w:rPr>
              <w:t>2.</w:t>
            </w:r>
            <w:r w:rsidRPr="004D64B8">
              <w:rPr>
                <w:rFonts w:ascii="Arial" w:hAnsi="Arial" w:cs="Arial"/>
              </w:rPr>
              <w:tab/>
              <w:t>Funkcje związane z obsługą komputerów typu tablet, z wbudowanym modułem „uczenia się” pisma użytkownika – obsługa języka polskiego</w:t>
            </w:r>
          </w:p>
          <w:p w14:paraId="20B4F472" w14:textId="77777777" w:rsidR="00C8095E" w:rsidRPr="004D64B8" w:rsidRDefault="00C8095E" w:rsidP="00B76958">
            <w:pPr>
              <w:pStyle w:val="paragraph"/>
              <w:tabs>
                <w:tab w:val="left" w:pos="282"/>
              </w:tabs>
              <w:spacing w:before="0" w:beforeAutospacing="0" w:after="0" w:afterAutospacing="0" w:line="24" w:lineRule="atLeast"/>
              <w:textAlignment w:val="baseline"/>
              <w:rPr>
                <w:rFonts w:ascii="Arial" w:hAnsi="Arial" w:cs="Arial"/>
              </w:rPr>
            </w:pPr>
            <w:r w:rsidRPr="004D64B8">
              <w:rPr>
                <w:rFonts w:ascii="Arial" w:hAnsi="Arial" w:cs="Arial"/>
              </w:rPr>
              <w:t>3.</w:t>
            </w:r>
            <w:r w:rsidRPr="004D64B8">
              <w:rPr>
                <w:rFonts w:ascii="Arial" w:hAnsi="Arial" w:cs="Arial"/>
              </w:rPr>
              <w:tab/>
              <w:t>Interfejs użytkownika dostępny w wielu językach do wyboru – w tym polskim i angielskim</w:t>
            </w:r>
          </w:p>
          <w:p w14:paraId="59128970" w14:textId="77777777" w:rsidR="00C8095E" w:rsidRPr="004D64B8" w:rsidRDefault="00C8095E" w:rsidP="00B76958">
            <w:pPr>
              <w:pStyle w:val="paragraph"/>
              <w:tabs>
                <w:tab w:val="left" w:pos="282"/>
              </w:tabs>
              <w:spacing w:before="0" w:beforeAutospacing="0" w:after="0" w:afterAutospacing="0" w:line="24" w:lineRule="atLeast"/>
              <w:textAlignment w:val="baseline"/>
              <w:rPr>
                <w:rFonts w:ascii="Arial" w:hAnsi="Arial" w:cs="Arial"/>
              </w:rPr>
            </w:pPr>
            <w:r w:rsidRPr="004D64B8">
              <w:rPr>
                <w:rFonts w:ascii="Arial" w:hAnsi="Arial" w:cs="Arial"/>
              </w:rPr>
              <w:t>4.</w:t>
            </w:r>
            <w:r w:rsidRPr="004D64B8">
              <w:rPr>
                <w:rFonts w:ascii="Arial" w:hAnsi="Arial" w:cs="Arial"/>
              </w:rPr>
              <w:tab/>
              <w:t>Możliwość tworzenia pulpitów wirtualnych, przenoszenia aplikacji pomiędzy pulpitami i przełączanie się pomiędzy pulpitami za pomocą skrótów klawiaturowych lub GUI.</w:t>
            </w:r>
          </w:p>
          <w:p w14:paraId="372F673A" w14:textId="77777777" w:rsidR="00C8095E" w:rsidRPr="004D64B8" w:rsidRDefault="00C8095E" w:rsidP="00B76958">
            <w:pPr>
              <w:pStyle w:val="paragraph"/>
              <w:tabs>
                <w:tab w:val="left" w:pos="282"/>
              </w:tabs>
              <w:spacing w:before="0" w:beforeAutospacing="0" w:after="0" w:afterAutospacing="0" w:line="24" w:lineRule="atLeast"/>
              <w:textAlignment w:val="baseline"/>
              <w:rPr>
                <w:rFonts w:ascii="Arial" w:hAnsi="Arial" w:cs="Arial"/>
              </w:rPr>
            </w:pPr>
            <w:r w:rsidRPr="004D64B8">
              <w:rPr>
                <w:rFonts w:ascii="Arial" w:hAnsi="Arial" w:cs="Arial"/>
              </w:rPr>
              <w:t>5.</w:t>
            </w:r>
            <w:r w:rsidRPr="004D64B8">
              <w:rPr>
                <w:rFonts w:ascii="Arial" w:hAnsi="Arial" w:cs="Arial"/>
              </w:rPr>
              <w:tab/>
              <w:t>Wbudowane w system operacyjny minimum dwie przeglądarki Internetowe</w:t>
            </w:r>
          </w:p>
          <w:p w14:paraId="3097F83C" w14:textId="77777777" w:rsidR="00C8095E" w:rsidRPr="004D64B8" w:rsidRDefault="00C8095E" w:rsidP="00B76958">
            <w:pPr>
              <w:pStyle w:val="paragraph"/>
              <w:tabs>
                <w:tab w:val="left" w:pos="282"/>
              </w:tabs>
              <w:spacing w:before="0" w:beforeAutospacing="0" w:after="0" w:afterAutospacing="0" w:line="24" w:lineRule="atLeast"/>
              <w:textAlignment w:val="baseline"/>
              <w:rPr>
                <w:rFonts w:ascii="Arial" w:hAnsi="Arial" w:cs="Arial"/>
              </w:rPr>
            </w:pPr>
            <w:r w:rsidRPr="004D64B8">
              <w:rPr>
                <w:rFonts w:ascii="Arial" w:hAnsi="Arial" w:cs="Arial"/>
              </w:rPr>
              <w:t>6.</w:t>
            </w:r>
            <w:r w:rsidRPr="004D64B8">
              <w:rPr>
                <w:rFonts w:ascii="Arial" w:hAnsi="Arial" w:cs="Arial"/>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511AD94E" w14:textId="77777777" w:rsidR="00C8095E" w:rsidRPr="004D64B8" w:rsidRDefault="00C8095E" w:rsidP="00B76958">
            <w:pPr>
              <w:pStyle w:val="paragraph"/>
              <w:tabs>
                <w:tab w:val="left" w:pos="282"/>
              </w:tabs>
              <w:spacing w:before="0" w:beforeAutospacing="0" w:after="0" w:afterAutospacing="0" w:line="24" w:lineRule="atLeast"/>
              <w:textAlignment w:val="baseline"/>
              <w:rPr>
                <w:rFonts w:ascii="Arial" w:hAnsi="Arial" w:cs="Arial"/>
              </w:rPr>
            </w:pPr>
            <w:r w:rsidRPr="004D64B8">
              <w:rPr>
                <w:rFonts w:ascii="Arial" w:hAnsi="Arial" w:cs="Arial"/>
              </w:rPr>
              <w:t>7.</w:t>
            </w:r>
            <w:r w:rsidRPr="004D64B8">
              <w:rPr>
                <w:rFonts w:ascii="Arial" w:hAnsi="Arial" w:cs="Arial"/>
              </w:rPr>
              <w:tab/>
              <w:t>Zlokalizowane w języku polskim, co najmniej następujące elementy: menu, pomoc, komunikaty systemowe, menedżer plików.</w:t>
            </w:r>
          </w:p>
          <w:p w14:paraId="0E0F786E" w14:textId="77777777" w:rsidR="00C8095E" w:rsidRPr="004D64B8" w:rsidRDefault="00C8095E" w:rsidP="00B76958">
            <w:pPr>
              <w:pStyle w:val="paragraph"/>
              <w:tabs>
                <w:tab w:val="left" w:pos="282"/>
              </w:tabs>
              <w:spacing w:before="0" w:beforeAutospacing="0" w:after="0" w:afterAutospacing="0" w:line="24" w:lineRule="atLeast"/>
              <w:textAlignment w:val="baseline"/>
              <w:rPr>
                <w:rFonts w:ascii="Arial" w:hAnsi="Arial" w:cs="Arial"/>
              </w:rPr>
            </w:pPr>
            <w:r w:rsidRPr="004D64B8">
              <w:rPr>
                <w:rFonts w:ascii="Arial" w:hAnsi="Arial" w:cs="Arial"/>
              </w:rPr>
              <w:t>8.</w:t>
            </w:r>
            <w:r w:rsidRPr="004D64B8">
              <w:rPr>
                <w:rFonts w:ascii="Arial" w:hAnsi="Arial" w:cs="Arial"/>
              </w:rPr>
              <w:tab/>
              <w:t>Graficzne środowisko instalacji i konfiguracji dostępne w języku polskim</w:t>
            </w:r>
          </w:p>
          <w:p w14:paraId="028BC771" w14:textId="77777777" w:rsidR="00C8095E" w:rsidRPr="004D64B8" w:rsidRDefault="00C8095E" w:rsidP="00B76958">
            <w:pPr>
              <w:pStyle w:val="paragraph"/>
              <w:tabs>
                <w:tab w:val="left" w:pos="282"/>
              </w:tabs>
              <w:spacing w:before="0" w:beforeAutospacing="0" w:after="0" w:afterAutospacing="0" w:line="24" w:lineRule="atLeast"/>
              <w:textAlignment w:val="baseline"/>
              <w:rPr>
                <w:rFonts w:ascii="Arial" w:hAnsi="Arial" w:cs="Arial"/>
              </w:rPr>
            </w:pPr>
            <w:r w:rsidRPr="004D64B8">
              <w:rPr>
                <w:rFonts w:ascii="Arial" w:hAnsi="Arial" w:cs="Arial"/>
              </w:rPr>
              <w:t>9.</w:t>
            </w:r>
            <w:r w:rsidRPr="004D64B8">
              <w:rPr>
                <w:rFonts w:ascii="Arial" w:hAnsi="Arial" w:cs="Arial"/>
              </w:rPr>
              <w:tab/>
              <w:t>Wbudowany system pomocy w języku polskim.</w:t>
            </w:r>
          </w:p>
          <w:p w14:paraId="476EE55C"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10.</w:t>
            </w:r>
            <w:r w:rsidRPr="004D64B8">
              <w:rPr>
                <w:rFonts w:ascii="Arial" w:hAnsi="Arial" w:cs="Arial"/>
              </w:rPr>
              <w:tab/>
              <w:t>Możliwość przystosowania stanowiska dla osób niepełnosprawnych (np. słabo widzących).</w:t>
            </w:r>
          </w:p>
          <w:p w14:paraId="0461D3D1"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11.</w:t>
            </w:r>
            <w:r w:rsidRPr="004D64B8">
              <w:rPr>
                <w:rFonts w:ascii="Arial" w:hAnsi="Arial" w:cs="Arial"/>
              </w:rPr>
              <w:tab/>
              <w:t>Możliwość dokonywania aktualizacji i poprawek systemu poprzez mechanizm zarządzany przez administratora systemu Zamawiającego.</w:t>
            </w:r>
          </w:p>
          <w:p w14:paraId="3807B7CB"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12.</w:t>
            </w:r>
            <w:r w:rsidRPr="004D64B8">
              <w:rPr>
                <w:rFonts w:ascii="Arial" w:hAnsi="Arial" w:cs="Arial"/>
              </w:rPr>
              <w:tab/>
              <w:t xml:space="preserve">Możliwość dostarczania poprawek do systemu operacyjnego w modelu </w:t>
            </w:r>
            <w:proofErr w:type="spellStart"/>
            <w:r w:rsidRPr="004D64B8">
              <w:rPr>
                <w:rFonts w:ascii="Arial" w:hAnsi="Arial" w:cs="Arial"/>
              </w:rPr>
              <w:t>peer</w:t>
            </w:r>
            <w:proofErr w:type="spellEnd"/>
            <w:r w:rsidRPr="004D64B8">
              <w:rPr>
                <w:rFonts w:ascii="Arial" w:hAnsi="Arial" w:cs="Arial"/>
              </w:rPr>
              <w:t>-to-</w:t>
            </w:r>
            <w:proofErr w:type="spellStart"/>
            <w:r w:rsidRPr="004D64B8">
              <w:rPr>
                <w:rFonts w:ascii="Arial" w:hAnsi="Arial" w:cs="Arial"/>
              </w:rPr>
              <w:t>peer</w:t>
            </w:r>
            <w:proofErr w:type="spellEnd"/>
            <w:r w:rsidRPr="004D64B8">
              <w:rPr>
                <w:rFonts w:ascii="Arial" w:hAnsi="Arial" w:cs="Arial"/>
              </w:rPr>
              <w:t>.</w:t>
            </w:r>
          </w:p>
          <w:p w14:paraId="1B22A96F"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lastRenderedPageBreak/>
              <w:t>13.</w:t>
            </w:r>
            <w:r w:rsidRPr="004D64B8">
              <w:rPr>
                <w:rFonts w:ascii="Arial" w:hAnsi="Arial" w:cs="Arial"/>
              </w:rPr>
              <w:tab/>
              <w:t>Możliwość sterowania czasem dostarczania nowych wersji systemu operacyjnego, możliwość centralnego opóźniania dostarczania nowej wersji o minimum 4 miesiące.</w:t>
            </w:r>
          </w:p>
          <w:p w14:paraId="1BCAD421"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14.</w:t>
            </w:r>
            <w:r w:rsidRPr="004D64B8">
              <w:rPr>
                <w:rFonts w:ascii="Arial" w:hAnsi="Arial" w:cs="Arial"/>
              </w:rPr>
              <w:tab/>
              <w:t>Zabezpieczony hasłem hierarchiczny dostęp do systemu, konta i profile użytkowników zarządzane zdalnie; praca systemu w trybie ochrony kont użytkowników.</w:t>
            </w:r>
          </w:p>
          <w:p w14:paraId="4F38B06F"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15.</w:t>
            </w:r>
            <w:r w:rsidRPr="004D64B8">
              <w:rPr>
                <w:rFonts w:ascii="Arial" w:hAnsi="Arial" w:cs="Arial"/>
              </w:rPr>
              <w:tab/>
              <w:t>Możliwość dołączenia systemu do usługi katalogowej on-</w:t>
            </w:r>
            <w:proofErr w:type="spellStart"/>
            <w:r w:rsidRPr="004D64B8">
              <w:rPr>
                <w:rFonts w:ascii="Arial" w:hAnsi="Arial" w:cs="Arial"/>
              </w:rPr>
              <w:t>premise</w:t>
            </w:r>
            <w:proofErr w:type="spellEnd"/>
            <w:r w:rsidRPr="004D64B8">
              <w:rPr>
                <w:rFonts w:ascii="Arial" w:hAnsi="Arial" w:cs="Arial"/>
              </w:rPr>
              <w:t xml:space="preserve"> lub w chmurze.</w:t>
            </w:r>
          </w:p>
          <w:p w14:paraId="4CD55FE0"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16.</w:t>
            </w:r>
            <w:r w:rsidRPr="004D64B8">
              <w:rPr>
                <w:rFonts w:ascii="Arial" w:hAnsi="Arial" w:cs="Arial"/>
              </w:rPr>
              <w:tab/>
              <w:t>Umożliwienie zablokowania urządzenia w ramach danego konta tylko do uruchamiania wybranej aplikacji - tryb "kiosk".</w:t>
            </w:r>
          </w:p>
          <w:p w14:paraId="30CBEE24"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17.</w:t>
            </w:r>
            <w:r w:rsidRPr="004D64B8">
              <w:rPr>
                <w:rFonts w:ascii="Arial" w:hAnsi="Arial" w:cs="Arial"/>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1A7BA5C9"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18.</w:t>
            </w:r>
            <w:r w:rsidRPr="004D64B8">
              <w:rPr>
                <w:rFonts w:ascii="Arial" w:hAnsi="Arial" w:cs="Arial"/>
              </w:rPr>
              <w:tab/>
              <w:t>Zdalna pomoc i współdzielenie aplikacji – możliwość zdalnego przejęcia sesji zalogowanego użytkownika celem rozwiązania problemu z komputerem.</w:t>
            </w:r>
          </w:p>
          <w:p w14:paraId="1493C72B"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19.</w:t>
            </w:r>
            <w:r w:rsidRPr="004D64B8">
              <w:rPr>
                <w:rFonts w:ascii="Arial" w:hAnsi="Arial" w:cs="Arial"/>
              </w:rPr>
              <w:tab/>
              <w:t xml:space="preserve">Transakcyjny system plików pozwalający na stosowanie przydziałów (ang. </w:t>
            </w:r>
            <w:proofErr w:type="spellStart"/>
            <w:r w:rsidRPr="004D64B8">
              <w:rPr>
                <w:rFonts w:ascii="Arial" w:hAnsi="Arial" w:cs="Arial"/>
              </w:rPr>
              <w:t>quota</w:t>
            </w:r>
            <w:proofErr w:type="spellEnd"/>
            <w:r w:rsidRPr="004D64B8">
              <w:rPr>
                <w:rFonts w:ascii="Arial" w:hAnsi="Arial" w:cs="Arial"/>
              </w:rPr>
              <w:t>) na dysku dla użytkowników oraz zapewniający większą niezawodność i pozwalający tworzyć kopie zapasowe.</w:t>
            </w:r>
          </w:p>
          <w:p w14:paraId="044C8A7A"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20.</w:t>
            </w:r>
            <w:r w:rsidRPr="004D64B8">
              <w:rPr>
                <w:rFonts w:ascii="Arial" w:hAnsi="Arial" w:cs="Arial"/>
              </w:rPr>
              <w:tab/>
              <w:t>Oprogramowanie dla tworzenia kopii zapasowych (Backup); automatyczne wykonywanie kopii plików z możliwością automatycznego przywrócenia wersji wcześniejszej.</w:t>
            </w:r>
          </w:p>
          <w:p w14:paraId="0769133C"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21.</w:t>
            </w:r>
            <w:r w:rsidRPr="004D64B8">
              <w:rPr>
                <w:rFonts w:ascii="Arial" w:hAnsi="Arial" w:cs="Arial"/>
              </w:rPr>
              <w:tab/>
              <w:t>Możliwość przywracania obrazu plików systemowych do uprzednio zapisanej postaci.</w:t>
            </w:r>
          </w:p>
          <w:p w14:paraId="65139F04"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22.</w:t>
            </w:r>
            <w:r w:rsidRPr="004D64B8">
              <w:rPr>
                <w:rFonts w:ascii="Arial" w:hAnsi="Arial" w:cs="Arial"/>
              </w:rPr>
              <w:tab/>
              <w:t>Możliwość przywracania systemu operacyjnego do stanu początkowego z pozostawieniem plików użytkownika.</w:t>
            </w:r>
          </w:p>
          <w:p w14:paraId="3CC83B76"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23.</w:t>
            </w:r>
            <w:r w:rsidRPr="004D64B8">
              <w:rPr>
                <w:rFonts w:ascii="Arial" w:hAnsi="Arial" w:cs="Arial"/>
              </w:rPr>
              <w:tab/>
              <w:t>Możliwość blokowania lub dopuszczania dowolnych urządzeń peryferyjnych za pomocą polityk grupowych (np. przy użyciu numerów identyfikacyjnych sprzętu)."</w:t>
            </w:r>
          </w:p>
          <w:p w14:paraId="689E03FE"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24.</w:t>
            </w:r>
            <w:r w:rsidRPr="004D64B8">
              <w:rPr>
                <w:rFonts w:ascii="Arial" w:hAnsi="Arial" w:cs="Arial"/>
              </w:rPr>
              <w:tab/>
              <w:t xml:space="preserve">Wbudowany mechanizm wirtualizacji typu </w:t>
            </w:r>
            <w:proofErr w:type="spellStart"/>
            <w:r w:rsidRPr="004D64B8">
              <w:rPr>
                <w:rFonts w:ascii="Arial" w:hAnsi="Arial" w:cs="Arial"/>
              </w:rPr>
              <w:t>hypervisor</w:t>
            </w:r>
            <w:proofErr w:type="spellEnd"/>
            <w:r w:rsidRPr="004D64B8">
              <w:rPr>
                <w:rFonts w:ascii="Arial" w:hAnsi="Arial" w:cs="Arial"/>
              </w:rPr>
              <w:t>."</w:t>
            </w:r>
          </w:p>
          <w:p w14:paraId="110C1738"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25.</w:t>
            </w:r>
            <w:r w:rsidRPr="004D64B8">
              <w:rPr>
                <w:rFonts w:ascii="Arial" w:hAnsi="Arial" w:cs="Arial"/>
              </w:rPr>
              <w:tab/>
              <w:t>Wbudowana możliwość zdalnego dostępu do systemu i pracy zdalnej z wykorzystaniem pełnego interfejsu graficznego.</w:t>
            </w:r>
          </w:p>
          <w:p w14:paraId="17E3810F"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lastRenderedPageBreak/>
              <w:t>26.</w:t>
            </w:r>
            <w:r w:rsidRPr="004D64B8">
              <w:rPr>
                <w:rFonts w:ascii="Arial" w:hAnsi="Arial" w:cs="Arial"/>
              </w:rPr>
              <w:tab/>
              <w:t>Dostępność bezpłatnych biuletynów bezpieczeństwa związanych z działaniem systemu operacyjnego.</w:t>
            </w:r>
          </w:p>
          <w:p w14:paraId="0DDADB64"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27.</w:t>
            </w:r>
            <w:r w:rsidRPr="004D64B8">
              <w:rPr>
                <w:rFonts w:ascii="Arial" w:hAnsi="Arial" w:cs="Arial"/>
              </w:rPr>
              <w:tab/>
              <w:t>Wbudowana zapora internetowa (firewall) dla ochrony połączeń internetowych, zintegrowana z systemem konsola do zarządzania ustawieniami zapory i regułami IP v4 i v6.</w:t>
            </w:r>
          </w:p>
          <w:p w14:paraId="201F54FC"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28.</w:t>
            </w:r>
            <w:r w:rsidRPr="004D64B8">
              <w:rPr>
                <w:rFonts w:ascii="Arial" w:hAnsi="Arial" w:cs="Arial"/>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6D0C103A"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29.</w:t>
            </w:r>
            <w:r w:rsidRPr="004D64B8">
              <w:rPr>
                <w:rFonts w:ascii="Arial" w:hAnsi="Arial" w:cs="Arial"/>
              </w:rPr>
              <w:tab/>
              <w:t>Możliwość zdefiniowania zarządzanych aplikacji w taki sposób aby automatycznie szyfrowały pliki na poziomie systemu plików. Blokowanie bezpośredniego kopiowania treści między aplikacjami zarządzanymi a niezarządzanymi.</w:t>
            </w:r>
          </w:p>
          <w:p w14:paraId="02D76242"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30.</w:t>
            </w:r>
            <w:r w:rsidRPr="004D64B8">
              <w:rPr>
                <w:rFonts w:ascii="Arial" w:hAnsi="Arial" w:cs="Arial"/>
              </w:rPr>
              <w:tab/>
              <w:t>Wbudowany system uwierzytelnienia dwuskładnikowego oparty o certyfikat lub klucz prywatny oraz PIN lub uwierzytelnienie biometryczne.</w:t>
            </w:r>
          </w:p>
          <w:p w14:paraId="1BE121B8"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31.</w:t>
            </w:r>
            <w:r w:rsidRPr="004D64B8">
              <w:rPr>
                <w:rFonts w:ascii="Arial" w:hAnsi="Arial" w:cs="Arial"/>
              </w:rPr>
              <w:tab/>
              <w:t>Wbudowane mechanizmy ochrony antywirusowej i przeciw złośliwemu oprogramowaniu z zapewnionymi bezpłatnymi aktualizacjami.</w:t>
            </w:r>
          </w:p>
          <w:p w14:paraId="26D75BFA"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32.</w:t>
            </w:r>
            <w:r w:rsidRPr="004D64B8">
              <w:rPr>
                <w:rFonts w:ascii="Arial" w:hAnsi="Arial" w:cs="Arial"/>
              </w:rPr>
              <w:tab/>
              <w:t>Wbudowany system szyfrowania dysku twardego ze wsparciem modułu TPM</w:t>
            </w:r>
          </w:p>
          <w:p w14:paraId="2EF03EEB"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33.</w:t>
            </w:r>
            <w:r w:rsidRPr="004D64B8">
              <w:rPr>
                <w:rFonts w:ascii="Arial" w:hAnsi="Arial" w:cs="Arial"/>
              </w:rPr>
              <w:tab/>
              <w:t>Możliwość tworzenia i przechowywania kopii zapasowych kluczy odzyskiwania do szyfrowania dysku w usługach katalogowych.</w:t>
            </w:r>
          </w:p>
          <w:p w14:paraId="51AA8095"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34.</w:t>
            </w:r>
            <w:r w:rsidRPr="004D64B8">
              <w:rPr>
                <w:rFonts w:ascii="Arial" w:hAnsi="Arial" w:cs="Arial"/>
              </w:rPr>
              <w:tab/>
              <w:t>Możliwość tworzenia wirtualnych kart inteligentnych.</w:t>
            </w:r>
          </w:p>
          <w:p w14:paraId="1513AB59"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35.</w:t>
            </w:r>
            <w:r w:rsidRPr="004D64B8">
              <w:rPr>
                <w:rFonts w:ascii="Arial" w:hAnsi="Arial" w:cs="Arial"/>
              </w:rPr>
              <w:tab/>
              <w:t xml:space="preserve">Wsparcie dla </w:t>
            </w:r>
            <w:proofErr w:type="spellStart"/>
            <w:r w:rsidRPr="004D64B8">
              <w:rPr>
                <w:rFonts w:ascii="Arial" w:hAnsi="Arial" w:cs="Arial"/>
              </w:rPr>
              <w:t>firmware</w:t>
            </w:r>
            <w:proofErr w:type="spellEnd"/>
            <w:r w:rsidRPr="004D64B8">
              <w:rPr>
                <w:rFonts w:ascii="Arial" w:hAnsi="Arial" w:cs="Arial"/>
              </w:rPr>
              <w:t xml:space="preserve"> UEFI i funkcji bezpiecznego rozruchu (</w:t>
            </w:r>
            <w:proofErr w:type="spellStart"/>
            <w:r w:rsidRPr="004D64B8">
              <w:rPr>
                <w:rFonts w:ascii="Arial" w:hAnsi="Arial" w:cs="Arial"/>
              </w:rPr>
              <w:t>Secure</w:t>
            </w:r>
            <w:proofErr w:type="spellEnd"/>
            <w:r w:rsidRPr="004D64B8">
              <w:rPr>
                <w:rFonts w:ascii="Arial" w:hAnsi="Arial" w:cs="Arial"/>
              </w:rPr>
              <w:t xml:space="preserve"> </w:t>
            </w:r>
            <w:proofErr w:type="spellStart"/>
            <w:r w:rsidRPr="004D64B8">
              <w:rPr>
                <w:rFonts w:ascii="Arial" w:hAnsi="Arial" w:cs="Arial"/>
              </w:rPr>
              <w:t>Boot</w:t>
            </w:r>
            <w:proofErr w:type="spellEnd"/>
            <w:r w:rsidRPr="004D64B8">
              <w:rPr>
                <w:rFonts w:ascii="Arial" w:hAnsi="Arial" w:cs="Arial"/>
              </w:rPr>
              <w:t>)</w:t>
            </w:r>
          </w:p>
          <w:p w14:paraId="2EA1394B"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36.</w:t>
            </w:r>
            <w:r w:rsidRPr="004D64B8">
              <w:rPr>
                <w:rFonts w:ascii="Arial" w:hAnsi="Arial" w:cs="Arial"/>
              </w:rPr>
              <w:tab/>
              <w:t xml:space="preserve">Wbudowany w system, wykorzystywany automatycznie przez wbudowane przeglądarki filtr </w:t>
            </w:r>
            <w:proofErr w:type="spellStart"/>
            <w:r w:rsidRPr="004D64B8">
              <w:rPr>
                <w:rFonts w:ascii="Arial" w:hAnsi="Arial" w:cs="Arial"/>
              </w:rPr>
              <w:t>reputacyjny</w:t>
            </w:r>
            <w:proofErr w:type="spellEnd"/>
            <w:r w:rsidRPr="004D64B8">
              <w:rPr>
                <w:rFonts w:ascii="Arial" w:hAnsi="Arial" w:cs="Arial"/>
              </w:rPr>
              <w:t xml:space="preserve"> URL.</w:t>
            </w:r>
          </w:p>
          <w:p w14:paraId="7A1FC26B"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37.</w:t>
            </w:r>
            <w:r w:rsidRPr="004D64B8">
              <w:rPr>
                <w:rFonts w:ascii="Arial" w:hAnsi="Arial" w:cs="Arial"/>
              </w:rPr>
              <w:tab/>
              <w:t>Wsparcie dla IPSEC oparte na politykach – wdrażanie IPSEC oparte na zestawach reguł definiujących ustawienia zarządzanych w sposób centralny.</w:t>
            </w:r>
          </w:p>
          <w:p w14:paraId="2F726A59"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38.</w:t>
            </w:r>
            <w:r w:rsidRPr="004D64B8">
              <w:rPr>
                <w:rFonts w:ascii="Arial" w:hAnsi="Arial" w:cs="Arial"/>
              </w:rPr>
              <w:tab/>
              <w:t>Mechanizmy logowania w oparciu o:</w:t>
            </w:r>
          </w:p>
          <w:p w14:paraId="5366AC53" w14:textId="6937C9D2" w:rsidR="00C8095E" w:rsidRPr="004D64B8" w:rsidRDefault="00C8095E">
            <w:pPr>
              <w:pStyle w:val="paragraph"/>
              <w:numPr>
                <w:ilvl w:val="0"/>
                <w:numId w:val="34"/>
              </w:numPr>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Login i hasło,</w:t>
            </w:r>
          </w:p>
          <w:p w14:paraId="24EDDDBF" w14:textId="26A5C999" w:rsidR="00C8095E" w:rsidRPr="004D64B8" w:rsidRDefault="00C8095E">
            <w:pPr>
              <w:pStyle w:val="paragraph"/>
              <w:numPr>
                <w:ilvl w:val="0"/>
                <w:numId w:val="34"/>
              </w:numPr>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Karty inteligentne i certyfikaty (</w:t>
            </w:r>
            <w:proofErr w:type="spellStart"/>
            <w:r w:rsidRPr="004D64B8">
              <w:rPr>
                <w:rFonts w:ascii="Arial" w:hAnsi="Arial" w:cs="Arial"/>
              </w:rPr>
              <w:t>smartcard</w:t>
            </w:r>
            <w:proofErr w:type="spellEnd"/>
            <w:r w:rsidRPr="004D64B8">
              <w:rPr>
                <w:rFonts w:ascii="Arial" w:hAnsi="Arial" w:cs="Arial"/>
              </w:rPr>
              <w:t>),</w:t>
            </w:r>
          </w:p>
          <w:p w14:paraId="5460A9F3" w14:textId="200DEC25" w:rsidR="00C8095E" w:rsidRPr="004D64B8" w:rsidRDefault="00C8095E">
            <w:pPr>
              <w:pStyle w:val="paragraph"/>
              <w:numPr>
                <w:ilvl w:val="0"/>
                <w:numId w:val="34"/>
              </w:numPr>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Wirtualne karty inteligentne i certyfikaty (logowanie w oparciu o certyfikat chroniony poprzez moduł TPM),</w:t>
            </w:r>
          </w:p>
          <w:p w14:paraId="1B64A6A5" w14:textId="7DC2DFC7" w:rsidR="00C8095E" w:rsidRPr="004D64B8" w:rsidRDefault="00C8095E">
            <w:pPr>
              <w:pStyle w:val="paragraph"/>
              <w:numPr>
                <w:ilvl w:val="0"/>
                <w:numId w:val="34"/>
              </w:numPr>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Certyfikat/Klucz i PIN</w:t>
            </w:r>
          </w:p>
          <w:p w14:paraId="7F59D9D6" w14:textId="54F18AA0" w:rsidR="00C8095E" w:rsidRPr="004D64B8" w:rsidRDefault="00C8095E">
            <w:pPr>
              <w:pStyle w:val="paragraph"/>
              <w:numPr>
                <w:ilvl w:val="0"/>
                <w:numId w:val="34"/>
              </w:numPr>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lastRenderedPageBreak/>
              <w:t>Certyfikat/Klucz i uwierzytelnienie biometryczne</w:t>
            </w:r>
          </w:p>
          <w:p w14:paraId="3506D50A"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39.</w:t>
            </w:r>
            <w:r w:rsidRPr="004D64B8">
              <w:rPr>
                <w:rFonts w:ascii="Arial" w:hAnsi="Arial" w:cs="Arial"/>
              </w:rPr>
              <w:tab/>
              <w:t xml:space="preserve">Wsparcie dla uwierzytelniania na bazie </w:t>
            </w:r>
            <w:proofErr w:type="spellStart"/>
            <w:r w:rsidRPr="004D64B8">
              <w:rPr>
                <w:rFonts w:ascii="Arial" w:hAnsi="Arial" w:cs="Arial"/>
              </w:rPr>
              <w:t>Kerberos</w:t>
            </w:r>
            <w:proofErr w:type="spellEnd"/>
            <w:r w:rsidRPr="004D64B8">
              <w:rPr>
                <w:rFonts w:ascii="Arial" w:hAnsi="Arial" w:cs="Arial"/>
              </w:rPr>
              <w:t xml:space="preserve"> v. 5</w:t>
            </w:r>
          </w:p>
          <w:p w14:paraId="6227A27E"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40.</w:t>
            </w:r>
            <w:r w:rsidRPr="004D64B8">
              <w:rPr>
                <w:rFonts w:ascii="Arial" w:hAnsi="Arial" w:cs="Arial"/>
              </w:rPr>
              <w:tab/>
              <w:t>Wbudowany agent do zbierania danych na temat zagrożeń na stacji roboczej.</w:t>
            </w:r>
          </w:p>
          <w:p w14:paraId="2591AF04"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41.</w:t>
            </w:r>
            <w:r w:rsidRPr="004D64B8">
              <w:rPr>
                <w:rFonts w:ascii="Arial" w:hAnsi="Arial" w:cs="Arial"/>
              </w:rPr>
              <w:tab/>
              <w:t>Wsparcie .NET Framework 2.x, 3.x i 4.x – możliwość uruchomienia aplikacji działających we wskazanych środowiskach</w:t>
            </w:r>
          </w:p>
          <w:p w14:paraId="60F3EDDD"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42.</w:t>
            </w:r>
            <w:r w:rsidRPr="004D64B8">
              <w:rPr>
                <w:rFonts w:ascii="Arial" w:hAnsi="Arial" w:cs="Arial"/>
              </w:rPr>
              <w:tab/>
              <w:t xml:space="preserve">Wsparcie dla </w:t>
            </w:r>
            <w:proofErr w:type="spellStart"/>
            <w:r w:rsidRPr="004D64B8">
              <w:rPr>
                <w:rFonts w:ascii="Arial" w:hAnsi="Arial" w:cs="Arial"/>
              </w:rPr>
              <w:t>VBScript</w:t>
            </w:r>
            <w:proofErr w:type="spellEnd"/>
            <w:r w:rsidRPr="004D64B8">
              <w:rPr>
                <w:rFonts w:ascii="Arial" w:hAnsi="Arial" w:cs="Arial"/>
              </w:rPr>
              <w:t xml:space="preserve"> – możliwość uruchamiania interpretera poleceń</w:t>
            </w:r>
          </w:p>
          <w:p w14:paraId="08F92715" w14:textId="77777777" w:rsidR="00C8095E" w:rsidRPr="004D64B8" w:rsidRDefault="00C8095E" w:rsidP="00B76958">
            <w:pPr>
              <w:pStyle w:val="paragraph"/>
              <w:tabs>
                <w:tab w:val="left" w:pos="423"/>
              </w:tabs>
              <w:spacing w:before="0" w:beforeAutospacing="0" w:after="0" w:afterAutospacing="0" w:line="24" w:lineRule="atLeast"/>
              <w:textAlignment w:val="baseline"/>
              <w:rPr>
                <w:rFonts w:ascii="Arial" w:hAnsi="Arial" w:cs="Arial"/>
              </w:rPr>
            </w:pPr>
            <w:r w:rsidRPr="004D64B8">
              <w:rPr>
                <w:rFonts w:ascii="Arial" w:hAnsi="Arial" w:cs="Arial"/>
              </w:rPr>
              <w:t>43.</w:t>
            </w:r>
            <w:r w:rsidRPr="004D64B8">
              <w:rPr>
                <w:rFonts w:ascii="Arial" w:hAnsi="Arial" w:cs="Arial"/>
              </w:rPr>
              <w:tab/>
              <w:t xml:space="preserve">Wsparcie dla PowerShell 5.x – możliwość uruchamiania interpretera poleceń </w:t>
            </w:r>
          </w:p>
          <w:p w14:paraId="595D0467" w14:textId="77777777" w:rsidR="00C8095E" w:rsidRDefault="00C8095E" w:rsidP="00C8095E">
            <w:pPr>
              <w:pStyle w:val="paragraph"/>
              <w:spacing w:before="0" w:beforeAutospacing="0" w:after="0" w:afterAutospacing="0" w:line="24" w:lineRule="atLeast"/>
              <w:textAlignment w:val="baseline"/>
              <w:rPr>
                <w:rFonts w:ascii="Arial" w:hAnsi="Arial" w:cs="Arial"/>
              </w:rPr>
            </w:pPr>
            <w:r w:rsidRPr="004D64B8">
              <w:rPr>
                <w:rFonts w:ascii="Arial" w:hAnsi="Arial" w:cs="Arial"/>
              </w:rPr>
              <w:t>Licencja systemu operacyjnego zaimplementowana w BIOS komputera, umożliwiająca instalację systemu bez podawania klucza oraz bez aktywacji systemu za pośrednictwem Internetu.</w:t>
            </w:r>
            <w:r>
              <w:rPr>
                <w:rFonts w:ascii="Arial" w:hAnsi="Arial" w:cs="Arial"/>
              </w:rPr>
              <w:t xml:space="preserve"> </w:t>
            </w:r>
            <w:r w:rsidRPr="004D64B8">
              <w:rPr>
                <w:rFonts w:ascii="Arial" w:hAnsi="Arial" w:cs="Arial"/>
              </w:rPr>
              <w:t xml:space="preserve">Nie dopuszcza się zaoferowania systemu operacyjnego typu </w:t>
            </w:r>
            <w:proofErr w:type="spellStart"/>
            <w:r w:rsidRPr="004D64B8">
              <w:rPr>
                <w:rFonts w:ascii="Arial" w:hAnsi="Arial" w:cs="Arial"/>
              </w:rPr>
              <w:t>refurbished</w:t>
            </w:r>
            <w:proofErr w:type="spellEnd"/>
            <w:r w:rsidRPr="004D64B8">
              <w:rPr>
                <w:rFonts w:ascii="Arial" w:hAnsi="Arial" w:cs="Arial"/>
              </w:rPr>
              <w:t>.</w:t>
            </w:r>
          </w:p>
          <w:p w14:paraId="607ED0F6" w14:textId="77777777" w:rsidR="00C8095E" w:rsidRPr="004D64B8" w:rsidRDefault="00C8095E" w:rsidP="00C8095E">
            <w:pPr>
              <w:pStyle w:val="paragraph"/>
              <w:spacing w:before="0" w:beforeAutospacing="0" w:after="0" w:afterAutospacing="0" w:line="24" w:lineRule="atLeast"/>
              <w:textAlignment w:val="baseline"/>
              <w:rPr>
                <w:rFonts w:ascii="Arial" w:hAnsi="Arial" w:cs="Arial"/>
                <w:b/>
                <w:bCs/>
              </w:rPr>
            </w:pPr>
            <w:r w:rsidRPr="004D64B8">
              <w:rPr>
                <w:rFonts w:ascii="Arial" w:hAnsi="Arial" w:cs="Arial"/>
                <w:b/>
                <w:bCs/>
              </w:rPr>
              <w:t>Oprogramowanie do aktualizacji sterowników</w:t>
            </w:r>
            <w:r w:rsidRPr="004D64B8">
              <w:rPr>
                <w:rFonts w:ascii="Arial" w:hAnsi="Arial" w:cs="Arial"/>
                <w:b/>
                <w:bCs/>
              </w:rPr>
              <w:tab/>
            </w:r>
          </w:p>
          <w:p w14:paraId="7C235CA2" w14:textId="77777777" w:rsidR="00C8095E" w:rsidRDefault="00C8095E" w:rsidP="00C8095E">
            <w:pPr>
              <w:pStyle w:val="paragraph"/>
              <w:spacing w:before="0" w:beforeAutospacing="0" w:after="0" w:afterAutospacing="0" w:line="24" w:lineRule="atLeast"/>
              <w:textAlignment w:val="baseline"/>
              <w:rPr>
                <w:rFonts w:ascii="Arial" w:hAnsi="Arial" w:cs="Arial"/>
              </w:rPr>
            </w:pPr>
            <w:r w:rsidRPr="004D64B8">
              <w:rPr>
                <w:rFonts w:ascii="Arial" w:hAnsi="Arial" w:cs="Arial"/>
              </w:rPr>
              <w:t>Oprogramowanie producenta oferowanego sprzętu umożliwiające automatyczna weryfikacje i instalację sterowników oraz oprogramowania dołączanego przez producenta w tym również wgranie najnowszej wersji BIOS. Oprogramowanie musi automatycznie łączyć się z centralna bazą sterowników i oprogramowania producenta, sprawdzać dostępne aktualizacje i zapewniać zbiorczą instalację wszystkich sterowników i aplikacji bez ingerencji użytkownika.</w:t>
            </w:r>
          </w:p>
          <w:p w14:paraId="73A5A8F0" w14:textId="77777777" w:rsidR="00C8095E" w:rsidRPr="004D64B8" w:rsidRDefault="00C8095E" w:rsidP="00C8095E">
            <w:pPr>
              <w:pStyle w:val="paragraph"/>
              <w:spacing w:before="0" w:beforeAutospacing="0" w:after="0" w:afterAutospacing="0" w:line="24" w:lineRule="atLeast"/>
              <w:textAlignment w:val="baseline"/>
              <w:rPr>
                <w:rFonts w:ascii="Arial" w:hAnsi="Arial" w:cs="Arial"/>
                <w:b/>
                <w:bCs/>
              </w:rPr>
            </w:pPr>
            <w:r w:rsidRPr="004D64B8">
              <w:rPr>
                <w:rFonts w:ascii="Arial" w:hAnsi="Arial" w:cs="Arial"/>
                <w:b/>
                <w:bCs/>
              </w:rPr>
              <w:t>Gwarancja</w:t>
            </w:r>
            <w:r w:rsidRPr="004D64B8">
              <w:rPr>
                <w:rFonts w:ascii="Arial" w:hAnsi="Arial" w:cs="Arial"/>
                <w:b/>
                <w:bCs/>
              </w:rPr>
              <w:tab/>
            </w:r>
          </w:p>
          <w:p w14:paraId="354EE338" w14:textId="02693EBF" w:rsidR="00C8095E" w:rsidRPr="004D64B8" w:rsidRDefault="00C8095E" w:rsidP="00C8095E">
            <w:pPr>
              <w:pStyle w:val="paragraph"/>
              <w:spacing w:before="0" w:beforeAutospacing="0" w:after="0" w:afterAutospacing="0" w:line="24" w:lineRule="atLeast"/>
              <w:textAlignment w:val="baseline"/>
              <w:rPr>
                <w:rFonts w:ascii="Arial" w:hAnsi="Arial" w:cs="Arial"/>
              </w:rPr>
            </w:pPr>
            <w:r w:rsidRPr="004D64B8">
              <w:rPr>
                <w:rFonts w:ascii="Arial" w:hAnsi="Arial" w:cs="Arial"/>
              </w:rPr>
              <w:t xml:space="preserve">Minimalny czas trwania gwarancji producenta wynosi </w:t>
            </w:r>
            <w:r w:rsidR="00520522">
              <w:rPr>
                <w:rFonts w:ascii="Arial" w:hAnsi="Arial" w:cs="Arial"/>
              </w:rPr>
              <w:t>36 miesięcy</w:t>
            </w:r>
            <w:r w:rsidRPr="004D64B8">
              <w:rPr>
                <w:rFonts w:ascii="Arial" w:hAnsi="Arial" w:cs="Arial"/>
              </w:rPr>
              <w:t>, świadczona w miejscu użytkowania sprzętu (on-</w:t>
            </w:r>
            <w:proofErr w:type="spellStart"/>
            <w:r w:rsidRPr="004D64B8">
              <w:rPr>
                <w:rFonts w:ascii="Arial" w:hAnsi="Arial" w:cs="Arial"/>
              </w:rPr>
              <w:t>site</w:t>
            </w:r>
            <w:proofErr w:type="spellEnd"/>
            <w:r w:rsidRPr="004D64B8">
              <w:rPr>
                <w:rFonts w:ascii="Arial" w:hAnsi="Arial" w:cs="Arial"/>
              </w:rPr>
              <w:t>).</w:t>
            </w:r>
          </w:p>
          <w:p w14:paraId="2E6FA1B4" w14:textId="77777777" w:rsidR="00C8095E" w:rsidRPr="004D64B8" w:rsidRDefault="00C8095E" w:rsidP="00C8095E">
            <w:pPr>
              <w:pStyle w:val="paragraph"/>
              <w:spacing w:before="0" w:beforeAutospacing="0" w:after="0" w:afterAutospacing="0" w:line="24" w:lineRule="atLeast"/>
              <w:textAlignment w:val="baseline"/>
              <w:rPr>
                <w:rFonts w:ascii="Arial" w:hAnsi="Arial" w:cs="Arial"/>
              </w:rPr>
            </w:pPr>
            <w:r w:rsidRPr="004D64B8">
              <w:rPr>
                <w:rFonts w:ascii="Arial" w:hAnsi="Arial" w:cs="Arial"/>
              </w:rPr>
              <w:t>Firma serwisująca musi posiadać ISO 9001 na świadczenie usług serwisowych oraz posiadać autoryzacje producenta urządzeń - Zamawiający zastrzega sobie prawo do możliwości weryfikacji powyższego wymogu. W przypadku weryfikacji przez Zamawiającego, Wykonawca dostarczy stosowne dokumenty pochodzące od producenta komputera. Wymagane oświadczenie producenta komputera, że w przypadku niewywiązywania się z obowiązków gwarancyjnych oferenta lub firmy serwisującej, przejmie na siebie wszelkie zobowiązania związane z serwisem.</w:t>
            </w:r>
          </w:p>
          <w:p w14:paraId="0B9B3F60" w14:textId="77777777" w:rsidR="00C8095E" w:rsidRPr="004D64B8" w:rsidRDefault="00C8095E" w:rsidP="00C8095E">
            <w:pPr>
              <w:pStyle w:val="paragraph"/>
              <w:spacing w:before="0" w:beforeAutospacing="0" w:after="0" w:afterAutospacing="0" w:line="24" w:lineRule="atLeast"/>
              <w:textAlignment w:val="baseline"/>
              <w:rPr>
                <w:rFonts w:ascii="Arial" w:hAnsi="Arial" w:cs="Arial"/>
                <w:b/>
                <w:bCs/>
              </w:rPr>
            </w:pPr>
            <w:r w:rsidRPr="004D64B8">
              <w:rPr>
                <w:rFonts w:ascii="Arial" w:hAnsi="Arial" w:cs="Arial"/>
                <w:b/>
                <w:bCs/>
              </w:rPr>
              <w:t>Wsparcie techniczne producenta</w:t>
            </w:r>
            <w:r w:rsidRPr="004D64B8">
              <w:rPr>
                <w:rFonts w:ascii="Arial" w:hAnsi="Arial" w:cs="Arial"/>
                <w:b/>
                <w:bCs/>
              </w:rPr>
              <w:tab/>
            </w:r>
          </w:p>
          <w:p w14:paraId="5DDAF634" w14:textId="77777777" w:rsidR="00C8095E" w:rsidRDefault="00C8095E" w:rsidP="00C8095E">
            <w:pPr>
              <w:pStyle w:val="paragraph"/>
              <w:spacing w:before="0" w:beforeAutospacing="0" w:after="0" w:afterAutospacing="0" w:line="24" w:lineRule="atLeast"/>
              <w:textAlignment w:val="baseline"/>
              <w:rPr>
                <w:rFonts w:ascii="Arial" w:hAnsi="Arial" w:cs="Arial"/>
              </w:rPr>
            </w:pPr>
            <w:r w:rsidRPr="004D64B8">
              <w:rPr>
                <w:rFonts w:ascii="Arial" w:hAnsi="Arial" w:cs="Arial"/>
              </w:rPr>
              <w:t>Zaawansowana diagnostyka sprzętowa oraz oprogramowania dostępna 24h/dobę na stronie producenta komputera</w:t>
            </w:r>
            <w:r>
              <w:rPr>
                <w:rFonts w:ascii="Arial" w:hAnsi="Arial" w:cs="Arial"/>
              </w:rPr>
              <w:t>, i</w:t>
            </w:r>
            <w:r w:rsidRPr="004D64B8">
              <w:rPr>
                <w:rFonts w:ascii="Arial" w:hAnsi="Arial" w:cs="Arial"/>
              </w:rPr>
              <w:t xml:space="preserve">nfolinia wsparcia technicznego dedykowana do </w:t>
            </w:r>
            <w:r w:rsidRPr="004D64B8">
              <w:rPr>
                <w:rFonts w:ascii="Arial" w:hAnsi="Arial" w:cs="Arial"/>
              </w:rPr>
              <w:lastRenderedPageBreak/>
              <w:t>rozwiązywania usterek oprogramowania – możliwość kontaktu przez telefon, formularz web lub chat online, dostępna w dni powszednie od 9:00-18:00</w:t>
            </w:r>
            <w:r>
              <w:rPr>
                <w:rFonts w:ascii="Arial" w:hAnsi="Arial" w:cs="Arial"/>
              </w:rPr>
              <w:t>, m</w:t>
            </w:r>
            <w:r w:rsidRPr="004D64B8">
              <w:rPr>
                <w:rFonts w:ascii="Arial" w:hAnsi="Arial" w:cs="Arial"/>
              </w:rPr>
              <w:t>ożliwość sprawdzenia aktualnego okresu i poziomu wsparcia technicznego dla urządzeń za pośrednictwem strony internetowej producenta</w:t>
            </w:r>
            <w:r>
              <w:rPr>
                <w:rFonts w:ascii="Arial" w:hAnsi="Arial" w:cs="Arial"/>
              </w:rPr>
              <w:t>, m</w:t>
            </w:r>
            <w:r w:rsidRPr="004D64B8">
              <w:rPr>
                <w:rFonts w:ascii="Arial" w:hAnsi="Arial" w:cs="Arial"/>
              </w:rPr>
              <w:t>ożliwość sprawdzenia konfiguracji sprzętowej komputera oraz warunków gwarancji po podaniu numeru seryjnego bezpośrednio na stronie producenta.</w:t>
            </w:r>
          </w:p>
          <w:p w14:paraId="632F5BD7" w14:textId="4A69F48A" w:rsidR="00413637" w:rsidRDefault="001320EF" w:rsidP="00C8095E">
            <w:pPr>
              <w:pStyle w:val="paragraph"/>
              <w:spacing w:before="0" w:beforeAutospacing="0" w:after="0" w:afterAutospacing="0" w:line="24" w:lineRule="atLeast"/>
              <w:textAlignment w:val="baseline"/>
              <w:rPr>
                <w:rFonts w:ascii="Arial" w:hAnsi="Arial" w:cs="Arial"/>
                <w:b/>
              </w:rPr>
            </w:pPr>
            <w:r w:rsidRPr="001320EF">
              <w:rPr>
                <w:rFonts w:ascii="Arial" w:hAnsi="Arial" w:cs="Arial"/>
                <w:b/>
              </w:rPr>
              <w:t>Program antywirusowy.</w:t>
            </w:r>
          </w:p>
          <w:p w14:paraId="1EEC23A7" w14:textId="77777777" w:rsidR="00C8095E" w:rsidRPr="006D097E" w:rsidRDefault="00C8095E" w:rsidP="006D097E">
            <w:pPr>
              <w:pStyle w:val="paragraph"/>
              <w:spacing w:before="0" w:beforeAutospacing="0" w:after="0" w:afterAutospacing="0" w:line="24" w:lineRule="atLeast"/>
              <w:textAlignment w:val="baseline"/>
              <w:rPr>
                <w:rFonts w:ascii="Arial" w:hAnsi="Arial" w:cs="Arial"/>
                <w:bCs/>
                <w:color w:val="000000"/>
              </w:rPr>
            </w:pPr>
            <w:r w:rsidRPr="006D097E">
              <w:rPr>
                <w:rFonts w:ascii="Arial" w:hAnsi="Arial" w:cs="Arial"/>
                <w:bCs/>
                <w:color w:val="000000"/>
              </w:rPr>
              <w:t>Zamawiający zastrzega sobie prawo do sprawdzenia reżimu gwarancyjnego producenta oraz dostarczonej konfiguracji na dedykowanej stronie internetowej producenta sprzętu.</w:t>
            </w:r>
          </w:p>
          <w:p w14:paraId="2624141F" w14:textId="77777777" w:rsidR="006D097E" w:rsidRDefault="006D097E" w:rsidP="006D097E">
            <w:pPr>
              <w:pStyle w:val="paragraph"/>
              <w:spacing w:before="0" w:beforeAutospacing="0" w:after="0" w:afterAutospacing="0" w:line="24" w:lineRule="atLeast"/>
              <w:textAlignment w:val="baseline"/>
              <w:rPr>
                <w:rFonts w:ascii="Arial" w:hAnsi="Arial" w:cs="Arial"/>
                <w:b/>
                <w:color w:val="000000"/>
              </w:rPr>
            </w:pPr>
          </w:p>
          <w:p w14:paraId="14014EB8" w14:textId="3B528678" w:rsidR="006D097E" w:rsidRPr="006D097E" w:rsidRDefault="006D097E" w:rsidP="00552191">
            <w:pPr>
              <w:pStyle w:val="paragraph"/>
              <w:spacing w:before="0" w:beforeAutospacing="0" w:after="0" w:afterAutospacing="0" w:line="24" w:lineRule="atLeast"/>
              <w:jc w:val="center"/>
              <w:textAlignment w:val="baseline"/>
              <w:rPr>
                <w:rFonts w:ascii="Arial" w:hAnsi="Arial" w:cs="Arial"/>
                <w:b/>
                <w:color w:val="000000"/>
                <w:u w:val="single"/>
              </w:rPr>
            </w:pPr>
            <w:r w:rsidRPr="006D097E">
              <w:rPr>
                <w:rFonts w:ascii="Arial" w:hAnsi="Arial" w:cs="Arial"/>
                <w:b/>
                <w:color w:val="000000"/>
                <w:u w:val="single"/>
              </w:rPr>
              <w:t>Dodatkowo:</w:t>
            </w:r>
          </w:p>
          <w:p w14:paraId="6E97B941" w14:textId="508EDEAC" w:rsidR="006D097E" w:rsidRPr="006D097E" w:rsidRDefault="00DC15B0" w:rsidP="006D097E">
            <w:pPr>
              <w:pStyle w:val="paragraph"/>
              <w:spacing w:before="0" w:beforeAutospacing="0" w:after="0" w:afterAutospacing="0" w:line="24" w:lineRule="atLeast"/>
              <w:textAlignment w:val="baseline"/>
              <w:rPr>
                <w:rFonts w:ascii="Arial" w:hAnsi="Arial" w:cs="Arial"/>
                <w:b/>
                <w:color w:val="000000"/>
                <w:u w:val="single"/>
              </w:rPr>
            </w:pPr>
            <w:r w:rsidRPr="006D097E">
              <w:rPr>
                <w:rFonts w:ascii="Arial" w:hAnsi="Arial" w:cs="Arial"/>
                <w:b/>
                <w:color w:val="000000"/>
                <w:u w:val="single"/>
              </w:rPr>
              <w:t xml:space="preserve">1 Laptop wyposażony w pakiet biurowy </w:t>
            </w:r>
          </w:p>
          <w:p w14:paraId="1D40C925" w14:textId="75EBD7D0" w:rsidR="006D097E" w:rsidRPr="006D097E" w:rsidRDefault="006D097E" w:rsidP="006D097E">
            <w:pPr>
              <w:suppressAutoHyphens w:val="0"/>
              <w:autoSpaceDE/>
              <w:rPr>
                <w:rFonts w:ascii="Arial" w:eastAsia="Calibri" w:hAnsi="Arial" w:cs="Arial"/>
                <w:sz w:val="24"/>
                <w:lang w:eastAsia="en-US"/>
              </w:rPr>
            </w:pPr>
            <w:r w:rsidRPr="006D097E">
              <w:rPr>
                <w:rFonts w:ascii="Arial" w:eastAsia="Calibri" w:hAnsi="Arial" w:cs="Arial"/>
                <w:sz w:val="24"/>
                <w:lang w:eastAsia="en-US"/>
              </w:rPr>
              <w:t xml:space="preserve">Microsoft Office 2024 zawierający pakiet biurowy (Word, Excel, PowerPoint) lub równoważny spełniający poniższe kryteria równoważności: </w:t>
            </w:r>
          </w:p>
          <w:p w14:paraId="69C8BA39" w14:textId="77777777" w:rsidR="006D097E" w:rsidRPr="006D097E" w:rsidRDefault="006D097E" w:rsidP="006D097E">
            <w:pPr>
              <w:suppressAutoHyphens w:val="0"/>
              <w:autoSpaceDE/>
              <w:spacing w:line="24" w:lineRule="atLeast"/>
              <w:rPr>
                <w:rFonts w:ascii="Arial" w:eastAsia="Calibri" w:hAnsi="Arial" w:cs="Arial"/>
                <w:b/>
                <w:bCs/>
                <w:sz w:val="24"/>
                <w:lang w:eastAsia="en-US"/>
              </w:rPr>
            </w:pPr>
            <w:r w:rsidRPr="006D097E">
              <w:rPr>
                <w:rFonts w:ascii="Arial" w:eastAsia="Calibri" w:hAnsi="Arial" w:cs="Arial"/>
                <w:b/>
                <w:bCs/>
                <w:sz w:val="24"/>
                <w:lang w:eastAsia="en-US"/>
              </w:rPr>
              <w:t xml:space="preserve">Nośnik </w:t>
            </w:r>
            <w:r w:rsidRPr="006D097E">
              <w:rPr>
                <w:rFonts w:ascii="Arial" w:eastAsia="Calibri" w:hAnsi="Arial" w:cs="Arial"/>
                <w:sz w:val="24"/>
                <w:lang w:eastAsia="en-US"/>
              </w:rPr>
              <w:t>elektroniczny</w:t>
            </w:r>
          </w:p>
          <w:p w14:paraId="549CFC77" w14:textId="77777777" w:rsidR="006D097E" w:rsidRPr="006D097E" w:rsidRDefault="006D097E" w:rsidP="006D097E">
            <w:pPr>
              <w:suppressAutoHyphens w:val="0"/>
              <w:autoSpaceDE/>
              <w:spacing w:line="24" w:lineRule="atLeast"/>
              <w:rPr>
                <w:rFonts w:ascii="Arial" w:eastAsia="Calibri" w:hAnsi="Arial" w:cs="Arial"/>
                <w:sz w:val="24"/>
                <w:lang w:eastAsia="en-US"/>
              </w:rPr>
            </w:pPr>
            <w:r w:rsidRPr="006D097E">
              <w:rPr>
                <w:rFonts w:ascii="Arial" w:eastAsia="Calibri" w:hAnsi="Arial" w:cs="Arial"/>
                <w:b/>
                <w:bCs/>
                <w:sz w:val="24"/>
                <w:lang w:eastAsia="en-US"/>
              </w:rPr>
              <w:t xml:space="preserve">Typ licencji </w:t>
            </w:r>
            <w:r w:rsidRPr="006D097E">
              <w:rPr>
                <w:rFonts w:ascii="Arial" w:eastAsia="Calibri" w:hAnsi="Arial" w:cs="Arial"/>
                <w:sz w:val="24"/>
                <w:lang w:eastAsia="en-US"/>
              </w:rPr>
              <w:t>Nowa licencja</w:t>
            </w:r>
          </w:p>
          <w:p w14:paraId="258E4051" w14:textId="77777777" w:rsidR="006D097E" w:rsidRPr="006D097E" w:rsidRDefault="006D097E" w:rsidP="006D097E">
            <w:pPr>
              <w:suppressAutoHyphens w:val="0"/>
              <w:autoSpaceDE/>
              <w:spacing w:line="24" w:lineRule="atLeast"/>
              <w:rPr>
                <w:rFonts w:ascii="Arial" w:eastAsia="Calibri" w:hAnsi="Arial" w:cs="Arial"/>
                <w:sz w:val="24"/>
                <w:lang w:eastAsia="en-US"/>
              </w:rPr>
            </w:pPr>
            <w:r w:rsidRPr="006D097E">
              <w:rPr>
                <w:rFonts w:ascii="Arial" w:eastAsia="Calibri" w:hAnsi="Arial" w:cs="Arial"/>
                <w:b/>
                <w:bCs/>
                <w:sz w:val="24"/>
                <w:lang w:eastAsia="en-US"/>
              </w:rPr>
              <w:t xml:space="preserve">Okres licencji </w:t>
            </w:r>
            <w:r w:rsidRPr="006D097E">
              <w:rPr>
                <w:rFonts w:ascii="Arial" w:eastAsia="Calibri" w:hAnsi="Arial" w:cs="Arial"/>
                <w:sz w:val="24"/>
                <w:lang w:eastAsia="en-US"/>
              </w:rPr>
              <w:t>Dożywotnia</w:t>
            </w:r>
          </w:p>
          <w:p w14:paraId="5D462A28" w14:textId="77777777" w:rsidR="006D097E" w:rsidRPr="006D097E" w:rsidRDefault="006D097E" w:rsidP="006D097E">
            <w:pPr>
              <w:suppressAutoHyphens w:val="0"/>
              <w:autoSpaceDE/>
              <w:spacing w:line="24" w:lineRule="atLeast"/>
              <w:rPr>
                <w:rFonts w:ascii="Arial" w:eastAsia="Calibri" w:hAnsi="Arial" w:cs="Arial"/>
                <w:b/>
                <w:bCs/>
                <w:sz w:val="24"/>
                <w:lang w:eastAsia="en-US"/>
              </w:rPr>
            </w:pPr>
            <w:r w:rsidRPr="006D097E">
              <w:rPr>
                <w:rFonts w:ascii="Arial" w:eastAsia="Calibri" w:hAnsi="Arial" w:cs="Arial"/>
                <w:b/>
                <w:bCs/>
                <w:sz w:val="24"/>
                <w:lang w:eastAsia="en-US"/>
              </w:rPr>
              <w:t xml:space="preserve">Wersja językowa </w:t>
            </w:r>
            <w:r w:rsidRPr="006D097E">
              <w:rPr>
                <w:rFonts w:ascii="Arial" w:eastAsia="Calibri" w:hAnsi="Arial" w:cs="Arial"/>
                <w:sz w:val="24"/>
                <w:lang w:eastAsia="en-US"/>
              </w:rPr>
              <w:t>Polska</w:t>
            </w:r>
          </w:p>
          <w:p w14:paraId="67CC2C5A" w14:textId="77777777" w:rsidR="006D097E" w:rsidRPr="006D097E" w:rsidRDefault="006D097E" w:rsidP="006D097E">
            <w:pPr>
              <w:suppressAutoHyphens w:val="0"/>
              <w:autoSpaceDE/>
              <w:spacing w:line="24" w:lineRule="atLeast"/>
              <w:rPr>
                <w:rFonts w:ascii="Arial" w:eastAsia="Calibri" w:hAnsi="Arial" w:cs="Arial"/>
                <w:sz w:val="24"/>
                <w:lang w:eastAsia="en-US"/>
              </w:rPr>
            </w:pPr>
            <w:r w:rsidRPr="006D097E">
              <w:rPr>
                <w:rFonts w:ascii="Arial" w:eastAsia="Calibri" w:hAnsi="Arial" w:cs="Arial"/>
                <w:b/>
                <w:bCs/>
                <w:sz w:val="24"/>
                <w:lang w:eastAsia="en-US"/>
              </w:rPr>
              <w:t xml:space="preserve">Typ nośnika </w:t>
            </w:r>
            <w:r w:rsidRPr="006D097E">
              <w:rPr>
                <w:rFonts w:ascii="Arial" w:eastAsia="Calibri" w:hAnsi="Arial" w:cs="Arial"/>
                <w:sz w:val="24"/>
                <w:lang w:eastAsia="en-US"/>
              </w:rPr>
              <w:t>Licencja z kluczem aktywacyjnym</w:t>
            </w:r>
          </w:p>
          <w:p w14:paraId="1ECE6126" w14:textId="77777777" w:rsidR="006D097E" w:rsidRPr="006D097E" w:rsidRDefault="006D097E" w:rsidP="006D097E">
            <w:pPr>
              <w:suppressAutoHyphens w:val="0"/>
              <w:autoSpaceDE/>
              <w:spacing w:line="24" w:lineRule="atLeast"/>
              <w:rPr>
                <w:rFonts w:ascii="Arial" w:eastAsia="Calibri" w:hAnsi="Arial" w:cs="Arial"/>
                <w:sz w:val="24"/>
                <w:lang w:eastAsia="en-US"/>
              </w:rPr>
            </w:pPr>
            <w:r w:rsidRPr="006D097E">
              <w:rPr>
                <w:rFonts w:ascii="Arial" w:eastAsia="Calibri" w:hAnsi="Arial" w:cs="Arial"/>
                <w:b/>
                <w:bCs/>
                <w:sz w:val="24"/>
                <w:lang w:eastAsia="en-US"/>
              </w:rPr>
              <w:t xml:space="preserve">Platforma </w:t>
            </w:r>
            <w:r w:rsidRPr="006D097E">
              <w:rPr>
                <w:rFonts w:ascii="Arial" w:eastAsia="Calibri" w:hAnsi="Arial" w:cs="Arial"/>
                <w:sz w:val="24"/>
                <w:lang w:eastAsia="en-US"/>
              </w:rPr>
              <w:t>Windows</w:t>
            </w:r>
          </w:p>
          <w:p w14:paraId="6E71AA38" w14:textId="77777777" w:rsidR="006D097E" w:rsidRPr="006D097E" w:rsidRDefault="006D097E" w:rsidP="006D097E">
            <w:pPr>
              <w:suppressAutoHyphens w:val="0"/>
              <w:autoSpaceDE/>
              <w:spacing w:line="24" w:lineRule="atLeast"/>
              <w:rPr>
                <w:rFonts w:ascii="Arial" w:eastAsia="Calibri" w:hAnsi="Arial" w:cs="Arial"/>
                <w:sz w:val="24"/>
                <w:lang w:eastAsia="en-US"/>
              </w:rPr>
            </w:pPr>
            <w:r w:rsidRPr="006D097E">
              <w:rPr>
                <w:rFonts w:ascii="Arial" w:eastAsia="Calibri" w:hAnsi="Arial" w:cs="Arial"/>
                <w:b/>
                <w:bCs/>
                <w:sz w:val="24"/>
                <w:lang w:eastAsia="en-US"/>
              </w:rPr>
              <w:t xml:space="preserve">Wymagania systemowe </w:t>
            </w:r>
            <w:r w:rsidRPr="006D097E">
              <w:rPr>
                <w:rFonts w:ascii="Arial" w:eastAsia="Calibri" w:hAnsi="Arial" w:cs="Arial"/>
                <w:sz w:val="24"/>
                <w:lang w:eastAsia="en-US"/>
              </w:rPr>
              <w:t>Windows 10 / Windows11</w:t>
            </w:r>
          </w:p>
          <w:p w14:paraId="199C281F" w14:textId="4BEE442A" w:rsidR="006D097E" w:rsidRPr="006D097E" w:rsidRDefault="006D097E" w:rsidP="006D097E">
            <w:pPr>
              <w:suppressAutoHyphens w:val="0"/>
              <w:autoSpaceDE/>
              <w:spacing w:line="24" w:lineRule="atLeast"/>
              <w:rPr>
                <w:rFonts w:ascii="Arial" w:eastAsia="Calibri" w:hAnsi="Arial" w:cs="Arial"/>
                <w:sz w:val="24"/>
                <w:lang w:eastAsia="en-US"/>
              </w:rPr>
            </w:pPr>
            <w:r w:rsidRPr="006D097E">
              <w:rPr>
                <w:rFonts w:ascii="Arial" w:eastAsia="Calibri" w:hAnsi="Arial" w:cs="Arial"/>
                <w:b/>
                <w:sz w:val="24"/>
                <w:lang w:eastAsia="en-US"/>
              </w:rPr>
              <w:t xml:space="preserve">Pakiet zintegrowanych aplikacji biurowych musi zawierać: </w:t>
            </w:r>
          </w:p>
          <w:p w14:paraId="16BBF7D1" w14:textId="3A381489" w:rsidR="006D097E" w:rsidRPr="006D097E" w:rsidRDefault="006D097E" w:rsidP="006D097E">
            <w:pPr>
              <w:suppressAutoHyphens w:val="0"/>
              <w:autoSpaceDE/>
              <w:spacing w:line="24" w:lineRule="atLeast"/>
              <w:rPr>
                <w:rFonts w:ascii="Arial" w:eastAsia="Calibri" w:hAnsi="Arial" w:cs="Arial"/>
                <w:b/>
                <w:sz w:val="24"/>
                <w:lang w:eastAsia="en-US"/>
              </w:rPr>
            </w:pPr>
            <w:r w:rsidRPr="006D097E">
              <w:rPr>
                <w:rFonts w:ascii="Arial" w:eastAsia="Calibri" w:hAnsi="Arial" w:cs="Arial"/>
                <w:b/>
                <w:sz w:val="24"/>
                <w:lang w:eastAsia="en-US"/>
              </w:rPr>
              <w:t>Edytor tekstów</w:t>
            </w:r>
            <w:r w:rsidR="00B775C5">
              <w:rPr>
                <w:rFonts w:ascii="Arial" w:eastAsia="Calibri" w:hAnsi="Arial" w:cs="Arial"/>
                <w:b/>
                <w:sz w:val="24"/>
                <w:lang w:eastAsia="en-US"/>
              </w:rPr>
              <w:t xml:space="preserve">, który </w:t>
            </w:r>
            <w:r w:rsidRPr="006D097E">
              <w:rPr>
                <w:rFonts w:ascii="Arial" w:eastAsia="Calibri" w:hAnsi="Arial" w:cs="Arial"/>
                <w:b/>
                <w:sz w:val="24"/>
                <w:lang w:eastAsia="en-US"/>
              </w:rPr>
              <w:t>musi umożliwiać:</w:t>
            </w:r>
          </w:p>
          <w:p w14:paraId="441EDC80" w14:textId="77777777" w:rsidR="006D097E" w:rsidRPr="006D097E" w:rsidRDefault="006D097E" w:rsidP="006D097E">
            <w:pPr>
              <w:suppressAutoHyphens w:val="0"/>
              <w:autoSpaceDE/>
              <w:spacing w:line="24" w:lineRule="atLeast"/>
              <w:rPr>
                <w:rFonts w:ascii="Arial" w:eastAsia="Calibri" w:hAnsi="Arial" w:cs="Arial"/>
                <w:sz w:val="24"/>
                <w:lang w:eastAsia="en-US"/>
              </w:rPr>
            </w:pPr>
            <w:r w:rsidRPr="006D097E">
              <w:rPr>
                <w:rFonts w:ascii="Arial" w:eastAsia="Calibri" w:hAnsi="Arial" w:cs="Arial"/>
                <w:sz w:val="24"/>
                <w:lang w:eastAsia="en-US"/>
              </w:rPr>
              <w:t>Edycję i formatowanie tekstu w języku polskim wraz z obsługą języka polskiego w zakresie sprawdzania pisowni i poprawności gramatycznej oraz funkcjonalnością słownika wyrazów bliskoznacznych i autokorekty. Edycję i formatowanie tekstu w języku angielskim wraz z obsługą języka angielskiego w zakresie sprawdzania pisowni i poprawności gramatycznej oraz funkcjonalnością słownika wyrazów bliskoznacznych i autokorekty.</w:t>
            </w:r>
          </w:p>
          <w:p w14:paraId="6EC5F1A6" w14:textId="5D86E97D" w:rsidR="006D097E" w:rsidRPr="006D097E" w:rsidRDefault="006D097E" w:rsidP="006D097E">
            <w:pPr>
              <w:suppressAutoHyphens w:val="0"/>
              <w:autoSpaceDE/>
              <w:spacing w:line="24" w:lineRule="atLeast"/>
              <w:rPr>
                <w:rFonts w:ascii="Arial" w:eastAsia="Calibri" w:hAnsi="Arial" w:cs="Arial"/>
                <w:sz w:val="24"/>
                <w:lang w:eastAsia="en-US"/>
              </w:rPr>
            </w:pPr>
            <w:r w:rsidRPr="006D097E">
              <w:rPr>
                <w:rFonts w:ascii="Arial" w:eastAsia="Calibri" w:hAnsi="Arial" w:cs="Arial"/>
                <w:sz w:val="24"/>
                <w:lang w:eastAsia="en-US"/>
              </w:rPr>
              <w:lastRenderedPageBreak/>
              <w:t>Wstawianie oraz formatowanie tabel. Wstawianie oraz formatowanie obiektów graficznych. Wstawianie wykresów i tabel z arkusza kalkulacyjnego (wliczając tabele przestawne). Automatyczne numerowanie rozdziałów, punktów, akapitów, tabel i rysunków. Automatyczne tworzenie spisów treści. Formatowanie nagłówków i stopek stron. Śledzenie i porównywanie zmian wprowadzonych przez użytkowników w dokumencie. Zapamiętywanie i wskazywanie miejsca, w którym zakończona była edycja dokumentu przed jego uprzednim zamknięciem. Nagrywanie, tworzenie i edycję makr automatyzujących wykonywanie czynności. Określenie układu strony (pionowa/pozioma). Wydruk dokumentów. Wykonywanie korespondencji seryjnej bazując na danych adresowych pochodzących z</w:t>
            </w:r>
            <w:r w:rsidR="00B775C5">
              <w:rPr>
                <w:rFonts w:ascii="Arial" w:eastAsia="Calibri" w:hAnsi="Arial" w:cs="Arial"/>
                <w:sz w:val="24"/>
                <w:lang w:eastAsia="en-US"/>
              </w:rPr>
              <w:t xml:space="preserve"> </w:t>
            </w:r>
            <w:r w:rsidRPr="006D097E">
              <w:rPr>
                <w:rFonts w:ascii="Arial" w:eastAsia="Calibri" w:hAnsi="Arial" w:cs="Arial"/>
                <w:sz w:val="24"/>
                <w:lang w:eastAsia="en-US"/>
              </w:rPr>
              <w:t>arkusza kalkulacyjnego i z narzędzia do zarządzania informacją prywatną. Pracę na dokumentach utworzonych przy pomocy Microsoft Word 2013, 2016 , 2019 i późniejsze z zapewnieniem bezproblemowej konwersji wszystkich elementów i atrybutów dokumentu. Zapis i edycję plików w formacie PDF. Zabezpieczenie dokumentów hasłem przed odczytem oraz przed wprowadzaniem</w:t>
            </w:r>
            <w:r w:rsidR="00B775C5">
              <w:rPr>
                <w:rFonts w:ascii="Arial" w:eastAsia="Calibri" w:hAnsi="Arial" w:cs="Arial"/>
                <w:sz w:val="24"/>
                <w:lang w:eastAsia="en-US"/>
              </w:rPr>
              <w:t xml:space="preserve"> </w:t>
            </w:r>
            <w:r w:rsidRPr="006D097E">
              <w:rPr>
                <w:rFonts w:ascii="Arial" w:eastAsia="Calibri" w:hAnsi="Arial" w:cs="Arial"/>
                <w:sz w:val="24"/>
                <w:lang w:eastAsia="en-US"/>
              </w:rPr>
              <w:t xml:space="preserve">modyfikacji. </w:t>
            </w:r>
          </w:p>
          <w:p w14:paraId="3AD44F29" w14:textId="6F8D1D3B" w:rsidR="006D097E" w:rsidRPr="006D097E" w:rsidRDefault="006D097E" w:rsidP="006D097E">
            <w:pPr>
              <w:suppressAutoHyphens w:val="0"/>
              <w:autoSpaceDE/>
              <w:spacing w:line="24" w:lineRule="atLeast"/>
              <w:rPr>
                <w:rFonts w:ascii="Arial" w:eastAsia="Calibri" w:hAnsi="Arial" w:cs="Arial"/>
                <w:b/>
                <w:sz w:val="24"/>
                <w:lang w:eastAsia="en-US"/>
              </w:rPr>
            </w:pPr>
            <w:r w:rsidRPr="006D097E">
              <w:rPr>
                <w:rFonts w:ascii="Arial" w:eastAsia="Calibri" w:hAnsi="Arial" w:cs="Arial"/>
                <w:b/>
                <w:sz w:val="24"/>
                <w:lang w:eastAsia="en-US"/>
              </w:rPr>
              <w:t>Arkusz kalkulacyjny</w:t>
            </w:r>
            <w:r w:rsidR="00B775C5">
              <w:rPr>
                <w:rFonts w:ascii="Arial" w:eastAsia="Calibri" w:hAnsi="Arial" w:cs="Arial"/>
                <w:b/>
                <w:sz w:val="24"/>
                <w:lang w:eastAsia="en-US"/>
              </w:rPr>
              <w:t>, który</w:t>
            </w:r>
            <w:r w:rsidRPr="006D097E">
              <w:rPr>
                <w:rFonts w:ascii="Arial" w:eastAsia="Calibri" w:hAnsi="Arial" w:cs="Arial"/>
                <w:b/>
                <w:sz w:val="24"/>
                <w:lang w:eastAsia="en-US"/>
              </w:rPr>
              <w:t xml:space="preserve"> musi umożliwiać:</w:t>
            </w:r>
          </w:p>
          <w:p w14:paraId="7DEDBA6C" w14:textId="77777777" w:rsidR="006D097E" w:rsidRPr="006D097E" w:rsidRDefault="006D097E" w:rsidP="006D097E">
            <w:pPr>
              <w:suppressAutoHyphens w:val="0"/>
              <w:autoSpaceDE/>
              <w:spacing w:line="24" w:lineRule="atLeast"/>
              <w:rPr>
                <w:rFonts w:ascii="Arial" w:eastAsia="Calibri" w:hAnsi="Arial" w:cs="Arial"/>
                <w:sz w:val="24"/>
                <w:lang w:eastAsia="en-US"/>
              </w:rPr>
            </w:pPr>
            <w:r w:rsidRPr="006D097E">
              <w:rPr>
                <w:rFonts w:ascii="Arial" w:eastAsia="Calibri" w:hAnsi="Arial" w:cs="Arial"/>
                <w:sz w:val="24"/>
                <w:lang w:eastAsia="en-US"/>
              </w:rPr>
              <w:t>Tworzenie raportów tabelarycznych. Tworzenie wykresów liniowych (wraz linią trendu), słupkowych, kołowych. Tworzenie arkuszy kalkulacyjnych zawierających teksty, dane liczbowe oraz formuły przeprowadzające operacje matematyczne, logiczne, tekstowe, statystyczne oraz operacje na danych finansowych i na miarach czasu. Tworzenie raportów z zewnętrznych źródeł danych (inne arkusze kalkulacyjne, bazy danych zgodne z ODBC, pliki tekstowe, pliki XML).</w:t>
            </w:r>
          </w:p>
          <w:p w14:paraId="2415BBF8" w14:textId="77777777" w:rsidR="006D097E" w:rsidRPr="006D097E" w:rsidRDefault="006D097E" w:rsidP="006D097E">
            <w:pPr>
              <w:suppressAutoHyphens w:val="0"/>
              <w:autoSpaceDE/>
              <w:spacing w:line="24" w:lineRule="atLeast"/>
              <w:rPr>
                <w:rFonts w:ascii="Arial" w:eastAsia="Calibri" w:hAnsi="Arial" w:cs="Arial"/>
                <w:sz w:val="24"/>
                <w:lang w:eastAsia="en-US"/>
              </w:rPr>
            </w:pPr>
            <w:r w:rsidRPr="006D097E">
              <w:rPr>
                <w:rFonts w:ascii="Arial" w:eastAsia="Calibri" w:hAnsi="Arial" w:cs="Arial"/>
                <w:sz w:val="24"/>
                <w:lang w:eastAsia="en-US"/>
              </w:rPr>
              <w:t>Narzędzia wspomagające analizę statystyczną i finansową, analizę wariantową i rozwiązywanie problemów optymalizacyjnych. Tworzenie raportów tabeli przestawnych umożliwiających dynamiczną zmianę wymiarów oraz wykresów bazujących na danych z tabeli przestawnych.</w:t>
            </w:r>
          </w:p>
          <w:p w14:paraId="4B3AAB89" w14:textId="17303F2B" w:rsidR="006D097E" w:rsidRPr="006D097E" w:rsidRDefault="006D097E" w:rsidP="006D097E">
            <w:pPr>
              <w:suppressAutoHyphens w:val="0"/>
              <w:autoSpaceDE/>
              <w:spacing w:line="24" w:lineRule="atLeast"/>
              <w:rPr>
                <w:rFonts w:ascii="Arial" w:eastAsia="Calibri" w:hAnsi="Arial" w:cs="Arial"/>
                <w:sz w:val="24"/>
                <w:lang w:eastAsia="en-US"/>
              </w:rPr>
            </w:pPr>
            <w:r w:rsidRPr="006D097E">
              <w:rPr>
                <w:rFonts w:ascii="Arial" w:eastAsia="Calibri" w:hAnsi="Arial" w:cs="Arial"/>
                <w:sz w:val="24"/>
                <w:lang w:eastAsia="en-US"/>
              </w:rPr>
              <w:t xml:space="preserve">Wyszukiwanie i zamianę danych. Wykonywanie analiz danych przy użyciu formatowania warunkowego.  Nazywanie komórek arkusza i odwoływanie się w formułach po takiej nazwie. Nagrywanie, tworzenie i edycję makr automatyzujących wykonywanie czynności. Formatowanie czasu, daty i wartości finansowych z polskim formatem. Zapis wielu arkuszy kalkulacyjnych w jednym pliku. Inteligentne </w:t>
            </w:r>
            <w:r w:rsidRPr="006D097E">
              <w:rPr>
                <w:rFonts w:ascii="Arial" w:eastAsia="Calibri" w:hAnsi="Arial" w:cs="Arial"/>
                <w:sz w:val="24"/>
                <w:lang w:eastAsia="en-US"/>
              </w:rPr>
              <w:lastRenderedPageBreak/>
              <w:t>uzupełnianie komórek w kolumnie według rozpoznanych wzorców, wraz</w:t>
            </w:r>
            <w:r w:rsidR="00B775C5">
              <w:rPr>
                <w:rFonts w:ascii="Arial" w:eastAsia="Calibri" w:hAnsi="Arial" w:cs="Arial"/>
                <w:sz w:val="24"/>
                <w:lang w:eastAsia="en-US"/>
              </w:rPr>
              <w:t xml:space="preserve"> </w:t>
            </w:r>
            <w:r w:rsidRPr="006D097E">
              <w:rPr>
                <w:rFonts w:ascii="Arial" w:eastAsia="Calibri" w:hAnsi="Arial" w:cs="Arial"/>
                <w:sz w:val="24"/>
                <w:lang w:eastAsia="en-US"/>
              </w:rPr>
              <w:t>z ich możliwością poprawiania poprzez modyfikację proponowanych formuł. Możliwość przedstawienia różnych wykresów przed ich finalnym wyborem (tylko po najechaniu znacznikiem myszy na dany rodzaj wykresu). Zachowanie pełnej zgodności z formatami plików utworzonych za pomocą oprogramowania Microsoft Excel 2013, 2016, 2019 i późniejsze, z uwzględnieniem poprawnej realizacji użytych w nich funkcji specjalnych i makropoleceń. Zabezpieczenie dokumentów hasłem przed odczytem oraz przed wprowadzaniem modyfikacji</w:t>
            </w:r>
          </w:p>
          <w:p w14:paraId="24D377EB" w14:textId="574586FC" w:rsidR="006D097E" w:rsidRPr="006D097E" w:rsidRDefault="006D097E" w:rsidP="006D097E">
            <w:pPr>
              <w:suppressAutoHyphens w:val="0"/>
              <w:autoSpaceDE/>
              <w:spacing w:line="24" w:lineRule="atLeast"/>
              <w:rPr>
                <w:rFonts w:ascii="Arial" w:eastAsia="Calibri" w:hAnsi="Arial" w:cs="Arial"/>
                <w:sz w:val="24"/>
                <w:lang w:eastAsia="en-US"/>
              </w:rPr>
            </w:pPr>
            <w:r w:rsidRPr="006D097E">
              <w:rPr>
                <w:rFonts w:ascii="Arial" w:eastAsia="Calibri" w:hAnsi="Arial" w:cs="Arial"/>
                <w:b/>
                <w:sz w:val="24"/>
                <w:lang w:eastAsia="en-US"/>
              </w:rPr>
              <w:t>Narzędzie do przygotowywania i prowadzenia prezentacji</w:t>
            </w:r>
            <w:r w:rsidR="00B775C5">
              <w:rPr>
                <w:rFonts w:ascii="Arial" w:eastAsia="Calibri" w:hAnsi="Arial" w:cs="Arial"/>
                <w:b/>
                <w:sz w:val="24"/>
                <w:lang w:eastAsia="en-US"/>
              </w:rPr>
              <w:t>, które</w:t>
            </w:r>
            <w:r w:rsidRPr="006D097E">
              <w:rPr>
                <w:rFonts w:ascii="Arial" w:eastAsia="Calibri" w:hAnsi="Arial" w:cs="Arial"/>
                <w:b/>
                <w:sz w:val="24"/>
                <w:lang w:eastAsia="en-US"/>
              </w:rPr>
              <w:t xml:space="preserve"> musi umożliwiać:</w:t>
            </w:r>
          </w:p>
          <w:p w14:paraId="5FAC4158" w14:textId="77777777" w:rsidR="006D097E" w:rsidRPr="006D097E" w:rsidRDefault="006D097E" w:rsidP="006D097E">
            <w:pPr>
              <w:suppressAutoHyphens w:val="0"/>
              <w:autoSpaceDE/>
              <w:spacing w:line="24" w:lineRule="atLeast"/>
              <w:rPr>
                <w:rFonts w:ascii="Arial" w:eastAsia="Calibri" w:hAnsi="Arial" w:cs="Arial"/>
                <w:sz w:val="24"/>
                <w:lang w:eastAsia="en-US"/>
              </w:rPr>
            </w:pPr>
            <w:r w:rsidRPr="006D097E">
              <w:rPr>
                <w:rFonts w:ascii="Arial" w:eastAsia="Calibri" w:hAnsi="Arial" w:cs="Arial"/>
                <w:sz w:val="24"/>
                <w:lang w:eastAsia="en-US"/>
              </w:rPr>
              <w:t>Przygotowywanie prezentacji multimedialnych, które będą:</w:t>
            </w:r>
          </w:p>
          <w:p w14:paraId="6E53B80A" w14:textId="77777777" w:rsidR="006D097E" w:rsidRPr="006D097E" w:rsidRDefault="006D097E" w:rsidP="006D097E">
            <w:pPr>
              <w:numPr>
                <w:ilvl w:val="0"/>
                <w:numId w:val="35"/>
              </w:numPr>
              <w:suppressAutoHyphens w:val="0"/>
              <w:autoSpaceDE/>
              <w:spacing w:line="24" w:lineRule="atLeast"/>
              <w:contextualSpacing/>
              <w:rPr>
                <w:rFonts w:ascii="Arial" w:eastAsia="Calibri" w:hAnsi="Arial" w:cs="Arial"/>
                <w:sz w:val="24"/>
                <w:lang w:eastAsia="en-US"/>
              </w:rPr>
            </w:pPr>
            <w:r w:rsidRPr="006D097E">
              <w:rPr>
                <w:rFonts w:ascii="Arial" w:eastAsia="Calibri" w:hAnsi="Arial" w:cs="Arial"/>
                <w:sz w:val="24"/>
                <w:lang w:eastAsia="en-US"/>
              </w:rPr>
              <w:t>Prezentowanie przy użyciu projektora multimedialnego.</w:t>
            </w:r>
          </w:p>
          <w:p w14:paraId="1CC84721" w14:textId="77777777" w:rsidR="006D097E" w:rsidRPr="006D097E" w:rsidRDefault="006D097E" w:rsidP="006D097E">
            <w:pPr>
              <w:numPr>
                <w:ilvl w:val="0"/>
                <w:numId w:val="35"/>
              </w:numPr>
              <w:suppressAutoHyphens w:val="0"/>
              <w:autoSpaceDE/>
              <w:spacing w:line="24" w:lineRule="atLeast"/>
              <w:contextualSpacing/>
              <w:rPr>
                <w:rFonts w:ascii="Arial" w:eastAsia="Calibri" w:hAnsi="Arial" w:cs="Arial"/>
                <w:sz w:val="24"/>
                <w:lang w:eastAsia="en-US"/>
              </w:rPr>
            </w:pPr>
            <w:r w:rsidRPr="006D097E">
              <w:rPr>
                <w:rFonts w:ascii="Arial" w:eastAsia="Calibri" w:hAnsi="Arial" w:cs="Arial"/>
                <w:sz w:val="24"/>
                <w:lang w:eastAsia="en-US"/>
              </w:rPr>
              <w:t>Drukowanie w formacie umożliwiającym robienie notatek.</w:t>
            </w:r>
          </w:p>
          <w:p w14:paraId="4A5D7B41" w14:textId="77777777" w:rsidR="006D097E" w:rsidRPr="006D097E" w:rsidRDefault="006D097E" w:rsidP="006D097E">
            <w:pPr>
              <w:numPr>
                <w:ilvl w:val="0"/>
                <w:numId w:val="35"/>
              </w:numPr>
              <w:suppressAutoHyphens w:val="0"/>
              <w:autoSpaceDE/>
              <w:spacing w:line="24" w:lineRule="atLeast"/>
              <w:contextualSpacing/>
              <w:rPr>
                <w:rFonts w:ascii="Arial" w:eastAsia="Calibri" w:hAnsi="Arial" w:cs="Arial"/>
                <w:sz w:val="24"/>
                <w:lang w:eastAsia="en-US"/>
              </w:rPr>
            </w:pPr>
            <w:r w:rsidRPr="006D097E">
              <w:rPr>
                <w:rFonts w:ascii="Arial" w:eastAsia="Calibri" w:hAnsi="Arial" w:cs="Arial"/>
                <w:sz w:val="24"/>
                <w:lang w:eastAsia="en-US"/>
              </w:rPr>
              <w:t>Zapisanie jako prezentacja tylko do odczytu.</w:t>
            </w:r>
          </w:p>
          <w:p w14:paraId="7F4E4447" w14:textId="77777777" w:rsidR="006D097E" w:rsidRPr="006D097E" w:rsidRDefault="006D097E" w:rsidP="006D097E">
            <w:pPr>
              <w:numPr>
                <w:ilvl w:val="0"/>
                <w:numId w:val="35"/>
              </w:numPr>
              <w:suppressAutoHyphens w:val="0"/>
              <w:autoSpaceDE/>
              <w:spacing w:line="24" w:lineRule="atLeast"/>
              <w:contextualSpacing/>
              <w:rPr>
                <w:rFonts w:ascii="Arial" w:eastAsia="Calibri" w:hAnsi="Arial" w:cs="Arial"/>
                <w:sz w:val="24"/>
                <w:lang w:eastAsia="en-US"/>
              </w:rPr>
            </w:pPr>
            <w:r w:rsidRPr="006D097E">
              <w:rPr>
                <w:rFonts w:ascii="Arial" w:eastAsia="Calibri" w:hAnsi="Arial" w:cs="Arial"/>
                <w:sz w:val="24"/>
                <w:lang w:eastAsia="en-US"/>
              </w:rPr>
              <w:t>Nagrywanie narracji i dołączanie jej do prezentacji.</w:t>
            </w:r>
          </w:p>
          <w:p w14:paraId="789E458F" w14:textId="77777777" w:rsidR="006D097E" w:rsidRPr="006D097E" w:rsidRDefault="006D097E" w:rsidP="006D097E">
            <w:pPr>
              <w:numPr>
                <w:ilvl w:val="0"/>
                <w:numId w:val="35"/>
              </w:numPr>
              <w:suppressAutoHyphens w:val="0"/>
              <w:autoSpaceDE/>
              <w:spacing w:line="24" w:lineRule="atLeast"/>
              <w:contextualSpacing/>
              <w:rPr>
                <w:rFonts w:ascii="Arial" w:eastAsia="Calibri" w:hAnsi="Arial" w:cs="Arial"/>
                <w:sz w:val="24"/>
                <w:lang w:eastAsia="en-US"/>
              </w:rPr>
            </w:pPr>
            <w:r w:rsidRPr="006D097E">
              <w:rPr>
                <w:rFonts w:ascii="Arial" w:eastAsia="Calibri" w:hAnsi="Arial" w:cs="Arial"/>
                <w:sz w:val="24"/>
                <w:lang w:eastAsia="en-US"/>
              </w:rPr>
              <w:t>Opatrywanie slajdów notatkami dla prezentera.</w:t>
            </w:r>
          </w:p>
          <w:p w14:paraId="6ADF8332" w14:textId="77777777" w:rsidR="006D097E" w:rsidRPr="006D097E" w:rsidRDefault="006D097E" w:rsidP="006D097E">
            <w:pPr>
              <w:numPr>
                <w:ilvl w:val="0"/>
                <w:numId w:val="35"/>
              </w:numPr>
              <w:suppressAutoHyphens w:val="0"/>
              <w:autoSpaceDE/>
              <w:spacing w:line="24" w:lineRule="atLeast"/>
              <w:contextualSpacing/>
              <w:rPr>
                <w:rFonts w:ascii="Arial" w:eastAsia="Calibri" w:hAnsi="Arial" w:cs="Arial"/>
                <w:sz w:val="24"/>
                <w:lang w:eastAsia="en-US"/>
              </w:rPr>
            </w:pPr>
            <w:r w:rsidRPr="006D097E">
              <w:rPr>
                <w:rFonts w:ascii="Arial" w:eastAsia="Calibri" w:hAnsi="Arial" w:cs="Arial"/>
                <w:sz w:val="24"/>
                <w:lang w:eastAsia="en-US"/>
              </w:rPr>
              <w:t>Umieszczanie i formatowanie tekstów, obiektów graficznych, tabel, nagrań</w:t>
            </w:r>
          </w:p>
          <w:p w14:paraId="1BB905EF" w14:textId="77777777" w:rsidR="006D097E" w:rsidRPr="006D097E" w:rsidRDefault="006D097E" w:rsidP="006D097E">
            <w:pPr>
              <w:suppressAutoHyphens w:val="0"/>
              <w:autoSpaceDE/>
              <w:spacing w:line="24" w:lineRule="atLeast"/>
              <w:ind w:left="720"/>
              <w:rPr>
                <w:rFonts w:ascii="Arial" w:eastAsia="Calibri" w:hAnsi="Arial" w:cs="Arial"/>
                <w:sz w:val="24"/>
                <w:lang w:eastAsia="en-US"/>
              </w:rPr>
            </w:pPr>
            <w:r w:rsidRPr="006D097E">
              <w:rPr>
                <w:rFonts w:ascii="Arial" w:eastAsia="Calibri" w:hAnsi="Arial" w:cs="Arial"/>
                <w:sz w:val="24"/>
                <w:lang w:eastAsia="en-US"/>
              </w:rPr>
              <w:t>dźwiękowych i wideo.</w:t>
            </w:r>
          </w:p>
          <w:p w14:paraId="2425638A" w14:textId="77777777" w:rsidR="006D097E" w:rsidRPr="006D097E" w:rsidRDefault="006D097E" w:rsidP="006D097E">
            <w:pPr>
              <w:numPr>
                <w:ilvl w:val="0"/>
                <w:numId w:val="35"/>
              </w:numPr>
              <w:suppressAutoHyphens w:val="0"/>
              <w:autoSpaceDE/>
              <w:spacing w:line="24" w:lineRule="atLeast"/>
              <w:contextualSpacing/>
              <w:rPr>
                <w:rFonts w:ascii="Arial" w:eastAsia="Calibri" w:hAnsi="Arial" w:cs="Arial"/>
                <w:sz w:val="24"/>
                <w:lang w:eastAsia="en-US"/>
              </w:rPr>
            </w:pPr>
            <w:r w:rsidRPr="006D097E">
              <w:rPr>
                <w:rFonts w:ascii="Arial" w:eastAsia="Calibri" w:hAnsi="Arial" w:cs="Arial"/>
                <w:sz w:val="24"/>
                <w:lang w:eastAsia="en-US"/>
              </w:rPr>
              <w:t>Umieszczanie tabel i wykresów pochodzących z arkusza kalkulacyjnego.</w:t>
            </w:r>
          </w:p>
          <w:p w14:paraId="49686413" w14:textId="77777777" w:rsidR="006D097E" w:rsidRPr="006D097E" w:rsidRDefault="006D097E" w:rsidP="006D097E">
            <w:pPr>
              <w:numPr>
                <w:ilvl w:val="0"/>
                <w:numId w:val="35"/>
              </w:numPr>
              <w:suppressAutoHyphens w:val="0"/>
              <w:autoSpaceDE/>
              <w:spacing w:line="24" w:lineRule="atLeast"/>
              <w:contextualSpacing/>
              <w:rPr>
                <w:rFonts w:ascii="Arial" w:eastAsia="Calibri" w:hAnsi="Arial" w:cs="Arial"/>
                <w:sz w:val="24"/>
                <w:lang w:eastAsia="en-US"/>
              </w:rPr>
            </w:pPr>
            <w:r w:rsidRPr="006D097E">
              <w:rPr>
                <w:rFonts w:ascii="Arial" w:eastAsia="Calibri" w:hAnsi="Arial" w:cs="Arial"/>
                <w:sz w:val="24"/>
                <w:lang w:eastAsia="en-US"/>
              </w:rPr>
              <w:t>Odświeżenie wykresu znajdującego się w prezentacji po zmianie danych w</w:t>
            </w:r>
          </w:p>
          <w:p w14:paraId="44D3F68F" w14:textId="77777777" w:rsidR="006D097E" w:rsidRPr="006D097E" w:rsidRDefault="006D097E" w:rsidP="006D097E">
            <w:pPr>
              <w:numPr>
                <w:ilvl w:val="0"/>
                <w:numId w:val="35"/>
              </w:numPr>
              <w:suppressAutoHyphens w:val="0"/>
              <w:autoSpaceDE/>
              <w:spacing w:line="24" w:lineRule="atLeast"/>
              <w:contextualSpacing/>
              <w:rPr>
                <w:rFonts w:ascii="Arial" w:eastAsia="Calibri" w:hAnsi="Arial" w:cs="Arial"/>
                <w:sz w:val="24"/>
                <w:lang w:eastAsia="en-US"/>
              </w:rPr>
            </w:pPr>
            <w:r w:rsidRPr="006D097E">
              <w:rPr>
                <w:rFonts w:ascii="Arial" w:eastAsia="Calibri" w:hAnsi="Arial" w:cs="Arial"/>
                <w:sz w:val="24"/>
                <w:lang w:eastAsia="en-US"/>
              </w:rPr>
              <w:t xml:space="preserve">źródłowym arkuszu kalkulacyjnym. </w:t>
            </w:r>
          </w:p>
          <w:p w14:paraId="12A694A2" w14:textId="77777777" w:rsidR="006D097E" w:rsidRPr="006D097E" w:rsidRDefault="006D097E" w:rsidP="006D097E">
            <w:pPr>
              <w:numPr>
                <w:ilvl w:val="0"/>
                <w:numId w:val="35"/>
              </w:numPr>
              <w:suppressAutoHyphens w:val="0"/>
              <w:autoSpaceDE/>
              <w:spacing w:line="24" w:lineRule="atLeast"/>
              <w:contextualSpacing/>
              <w:rPr>
                <w:rFonts w:ascii="Arial" w:eastAsia="Calibri" w:hAnsi="Arial" w:cs="Arial"/>
                <w:sz w:val="24"/>
                <w:lang w:eastAsia="en-US"/>
              </w:rPr>
            </w:pPr>
            <w:r w:rsidRPr="006D097E">
              <w:rPr>
                <w:rFonts w:ascii="Arial" w:eastAsia="Calibri" w:hAnsi="Arial" w:cs="Arial"/>
                <w:sz w:val="24"/>
                <w:lang w:eastAsia="en-US"/>
              </w:rPr>
              <w:t>Możliwość tworzenia animacji obiektów i całych slajdów.</w:t>
            </w:r>
          </w:p>
          <w:p w14:paraId="1BA0C5AC" w14:textId="77777777" w:rsidR="006D097E" w:rsidRPr="006D097E" w:rsidRDefault="006D097E" w:rsidP="006D097E">
            <w:pPr>
              <w:numPr>
                <w:ilvl w:val="0"/>
                <w:numId w:val="35"/>
              </w:numPr>
              <w:suppressAutoHyphens w:val="0"/>
              <w:autoSpaceDE/>
              <w:spacing w:line="24" w:lineRule="atLeast"/>
              <w:contextualSpacing/>
              <w:rPr>
                <w:rFonts w:ascii="Arial" w:eastAsia="Calibri" w:hAnsi="Arial" w:cs="Arial"/>
                <w:sz w:val="24"/>
                <w:lang w:eastAsia="en-US"/>
              </w:rPr>
            </w:pPr>
            <w:r w:rsidRPr="006D097E">
              <w:rPr>
                <w:rFonts w:ascii="Arial" w:eastAsia="Calibri" w:hAnsi="Arial" w:cs="Arial"/>
                <w:sz w:val="24"/>
                <w:lang w:eastAsia="en-US"/>
              </w:rPr>
              <w:t>Prowadzenie prezentacji w trybie prezentera, gdzie slajdy są widoczne na</w:t>
            </w:r>
          </w:p>
          <w:p w14:paraId="01CC2185" w14:textId="77777777" w:rsidR="006D097E" w:rsidRPr="006D097E" w:rsidRDefault="006D097E" w:rsidP="00B775C5">
            <w:pPr>
              <w:suppressAutoHyphens w:val="0"/>
              <w:autoSpaceDE/>
              <w:spacing w:line="24" w:lineRule="atLeast"/>
              <w:ind w:firstLine="715"/>
              <w:rPr>
                <w:rFonts w:ascii="Arial" w:eastAsia="Calibri" w:hAnsi="Arial" w:cs="Arial"/>
                <w:sz w:val="24"/>
                <w:lang w:eastAsia="en-US"/>
              </w:rPr>
            </w:pPr>
            <w:r w:rsidRPr="006D097E">
              <w:rPr>
                <w:rFonts w:ascii="Arial" w:eastAsia="Calibri" w:hAnsi="Arial" w:cs="Arial"/>
                <w:sz w:val="24"/>
                <w:lang w:eastAsia="en-US"/>
              </w:rPr>
              <w:t>jednym monitorze lub projektorze, a na drugim widoczne są slajdy i notatki</w:t>
            </w:r>
          </w:p>
          <w:p w14:paraId="0F2E8A1E" w14:textId="77777777" w:rsidR="006D097E" w:rsidRPr="006D097E" w:rsidRDefault="006D097E" w:rsidP="00B775C5">
            <w:pPr>
              <w:suppressAutoHyphens w:val="0"/>
              <w:autoSpaceDE/>
              <w:spacing w:line="24" w:lineRule="atLeast"/>
              <w:ind w:firstLine="715"/>
              <w:rPr>
                <w:rFonts w:ascii="Arial" w:eastAsia="Calibri" w:hAnsi="Arial" w:cs="Arial"/>
                <w:sz w:val="24"/>
                <w:lang w:eastAsia="en-US"/>
              </w:rPr>
            </w:pPr>
            <w:r w:rsidRPr="006D097E">
              <w:rPr>
                <w:rFonts w:ascii="Arial" w:eastAsia="Calibri" w:hAnsi="Arial" w:cs="Arial"/>
                <w:sz w:val="24"/>
                <w:lang w:eastAsia="en-US"/>
              </w:rPr>
              <w:t>prezentera, z możliwością podglądu następnego slajdu.</w:t>
            </w:r>
          </w:p>
          <w:p w14:paraId="39360671" w14:textId="299420A0" w:rsidR="006D097E" w:rsidRPr="006D097E" w:rsidRDefault="006D097E" w:rsidP="00B775C5">
            <w:pPr>
              <w:numPr>
                <w:ilvl w:val="0"/>
                <w:numId w:val="36"/>
              </w:numPr>
              <w:suppressAutoHyphens w:val="0"/>
              <w:autoSpaceDE/>
              <w:spacing w:line="24" w:lineRule="atLeast"/>
              <w:ind w:hanging="289"/>
              <w:contextualSpacing/>
              <w:rPr>
                <w:rFonts w:ascii="Arial" w:eastAsia="Calibri" w:hAnsi="Arial" w:cs="Arial"/>
                <w:sz w:val="24"/>
                <w:lang w:eastAsia="en-US"/>
              </w:rPr>
            </w:pPr>
            <w:r w:rsidRPr="006D097E">
              <w:rPr>
                <w:rFonts w:ascii="Arial" w:eastAsia="Calibri" w:hAnsi="Arial" w:cs="Arial"/>
                <w:sz w:val="24"/>
                <w:lang w:eastAsia="en-US"/>
              </w:rPr>
              <w:t>Pełna zgodność z formatami plików utworzonych za pomocą oprogramowania</w:t>
            </w:r>
            <w:r w:rsidR="00B775C5" w:rsidRPr="00B775C5">
              <w:rPr>
                <w:rFonts w:ascii="Arial" w:eastAsia="Calibri" w:hAnsi="Arial" w:cs="Arial"/>
                <w:sz w:val="24"/>
                <w:lang w:eastAsia="en-US"/>
              </w:rPr>
              <w:t xml:space="preserve"> </w:t>
            </w:r>
            <w:r w:rsidRPr="006D097E">
              <w:rPr>
                <w:rFonts w:ascii="Arial" w:eastAsia="Calibri" w:hAnsi="Arial" w:cs="Arial"/>
                <w:sz w:val="24"/>
                <w:lang w:eastAsia="en-US"/>
              </w:rPr>
              <w:t>MS PowerPoint 2013, 2016, 2019 i późniejsze.</w:t>
            </w:r>
          </w:p>
          <w:p w14:paraId="68A1EDE5" w14:textId="77777777" w:rsidR="006D097E" w:rsidRPr="006D097E" w:rsidRDefault="006D097E" w:rsidP="006D097E">
            <w:pPr>
              <w:numPr>
                <w:ilvl w:val="0"/>
                <w:numId w:val="36"/>
              </w:numPr>
              <w:suppressAutoHyphens w:val="0"/>
              <w:autoSpaceDE/>
              <w:spacing w:line="24" w:lineRule="atLeast"/>
              <w:contextualSpacing/>
              <w:rPr>
                <w:rFonts w:ascii="Arial" w:eastAsia="Calibri" w:hAnsi="Arial" w:cs="Arial"/>
                <w:sz w:val="24"/>
                <w:lang w:eastAsia="en-US"/>
              </w:rPr>
            </w:pPr>
            <w:r w:rsidRPr="006D097E">
              <w:rPr>
                <w:rFonts w:ascii="Arial" w:eastAsia="Calibri" w:hAnsi="Arial" w:cs="Arial"/>
                <w:sz w:val="24"/>
                <w:lang w:eastAsia="en-US"/>
              </w:rPr>
              <w:t>Narzędzie do tworzenia drukowanych materiałów informacyjnych musi umożliwiać:</w:t>
            </w:r>
          </w:p>
          <w:p w14:paraId="27306A05" w14:textId="77777777" w:rsidR="006D097E" w:rsidRPr="006D097E" w:rsidRDefault="006D097E" w:rsidP="006D097E">
            <w:pPr>
              <w:numPr>
                <w:ilvl w:val="0"/>
                <w:numId w:val="36"/>
              </w:numPr>
              <w:suppressAutoHyphens w:val="0"/>
              <w:autoSpaceDE/>
              <w:spacing w:line="24" w:lineRule="atLeast"/>
              <w:contextualSpacing/>
              <w:rPr>
                <w:rFonts w:ascii="Arial" w:eastAsia="Calibri" w:hAnsi="Arial" w:cs="Arial"/>
                <w:sz w:val="24"/>
                <w:lang w:eastAsia="en-US"/>
              </w:rPr>
            </w:pPr>
            <w:r w:rsidRPr="006D097E">
              <w:rPr>
                <w:rFonts w:ascii="Arial" w:eastAsia="Calibri" w:hAnsi="Arial" w:cs="Arial"/>
                <w:sz w:val="24"/>
                <w:lang w:eastAsia="en-US"/>
              </w:rPr>
              <w:t>Tworzenie i edycję drukowanych materiałów informacyjnych</w:t>
            </w:r>
          </w:p>
          <w:p w14:paraId="07601703" w14:textId="77777777" w:rsidR="006D097E" w:rsidRPr="006D097E" w:rsidRDefault="006D097E" w:rsidP="006D097E">
            <w:pPr>
              <w:numPr>
                <w:ilvl w:val="0"/>
                <w:numId w:val="36"/>
              </w:numPr>
              <w:suppressAutoHyphens w:val="0"/>
              <w:autoSpaceDE/>
              <w:spacing w:line="24" w:lineRule="atLeast"/>
              <w:contextualSpacing/>
              <w:rPr>
                <w:rFonts w:ascii="Arial" w:eastAsia="Calibri" w:hAnsi="Arial" w:cs="Arial"/>
                <w:sz w:val="24"/>
                <w:lang w:eastAsia="en-US"/>
              </w:rPr>
            </w:pPr>
            <w:r w:rsidRPr="006D097E">
              <w:rPr>
                <w:rFonts w:ascii="Arial" w:eastAsia="Calibri" w:hAnsi="Arial" w:cs="Arial"/>
                <w:sz w:val="24"/>
                <w:lang w:eastAsia="en-US"/>
              </w:rPr>
              <w:lastRenderedPageBreak/>
              <w:t>Tworzenie materiałów przy użyciu dostępnych z narzędziem szablonów: broszur,</w:t>
            </w:r>
          </w:p>
          <w:p w14:paraId="0C5F95BA" w14:textId="77777777" w:rsidR="006D097E" w:rsidRPr="006D097E" w:rsidRDefault="006D097E" w:rsidP="00B775C5">
            <w:pPr>
              <w:suppressAutoHyphens w:val="0"/>
              <w:autoSpaceDE/>
              <w:spacing w:line="24" w:lineRule="atLeast"/>
              <w:ind w:firstLine="715"/>
              <w:rPr>
                <w:rFonts w:ascii="Arial" w:eastAsia="Calibri" w:hAnsi="Arial" w:cs="Arial"/>
                <w:sz w:val="24"/>
                <w:lang w:eastAsia="en-US"/>
              </w:rPr>
            </w:pPr>
            <w:r w:rsidRPr="006D097E">
              <w:rPr>
                <w:rFonts w:ascii="Arial" w:eastAsia="Calibri" w:hAnsi="Arial" w:cs="Arial"/>
                <w:sz w:val="24"/>
                <w:lang w:eastAsia="en-US"/>
              </w:rPr>
              <w:t>biuletynów, katalogów.</w:t>
            </w:r>
          </w:p>
          <w:p w14:paraId="49FFA68F" w14:textId="77777777" w:rsidR="006D097E" w:rsidRPr="006D097E" w:rsidRDefault="006D097E" w:rsidP="006D097E">
            <w:pPr>
              <w:numPr>
                <w:ilvl w:val="0"/>
                <w:numId w:val="37"/>
              </w:numPr>
              <w:suppressAutoHyphens w:val="0"/>
              <w:autoSpaceDE/>
              <w:spacing w:line="24" w:lineRule="atLeast"/>
              <w:contextualSpacing/>
              <w:rPr>
                <w:rFonts w:ascii="Arial" w:eastAsia="Calibri" w:hAnsi="Arial" w:cs="Arial"/>
                <w:sz w:val="24"/>
                <w:lang w:eastAsia="en-US"/>
              </w:rPr>
            </w:pPr>
            <w:r w:rsidRPr="006D097E">
              <w:rPr>
                <w:rFonts w:ascii="Arial" w:eastAsia="Calibri" w:hAnsi="Arial" w:cs="Arial"/>
                <w:sz w:val="24"/>
                <w:lang w:eastAsia="en-US"/>
              </w:rPr>
              <w:t>Edycję poszczególnych stron materiałów.</w:t>
            </w:r>
          </w:p>
          <w:p w14:paraId="6FA5994F" w14:textId="77777777" w:rsidR="006D097E" w:rsidRPr="006D097E" w:rsidRDefault="006D097E" w:rsidP="006D097E">
            <w:pPr>
              <w:numPr>
                <w:ilvl w:val="0"/>
                <w:numId w:val="37"/>
              </w:numPr>
              <w:suppressAutoHyphens w:val="0"/>
              <w:autoSpaceDE/>
              <w:spacing w:line="24" w:lineRule="atLeast"/>
              <w:contextualSpacing/>
              <w:rPr>
                <w:rFonts w:ascii="Arial" w:eastAsia="Calibri" w:hAnsi="Arial" w:cs="Arial"/>
                <w:sz w:val="24"/>
                <w:lang w:eastAsia="en-US"/>
              </w:rPr>
            </w:pPr>
            <w:r w:rsidRPr="006D097E">
              <w:rPr>
                <w:rFonts w:ascii="Arial" w:eastAsia="Calibri" w:hAnsi="Arial" w:cs="Arial"/>
                <w:sz w:val="24"/>
                <w:lang w:eastAsia="en-US"/>
              </w:rPr>
              <w:t>Podział treści na kolumny.</w:t>
            </w:r>
          </w:p>
          <w:p w14:paraId="3EF751FA" w14:textId="77777777" w:rsidR="006D097E" w:rsidRPr="006D097E" w:rsidRDefault="006D097E" w:rsidP="006D097E">
            <w:pPr>
              <w:numPr>
                <w:ilvl w:val="0"/>
                <w:numId w:val="37"/>
              </w:numPr>
              <w:suppressAutoHyphens w:val="0"/>
              <w:autoSpaceDE/>
              <w:spacing w:line="24" w:lineRule="atLeast"/>
              <w:contextualSpacing/>
              <w:rPr>
                <w:rFonts w:ascii="Arial" w:eastAsia="Calibri" w:hAnsi="Arial" w:cs="Arial"/>
                <w:sz w:val="24"/>
                <w:lang w:eastAsia="en-US"/>
              </w:rPr>
            </w:pPr>
            <w:r w:rsidRPr="006D097E">
              <w:rPr>
                <w:rFonts w:ascii="Arial" w:eastAsia="Calibri" w:hAnsi="Arial" w:cs="Arial"/>
                <w:sz w:val="24"/>
                <w:lang w:eastAsia="en-US"/>
              </w:rPr>
              <w:t>Umieszczanie elementów graficznych.</w:t>
            </w:r>
          </w:p>
          <w:p w14:paraId="3110BB6A" w14:textId="77777777" w:rsidR="006D097E" w:rsidRPr="006D097E" w:rsidRDefault="006D097E" w:rsidP="006D097E">
            <w:pPr>
              <w:numPr>
                <w:ilvl w:val="0"/>
                <w:numId w:val="37"/>
              </w:numPr>
              <w:suppressAutoHyphens w:val="0"/>
              <w:autoSpaceDE/>
              <w:spacing w:line="24" w:lineRule="atLeast"/>
              <w:contextualSpacing/>
              <w:rPr>
                <w:rFonts w:ascii="Arial" w:eastAsia="Calibri" w:hAnsi="Arial" w:cs="Arial"/>
                <w:sz w:val="24"/>
                <w:lang w:eastAsia="en-US"/>
              </w:rPr>
            </w:pPr>
            <w:r w:rsidRPr="006D097E">
              <w:rPr>
                <w:rFonts w:ascii="Arial" w:eastAsia="Calibri" w:hAnsi="Arial" w:cs="Arial"/>
                <w:sz w:val="24"/>
                <w:lang w:eastAsia="en-US"/>
              </w:rPr>
              <w:t>Wykorzystanie mechanizmu korespondencji seryjnej.</w:t>
            </w:r>
          </w:p>
          <w:p w14:paraId="69F291F2" w14:textId="77777777" w:rsidR="006D097E" w:rsidRPr="006D097E" w:rsidRDefault="006D097E" w:rsidP="006D097E">
            <w:pPr>
              <w:numPr>
                <w:ilvl w:val="0"/>
                <w:numId w:val="37"/>
              </w:numPr>
              <w:suppressAutoHyphens w:val="0"/>
              <w:autoSpaceDE/>
              <w:spacing w:line="24" w:lineRule="atLeast"/>
              <w:contextualSpacing/>
              <w:rPr>
                <w:rFonts w:ascii="Arial" w:eastAsia="Calibri" w:hAnsi="Arial" w:cs="Arial"/>
                <w:sz w:val="24"/>
                <w:lang w:eastAsia="en-US"/>
              </w:rPr>
            </w:pPr>
            <w:r w:rsidRPr="006D097E">
              <w:rPr>
                <w:rFonts w:ascii="Arial" w:eastAsia="Calibri" w:hAnsi="Arial" w:cs="Arial"/>
                <w:sz w:val="24"/>
                <w:lang w:eastAsia="en-US"/>
              </w:rPr>
              <w:t>Płynne przesuwanie elementów po całej stronie publikacji.</w:t>
            </w:r>
          </w:p>
          <w:p w14:paraId="19D5D2D9" w14:textId="77777777" w:rsidR="006D097E" w:rsidRPr="006D097E" w:rsidRDefault="006D097E" w:rsidP="006D097E">
            <w:pPr>
              <w:numPr>
                <w:ilvl w:val="0"/>
                <w:numId w:val="37"/>
              </w:numPr>
              <w:suppressAutoHyphens w:val="0"/>
              <w:autoSpaceDE/>
              <w:spacing w:line="24" w:lineRule="atLeast"/>
              <w:contextualSpacing/>
              <w:rPr>
                <w:rFonts w:ascii="Arial" w:eastAsia="Calibri" w:hAnsi="Arial" w:cs="Arial"/>
                <w:sz w:val="24"/>
                <w:lang w:eastAsia="en-US"/>
              </w:rPr>
            </w:pPr>
            <w:r w:rsidRPr="006D097E">
              <w:rPr>
                <w:rFonts w:ascii="Arial" w:eastAsia="Calibri" w:hAnsi="Arial" w:cs="Arial"/>
                <w:sz w:val="24"/>
                <w:lang w:eastAsia="en-US"/>
              </w:rPr>
              <w:t>Eksport publikacji do formatu PDF oraz TIFF.</w:t>
            </w:r>
          </w:p>
          <w:p w14:paraId="70EB41D7" w14:textId="4D780954" w:rsidR="00DC15B0" w:rsidRPr="006D097E" w:rsidRDefault="006D097E" w:rsidP="00B775C5">
            <w:pPr>
              <w:numPr>
                <w:ilvl w:val="0"/>
                <w:numId w:val="37"/>
              </w:numPr>
              <w:suppressAutoHyphens w:val="0"/>
              <w:autoSpaceDE/>
              <w:spacing w:line="24" w:lineRule="atLeast"/>
              <w:contextualSpacing/>
              <w:textAlignment w:val="baseline"/>
              <w:rPr>
                <w:rFonts w:ascii="Arial" w:hAnsi="Arial" w:cs="Arial"/>
                <w:bCs/>
                <w:color w:val="000000"/>
              </w:rPr>
            </w:pPr>
            <w:r w:rsidRPr="006D097E">
              <w:rPr>
                <w:rFonts w:ascii="Arial" w:eastAsia="Calibri" w:hAnsi="Arial" w:cs="Arial"/>
                <w:sz w:val="24"/>
                <w:lang w:eastAsia="en-US"/>
              </w:rPr>
              <w:t>Wydruk publikacji.</w:t>
            </w:r>
          </w:p>
        </w:tc>
        <w:tc>
          <w:tcPr>
            <w:tcW w:w="2763" w:type="dxa"/>
            <w:tcBorders>
              <w:top w:val="single" w:sz="4" w:space="0" w:color="auto"/>
              <w:left w:val="single" w:sz="4" w:space="0" w:color="auto"/>
              <w:bottom w:val="single" w:sz="4" w:space="0" w:color="auto"/>
              <w:right w:val="single" w:sz="4" w:space="0" w:color="auto"/>
            </w:tcBorders>
          </w:tcPr>
          <w:p w14:paraId="00DBB4DD" w14:textId="77777777" w:rsidR="00C504F0" w:rsidRDefault="00C504F0" w:rsidP="00C8095E">
            <w:pPr>
              <w:spacing w:line="24" w:lineRule="atLeast"/>
              <w:ind w:right="2"/>
              <w:jc w:val="center"/>
              <w:rPr>
                <w:rFonts w:ascii="Arial" w:hAnsi="Arial" w:cs="Arial"/>
                <w:color w:val="000000"/>
                <w:sz w:val="24"/>
              </w:rPr>
            </w:pPr>
          </w:p>
          <w:p w14:paraId="751F412A" w14:textId="77777777" w:rsidR="00C504F0" w:rsidRDefault="00C504F0" w:rsidP="00C8095E">
            <w:pPr>
              <w:spacing w:line="24" w:lineRule="atLeast"/>
              <w:ind w:right="2"/>
              <w:jc w:val="center"/>
              <w:rPr>
                <w:rFonts w:ascii="Arial" w:hAnsi="Arial" w:cs="Arial"/>
                <w:color w:val="000000"/>
                <w:sz w:val="24"/>
              </w:rPr>
            </w:pPr>
          </w:p>
          <w:p w14:paraId="26E3E55D" w14:textId="525D519D" w:rsidR="00C8095E" w:rsidRDefault="00C8095E" w:rsidP="00C8095E">
            <w:pPr>
              <w:spacing w:line="24" w:lineRule="atLeast"/>
              <w:ind w:right="2"/>
              <w:jc w:val="center"/>
              <w:rPr>
                <w:rFonts w:ascii="Arial" w:hAnsi="Arial" w:cs="Arial"/>
                <w:color w:val="000000"/>
                <w:sz w:val="24"/>
              </w:rPr>
            </w:pPr>
          </w:p>
        </w:tc>
      </w:tr>
      <w:tr w:rsidR="00633818" w:rsidRPr="00CF6FF1" w14:paraId="3B476ADD" w14:textId="77777777" w:rsidTr="00510B1A">
        <w:trPr>
          <w:trHeight w:val="1036"/>
        </w:trPr>
        <w:tc>
          <w:tcPr>
            <w:tcW w:w="634" w:type="dxa"/>
            <w:tcBorders>
              <w:top w:val="single" w:sz="4" w:space="0" w:color="auto"/>
              <w:left w:val="single" w:sz="4" w:space="0" w:color="auto"/>
              <w:bottom w:val="single" w:sz="4" w:space="0" w:color="auto"/>
              <w:right w:val="single" w:sz="4" w:space="0" w:color="auto"/>
            </w:tcBorders>
          </w:tcPr>
          <w:p w14:paraId="6A1F8DF2" w14:textId="656F49A9" w:rsidR="00C8095E" w:rsidRDefault="00751AA7" w:rsidP="00C8095E">
            <w:pPr>
              <w:spacing w:line="24" w:lineRule="atLeast"/>
              <w:jc w:val="center"/>
              <w:rPr>
                <w:rFonts w:ascii="Arial" w:hAnsi="Arial" w:cs="Arial"/>
                <w:color w:val="000000"/>
                <w:sz w:val="24"/>
              </w:rPr>
            </w:pPr>
            <w:r>
              <w:rPr>
                <w:rFonts w:ascii="Arial" w:hAnsi="Arial" w:cs="Arial"/>
                <w:color w:val="000000"/>
                <w:sz w:val="24"/>
              </w:rPr>
              <w:lastRenderedPageBreak/>
              <w:t xml:space="preserve">6. </w:t>
            </w:r>
          </w:p>
        </w:tc>
        <w:tc>
          <w:tcPr>
            <w:tcW w:w="1647" w:type="dxa"/>
            <w:tcBorders>
              <w:top w:val="single" w:sz="4" w:space="0" w:color="auto"/>
              <w:left w:val="single" w:sz="4" w:space="0" w:color="auto"/>
              <w:bottom w:val="single" w:sz="4" w:space="0" w:color="auto"/>
              <w:right w:val="single" w:sz="4" w:space="0" w:color="auto"/>
            </w:tcBorders>
          </w:tcPr>
          <w:p w14:paraId="57956C8E" w14:textId="38FF96A4" w:rsidR="00C8095E" w:rsidRDefault="00C8095E" w:rsidP="00C8095E">
            <w:pPr>
              <w:spacing w:line="24" w:lineRule="atLeast"/>
              <w:rPr>
                <w:rFonts w:ascii="Arial" w:hAnsi="Arial" w:cs="Arial"/>
                <w:b/>
                <w:bCs/>
                <w:color w:val="000000"/>
                <w:sz w:val="24"/>
              </w:rPr>
            </w:pPr>
            <w:r>
              <w:rPr>
                <w:rFonts w:ascii="Arial" w:hAnsi="Arial" w:cs="Arial"/>
                <w:b/>
                <w:bCs/>
                <w:color w:val="000000"/>
                <w:sz w:val="24"/>
              </w:rPr>
              <w:t xml:space="preserve">Tablet </w:t>
            </w:r>
            <w:r w:rsidR="00510B1A">
              <w:rPr>
                <w:rFonts w:ascii="Arial" w:hAnsi="Arial" w:cs="Arial"/>
                <w:b/>
                <w:bCs/>
                <w:color w:val="000000"/>
                <w:sz w:val="24"/>
              </w:rPr>
              <w:t xml:space="preserve">– 42 </w:t>
            </w:r>
            <w:proofErr w:type="spellStart"/>
            <w:r w:rsidR="00510B1A">
              <w:rPr>
                <w:rFonts w:ascii="Arial" w:hAnsi="Arial" w:cs="Arial"/>
                <w:b/>
                <w:bCs/>
                <w:color w:val="000000"/>
                <w:sz w:val="24"/>
              </w:rPr>
              <w:t>kpl</w:t>
            </w:r>
            <w:proofErr w:type="spellEnd"/>
            <w:r w:rsidR="00510B1A">
              <w:rPr>
                <w:rFonts w:ascii="Arial" w:hAnsi="Arial" w:cs="Arial"/>
                <w:b/>
                <w:bCs/>
                <w:color w:val="000000"/>
                <w:sz w:val="24"/>
              </w:rPr>
              <w:t>.</w:t>
            </w:r>
          </w:p>
          <w:p w14:paraId="1A727627" w14:textId="77777777" w:rsidR="00C8095E" w:rsidRDefault="00C8095E" w:rsidP="00C8095E">
            <w:pPr>
              <w:spacing w:line="24" w:lineRule="atLeast"/>
              <w:rPr>
                <w:rFonts w:ascii="Arial" w:hAnsi="Arial" w:cs="Arial"/>
                <w:b/>
                <w:bCs/>
                <w:color w:val="000000"/>
                <w:sz w:val="24"/>
              </w:rPr>
            </w:pPr>
          </w:p>
          <w:p w14:paraId="342B8598" w14:textId="20427517" w:rsidR="00C8095E" w:rsidRDefault="00C8095E" w:rsidP="00C8095E">
            <w:pPr>
              <w:spacing w:line="24" w:lineRule="atLeast"/>
              <w:rPr>
                <w:rFonts w:ascii="Arial" w:hAnsi="Arial" w:cs="Arial"/>
                <w:b/>
                <w:bCs/>
                <w:color w:val="000000"/>
                <w:sz w:val="24"/>
              </w:rPr>
            </w:pPr>
          </w:p>
        </w:tc>
        <w:tc>
          <w:tcPr>
            <w:tcW w:w="9286" w:type="dxa"/>
            <w:tcBorders>
              <w:top w:val="single" w:sz="4" w:space="0" w:color="auto"/>
              <w:left w:val="single" w:sz="4" w:space="0" w:color="auto"/>
              <w:bottom w:val="single" w:sz="4" w:space="0" w:color="auto"/>
              <w:right w:val="single" w:sz="4" w:space="0" w:color="auto"/>
            </w:tcBorders>
          </w:tcPr>
          <w:p w14:paraId="04B0E061" w14:textId="77777777" w:rsidR="00C8095E" w:rsidRPr="00394527" w:rsidRDefault="00C8095E" w:rsidP="00C8095E">
            <w:pPr>
              <w:pStyle w:val="paragraph"/>
              <w:spacing w:before="0" w:beforeAutospacing="0" w:after="0" w:afterAutospacing="0" w:line="24" w:lineRule="atLeast"/>
              <w:textAlignment w:val="baseline"/>
              <w:rPr>
                <w:rFonts w:ascii="Arial" w:hAnsi="Arial" w:cs="Arial"/>
                <w:color w:val="000000"/>
              </w:rPr>
            </w:pPr>
            <w:r w:rsidRPr="00394527">
              <w:rPr>
                <w:rFonts w:ascii="Arial" w:hAnsi="Arial" w:cs="Arial"/>
                <w:color w:val="000000"/>
              </w:rPr>
              <w:t xml:space="preserve">Tablet graficzny umożliwia stworzenie obrazów, użytkowych map, schematów przestrzennych, projektów CAD, a nawet odręcznych notatek. </w:t>
            </w:r>
          </w:p>
          <w:p w14:paraId="109C99A5" w14:textId="77777777" w:rsidR="00C8095E" w:rsidRPr="0052456C" w:rsidRDefault="00C8095E" w:rsidP="00551957">
            <w:pPr>
              <w:pStyle w:val="paragraph"/>
              <w:spacing w:before="0" w:beforeAutospacing="0" w:after="0" w:afterAutospacing="0" w:line="24" w:lineRule="atLeast"/>
              <w:textAlignment w:val="baseline"/>
              <w:rPr>
                <w:rFonts w:ascii="Arial" w:hAnsi="Arial" w:cs="Arial"/>
                <w:b/>
                <w:bCs/>
                <w:color w:val="000000"/>
              </w:rPr>
            </w:pPr>
            <w:r w:rsidRPr="00394527">
              <w:rPr>
                <w:rFonts w:ascii="Arial" w:hAnsi="Arial" w:cs="Arial"/>
                <w:color w:val="000000"/>
              </w:rPr>
              <w:t>Typ produktu: tablet piórkowy</w:t>
            </w:r>
            <w:r w:rsidRPr="00394527">
              <w:rPr>
                <w:rFonts w:ascii="Arial" w:hAnsi="Arial" w:cs="Arial"/>
                <w:color w:val="000000"/>
              </w:rPr>
              <w:br/>
              <w:t>Obszar roboczy [mm]: 256 x 144</w:t>
            </w:r>
            <w:r w:rsidRPr="00394527">
              <w:rPr>
                <w:rFonts w:ascii="Arial" w:hAnsi="Arial" w:cs="Arial"/>
                <w:color w:val="000000"/>
              </w:rPr>
              <w:br/>
              <w:t>Rozdzielczość [</w:t>
            </w:r>
            <w:proofErr w:type="spellStart"/>
            <w:r w:rsidRPr="00394527">
              <w:rPr>
                <w:rFonts w:ascii="Arial" w:hAnsi="Arial" w:cs="Arial"/>
                <w:color w:val="000000"/>
              </w:rPr>
              <w:t>lpi</w:t>
            </w:r>
            <w:proofErr w:type="spellEnd"/>
            <w:r w:rsidRPr="00394527">
              <w:rPr>
                <w:rFonts w:ascii="Arial" w:hAnsi="Arial" w:cs="Arial"/>
                <w:color w:val="000000"/>
              </w:rPr>
              <w:t>]: 5080</w:t>
            </w:r>
            <w:r w:rsidRPr="00394527">
              <w:rPr>
                <w:rFonts w:ascii="Arial" w:hAnsi="Arial" w:cs="Arial"/>
                <w:color w:val="000000"/>
              </w:rPr>
              <w:br/>
              <w:t>Poziomy nacisku: 8192</w:t>
            </w:r>
            <w:r w:rsidRPr="00394527">
              <w:rPr>
                <w:rFonts w:ascii="Arial" w:hAnsi="Arial" w:cs="Arial"/>
                <w:color w:val="000000"/>
              </w:rPr>
              <w:br/>
              <w:t>Interfejs: mini HDMI</w:t>
            </w:r>
            <w:r w:rsidRPr="00394527">
              <w:rPr>
                <w:rFonts w:ascii="Arial" w:hAnsi="Arial" w:cs="Arial"/>
                <w:color w:val="000000"/>
              </w:rPr>
              <w:br/>
              <w:t>Typ piórka: Bezprzewodowe</w:t>
            </w:r>
            <w:r w:rsidRPr="00394527">
              <w:rPr>
                <w:rFonts w:ascii="Arial" w:hAnsi="Arial" w:cs="Arial"/>
                <w:color w:val="000000"/>
              </w:rPr>
              <w:br/>
              <w:t>Przekątna ekranu [cal]: 11.6</w:t>
            </w:r>
            <w:r w:rsidRPr="00394527">
              <w:rPr>
                <w:rFonts w:ascii="Arial" w:hAnsi="Arial" w:cs="Arial"/>
                <w:color w:val="000000"/>
              </w:rPr>
              <w:br/>
              <w:t>Rozdzielczość ekranu: 1366 x 768</w:t>
            </w:r>
            <w:r w:rsidRPr="00394527">
              <w:rPr>
                <w:rFonts w:ascii="Arial" w:hAnsi="Arial" w:cs="Arial"/>
                <w:color w:val="000000"/>
              </w:rPr>
              <w:br/>
              <w:t>Wyświetlane kolory: 16.7 mln</w:t>
            </w:r>
            <w:r w:rsidRPr="00394527">
              <w:rPr>
                <w:rFonts w:ascii="Arial" w:hAnsi="Arial" w:cs="Arial"/>
                <w:color w:val="000000"/>
              </w:rPr>
              <w:br/>
              <w:t>Jasność ekranu [cd/m2]: 250</w:t>
            </w:r>
            <w:r w:rsidRPr="00394527">
              <w:rPr>
                <w:rFonts w:ascii="Arial" w:hAnsi="Arial" w:cs="Arial"/>
                <w:color w:val="000000"/>
              </w:rPr>
              <w:br/>
              <w:t>Kontrast: 1000:1</w:t>
            </w:r>
            <w:r w:rsidRPr="00394527">
              <w:rPr>
                <w:rFonts w:ascii="Arial" w:hAnsi="Arial" w:cs="Arial"/>
                <w:color w:val="000000"/>
              </w:rPr>
              <w:br/>
              <w:t>Gama kolorów Adobe RGB [%]: 120</w:t>
            </w:r>
            <w:r w:rsidRPr="00394527">
              <w:rPr>
                <w:rFonts w:ascii="Arial" w:hAnsi="Arial" w:cs="Arial"/>
                <w:color w:val="000000"/>
              </w:rPr>
              <w:br/>
              <w:t xml:space="preserve">Wyposażenie: 10 wymiennych końcówek pióra, etui, kabel 2w1, narzędzie do wymiany końcówek, piórko, rękawiczka do tabletów graficznych, ściereczka do czyszczenia </w:t>
            </w:r>
          </w:p>
        </w:tc>
        <w:tc>
          <w:tcPr>
            <w:tcW w:w="2763" w:type="dxa"/>
            <w:tcBorders>
              <w:top w:val="single" w:sz="4" w:space="0" w:color="auto"/>
              <w:left w:val="single" w:sz="4" w:space="0" w:color="auto"/>
              <w:bottom w:val="single" w:sz="4" w:space="0" w:color="auto"/>
              <w:right w:val="single" w:sz="4" w:space="0" w:color="auto"/>
            </w:tcBorders>
          </w:tcPr>
          <w:p w14:paraId="56C0BE0A" w14:textId="3092BF42" w:rsidR="00C8095E" w:rsidRDefault="00C8095E" w:rsidP="00510B1A">
            <w:pPr>
              <w:spacing w:line="24" w:lineRule="atLeast"/>
              <w:ind w:right="2"/>
              <w:jc w:val="center"/>
              <w:rPr>
                <w:rFonts w:ascii="Arial" w:hAnsi="Arial" w:cs="Arial"/>
                <w:color w:val="000000"/>
                <w:sz w:val="24"/>
              </w:rPr>
            </w:pPr>
          </w:p>
        </w:tc>
      </w:tr>
    </w:tbl>
    <w:p w14:paraId="535586E7" w14:textId="77777777" w:rsidR="00482C98" w:rsidRDefault="00482C98" w:rsidP="002A0959">
      <w:pPr>
        <w:spacing w:line="24" w:lineRule="atLeast"/>
        <w:rPr>
          <w:rFonts w:ascii="Arial" w:hAnsi="Arial" w:cs="Arial"/>
          <w:sz w:val="24"/>
        </w:rPr>
      </w:pPr>
    </w:p>
    <w:p w14:paraId="186DF8C1" w14:textId="77777777" w:rsidR="000F0743" w:rsidRDefault="000F0743" w:rsidP="002A0959">
      <w:pPr>
        <w:spacing w:line="24" w:lineRule="atLeast"/>
        <w:rPr>
          <w:rFonts w:ascii="Arial" w:hAnsi="Arial" w:cs="Arial"/>
          <w:sz w:val="24"/>
        </w:rPr>
      </w:pPr>
    </w:p>
    <w:p w14:paraId="5C78226D" w14:textId="77777777" w:rsidR="002B54EC" w:rsidRPr="006A3D83" w:rsidRDefault="002B54EC" w:rsidP="002A0959">
      <w:pPr>
        <w:spacing w:line="24" w:lineRule="atLeast"/>
        <w:rPr>
          <w:rFonts w:ascii="Arial" w:hAnsi="Arial" w:cs="Arial"/>
          <w:sz w:val="32"/>
          <w:szCs w:val="32"/>
        </w:rPr>
      </w:pPr>
    </w:p>
    <w:p w14:paraId="3D43BF27" w14:textId="3B272A5D" w:rsidR="000F0743" w:rsidRDefault="000F0743" w:rsidP="002A0959">
      <w:pPr>
        <w:spacing w:line="24" w:lineRule="atLeast"/>
        <w:rPr>
          <w:rFonts w:ascii="Arial" w:hAnsi="Arial" w:cs="Arial"/>
          <w:sz w:val="24"/>
        </w:rPr>
      </w:pPr>
    </w:p>
    <w:sectPr w:rsidR="000F0743" w:rsidSect="00B270D8">
      <w:headerReference w:type="default" r:id="rId8"/>
      <w:footerReference w:type="default" r:id="rId9"/>
      <w:footnotePr>
        <w:pos w:val="beneathText"/>
      </w:footnotePr>
      <w:type w:val="continuous"/>
      <w:pgSz w:w="16837" w:h="11905" w:orient="landscape"/>
      <w:pgMar w:top="1418" w:right="851" w:bottom="1418" w:left="851" w:header="709" w:footer="3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DE5FD4" w14:textId="77777777" w:rsidR="002F3184" w:rsidRDefault="002F3184">
      <w:r>
        <w:separator/>
      </w:r>
    </w:p>
  </w:endnote>
  <w:endnote w:type="continuationSeparator" w:id="0">
    <w:p w14:paraId="4B955497" w14:textId="77777777" w:rsidR="002F3184" w:rsidRDefault="002F3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tarSymbol">
    <w:altName w:val="Segoe UI Symbol"/>
    <w:charset w:val="02"/>
    <w:family w:val="auto"/>
    <w:pitch w:val="default"/>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04BEE" w14:textId="77777777" w:rsidR="00351EB0" w:rsidRDefault="00351EB0">
    <w:pPr>
      <w:pStyle w:val="Stopka"/>
      <w:jc w:val="center"/>
    </w:pPr>
    <w:r>
      <w:fldChar w:fldCharType="begin"/>
    </w:r>
    <w:r>
      <w:instrText>PAGE   \* MERGEFORMAT</w:instrText>
    </w:r>
    <w:r>
      <w:fldChar w:fldCharType="separate"/>
    </w:r>
    <w:r>
      <w:t>2</w:t>
    </w:r>
    <w:r>
      <w:fldChar w:fldCharType="end"/>
    </w:r>
  </w:p>
  <w:p w14:paraId="491DA2DB" w14:textId="77777777" w:rsidR="001B797B" w:rsidRPr="00197D55" w:rsidRDefault="001B797B" w:rsidP="00197D55">
    <w:pPr>
      <w:ind w:right="-1"/>
      <w:jc w:val="right"/>
      <w:rPr>
        <w:rFonts w:ascii="Arial" w:hAnsi="Arial" w:cs="Arial"/>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D85DE1" w14:textId="77777777" w:rsidR="002F3184" w:rsidRDefault="002F3184">
      <w:r>
        <w:separator/>
      </w:r>
    </w:p>
  </w:footnote>
  <w:footnote w:type="continuationSeparator" w:id="0">
    <w:p w14:paraId="7F9E8916" w14:textId="77777777" w:rsidR="002F3184" w:rsidRDefault="002F31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7DD9A" w14:textId="4AAA2C29" w:rsidR="001B797B" w:rsidRDefault="0008560F" w:rsidP="00B016D2">
    <w:pPr>
      <w:pStyle w:val="Nagwek"/>
      <w:tabs>
        <w:tab w:val="right" w:pos="9863"/>
      </w:tabs>
      <w:jc w:val="center"/>
    </w:pPr>
    <w:r>
      <w:rPr>
        <w:noProof/>
      </w:rPr>
      <w:drawing>
        <wp:anchor distT="0" distB="0" distL="114300" distR="114300" simplePos="0" relativeHeight="251657728" behindDoc="1" locked="0" layoutInCell="1" allowOverlap="1" wp14:anchorId="04B98C4F" wp14:editId="73BC5CFA">
          <wp:simplePos x="0" y="0"/>
          <wp:positionH relativeFrom="column">
            <wp:posOffset>1219835</wp:posOffset>
          </wp:positionH>
          <wp:positionV relativeFrom="paragraph">
            <wp:posOffset>-249555</wp:posOffset>
          </wp:positionV>
          <wp:extent cx="7345680" cy="737870"/>
          <wp:effectExtent l="0" t="0" r="7620" b="5080"/>
          <wp:wrapTight wrapText="bothSides">
            <wp:wrapPolygon edited="0">
              <wp:start x="0" y="0"/>
              <wp:lineTo x="0" y="21191"/>
              <wp:lineTo x="21566" y="21191"/>
              <wp:lineTo x="21566" y="0"/>
              <wp:lineTo x="0" y="0"/>
            </wp:wrapPolygon>
          </wp:wrapTight>
          <wp:docPr id="3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45680" cy="7378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0D3117" w14:textId="77777777" w:rsidR="001B797B" w:rsidRDefault="001B797B" w:rsidP="00B016D2">
    <w:pPr>
      <w:pStyle w:val="Nagwek"/>
      <w:tabs>
        <w:tab w:val="right" w:pos="9863"/>
      </w:tabs>
      <w:jc w:val="center"/>
    </w:pPr>
  </w:p>
  <w:p w14:paraId="0F211886" w14:textId="77777777" w:rsidR="001B797B" w:rsidRPr="00BF6E77" w:rsidRDefault="001B797B" w:rsidP="00B016D2">
    <w:pPr>
      <w:pStyle w:val="Nagwek"/>
      <w:tabs>
        <w:tab w:val="right" w:pos="9863"/>
      </w:tabs>
      <w:jc w:val="center"/>
    </w:pPr>
  </w:p>
  <w:p w14:paraId="03B68601" w14:textId="77777777" w:rsidR="001B797B" w:rsidRDefault="001B797B" w:rsidP="00B016D2">
    <w:pPr>
      <w:pStyle w:val="Nagwek"/>
      <w:tabs>
        <w:tab w:val="right" w:pos="9863"/>
      </w:tabs>
      <w:jc w:val="center"/>
      <w:rPr>
        <w:sz w:val="4"/>
        <w:szCs w:val="4"/>
      </w:rPr>
    </w:pPr>
  </w:p>
  <w:p w14:paraId="0C3F861F" w14:textId="77777777" w:rsidR="00084780" w:rsidRDefault="00084780" w:rsidP="00B016D2">
    <w:pPr>
      <w:pStyle w:val="Nagwek"/>
      <w:tabs>
        <w:tab w:val="right" w:pos="9863"/>
      </w:tabs>
      <w:jc w:val="center"/>
      <w:rPr>
        <w:sz w:val="4"/>
        <w:szCs w:val="4"/>
      </w:rPr>
    </w:pPr>
  </w:p>
  <w:p w14:paraId="7C08F7C0" w14:textId="77777777" w:rsidR="00084780" w:rsidRPr="0027416E" w:rsidRDefault="00084780" w:rsidP="00B016D2">
    <w:pPr>
      <w:pStyle w:val="Nagwek"/>
      <w:tabs>
        <w:tab w:val="right" w:pos="9863"/>
      </w:tabs>
      <w:jc w:val="center"/>
      <w:rPr>
        <w:sz w:val="4"/>
        <w:szCs w:val="4"/>
      </w:rPr>
    </w:pPr>
  </w:p>
  <w:p w14:paraId="7F156C32" w14:textId="77777777" w:rsidR="001B797B" w:rsidRPr="0027416E" w:rsidRDefault="001B797B" w:rsidP="0027416E">
    <w:pPr>
      <w:pStyle w:val="Nagwek"/>
      <w:pBdr>
        <w:bottom w:val="single" w:sz="4" w:space="1" w:color="auto"/>
      </w:pBdr>
      <w:tabs>
        <w:tab w:val="right" w:pos="9863"/>
      </w:tabs>
      <w:rPr>
        <w:sz w:val="4"/>
        <w:szCs w:val="4"/>
      </w:rPr>
    </w:pPr>
  </w:p>
  <w:p w14:paraId="73E4A648" w14:textId="77777777" w:rsidR="001B797B" w:rsidRPr="00626AFE" w:rsidRDefault="001B797B">
    <w:pPr>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Outline"/>
    <w:lvl w:ilvl="0">
      <w:start w:val="1"/>
      <w:numFmt w:val="none"/>
      <w:pStyle w:val="Nagwek1"/>
      <w:suff w:val="nothing"/>
      <w:lvlText w:val=""/>
      <w:lvlJc w:val="left"/>
      <w:pPr>
        <w:tabs>
          <w:tab w:val="num" w:pos="349"/>
        </w:tabs>
        <w:ind w:left="349" w:firstLine="0"/>
      </w:pPr>
    </w:lvl>
    <w:lvl w:ilvl="1">
      <w:start w:val="1"/>
      <w:numFmt w:val="none"/>
      <w:suff w:val="nothing"/>
      <w:lvlText w:val=""/>
      <w:lvlJc w:val="left"/>
      <w:pPr>
        <w:tabs>
          <w:tab w:val="num" w:pos="349"/>
        </w:tabs>
        <w:ind w:left="349" w:firstLine="0"/>
      </w:pPr>
    </w:lvl>
    <w:lvl w:ilvl="2">
      <w:start w:val="1"/>
      <w:numFmt w:val="none"/>
      <w:suff w:val="nothing"/>
      <w:lvlText w:val=""/>
      <w:lvlJc w:val="left"/>
      <w:pPr>
        <w:tabs>
          <w:tab w:val="num" w:pos="349"/>
        </w:tabs>
        <w:ind w:left="349" w:firstLine="0"/>
      </w:pPr>
    </w:lvl>
    <w:lvl w:ilvl="3">
      <w:start w:val="1"/>
      <w:numFmt w:val="none"/>
      <w:suff w:val="nothing"/>
      <w:lvlText w:val=""/>
      <w:lvlJc w:val="left"/>
      <w:pPr>
        <w:tabs>
          <w:tab w:val="num" w:pos="349"/>
        </w:tabs>
        <w:ind w:left="349" w:firstLine="0"/>
      </w:pPr>
    </w:lvl>
    <w:lvl w:ilvl="4">
      <w:start w:val="1"/>
      <w:numFmt w:val="none"/>
      <w:suff w:val="nothing"/>
      <w:lvlText w:val=""/>
      <w:lvlJc w:val="left"/>
      <w:pPr>
        <w:tabs>
          <w:tab w:val="num" w:pos="349"/>
        </w:tabs>
        <w:ind w:left="349" w:firstLine="0"/>
      </w:pPr>
    </w:lvl>
    <w:lvl w:ilvl="5">
      <w:start w:val="1"/>
      <w:numFmt w:val="none"/>
      <w:suff w:val="nothing"/>
      <w:lvlText w:val=""/>
      <w:lvlJc w:val="left"/>
      <w:pPr>
        <w:tabs>
          <w:tab w:val="num" w:pos="349"/>
        </w:tabs>
        <w:ind w:left="349" w:firstLine="0"/>
      </w:pPr>
    </w:lvl>
    <w:lvl w:ilvl="6">
      <w:start w:val="1"/>
      <w:numFmt w:val="none"/>
      <w:suff w:val="nothing"/>
      <w:lvlText w:val=""/>
      <w:lvlJc w:val="left"/>
      <w:pPr>
        <w:tabs>
          <w:tab w:val="num" w:pos="349"/>
        </w:tabs>
        <w:ind w:left="349" w:firstLine="0"/>
      </w:pPr>
    </w:lvl>
    <w:lvl w:ilvl="7">
      <w:start w:val="1"/>
      <w:numFmt w:val="none"/>
      <w:suff w:val="nothing"/>
      <w:lvlText w:val=""/>
      <w:lvlJc w:val="left"/>
      <w:pPr>
        <w:tabs>
          <w:tab w:val="num" w:pos="349"/>
        </w:tabs>
        <w:ind w:left="349" w:firstLine="0"/>
      </w:pPr>
    </w:lvl>
    <w:lvl w:ilvl="8">
      <w:start w:val="1"/>
      <w:numFmt w:val="none"/>
      <w:suff w:val="nothing"/>
      <w:lvlText w:val=""/>
      <w:lvlJc w:val="left"/>
      <w:pPr>
        <w:tabs>
          <w:tab w:val="num" w:pos="349"/>
        </w:tabs>
        <w:ind w:left="349" w:firstLine="0"/>
      </w:p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lvl>
  </w:abstractNum>
  <w:abstractNum w:abstractNumId="2" w15:restartNumberingAfterBreak="0">
    <w:nsid w:val="00000003"/>
    <w:multiLevelType w:val="multilevel"/>
    <w:tmpl w:val="00000003"/>
    <w:name w:val="WW8Num3"/>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multilevel"/>
    <w:tmpl w:val="00000005"/>
    <w:name w:val="WW8Num5"/>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71D17C0"/>
    <w:multiLevelType w:val="hybridMultilevel"/>
    <w:tmpl w:val="168A32C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BC5B01"/>
    <w:multiLevelType w:val="hybridMultilevel"/>
    <w:tmpl w:val="1C58B8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8F67A9F"/>
    <w:multiLevelType w:val="hybridMultilevel"/>
    <w:tmpl w:val="F1C6F4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083AA5"/>
    <w:multiLevelType w:val="hybridMultilevel"/>
    <w:tmpl w:val="1F704E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AB61FA4"/>
    <w:multiLevelType w:val="hybridMultilevel"/>
    <w:tmpl w:val="02DE5ADE"/>
    <w:lvl w:ilvl="0" w:tplc="B1B61D52">
      <w:numFmt w:val="bullet"/>
      <w:lvlText w:val="-"/>
      <w:lvlJc w:val="left"/>
      <w:pPr>
        <w:ind w:left="720" w:hanging="360"/>
      </w:pPr>
      <w:rPr>
        <w:rFonts w:ascii="Calibri" w:eastAsia="Times New Roman" w:hAnsi="Calibri"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27A7597"/>
    <w:multiLevelType w:val="hybridMultilevel"/>
    <w:tmpl w:val="9F3C5F72"/>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6613CC6"/>
    <w:multiLevelType w:val="hybridMultilevel"/>
    <w:tmpl w:val="92ECE3E8"/>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75418D3"/>
    <w:multiLevelType w:val="hybridMultilevel"/>
    <w:tmpl w:val="2E167B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C97804"/>
    <w:multiLevelType w:val="hybridMultilevel"/>
    <w:tmpl w:val="4D263A1C"/>
    <w:lvl w:ilvl="0" w:tplc="04150011">
      <w:start w:val="1"/>
      <w:numFmt w:val="decimal"/>
      <w:lvlText w:val="%1)"/>
      <w:lvlJc w:val="left"/>
      <w:pPr>
        <w:ind w:left="720" w:hanging="360"/>
      </w:pPr>
    </w:lvl>
    <w:lvl w:ilvl="1" w:tplc="B61607E0">
      <w:start w:val="1"/>
      <w:numFmt w:val="lowerLetter"/>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357CD1"/>
    <w:multiLevelType w:val="hybridMultilevel"/>
    <w:tmpl w:val="709478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0935D9C"/>
    <w:multiLevelType w:val="hybridMultilevel"/>
    <w:tmpl w:val="D4EAAE80"/>
    <w:lvl w:ilvl="0" w:tplc="B1B61D52">
      <w:numFmt w:val="bullet"/>
      <w:lvlText w:val="-"/>
      <w:lvlJc w:val="left"/>
      <w:pPr>
        <w:ind w:left="643" w:hanging="360"/>
      </w:pPr>
      <w:rPr>
        <w:rFonts w:ascii="Calibri" w:eastAsia="Times New Roman" w:hAnsi="Calibri"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4836698"/>
    <w:multiLevelType w:val="hybridMultilevel"/>
    <w:tmpl w:val="FAD09442"/>
    <w:lvl w:ilvl="0" w:tplc="04150019">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5CF367C"/>
    <w:multiLevelType w:val="hybridMultilevel"/>
    <w:tmpl w:val="FC8C4D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6E9782B"/>
    <w:multiLevelType w:val="hybridMultilevel"/>
    <w:tmpl w:val="980EBE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768696C"/>
    <w:multiLevelType w:val="hybridMultilevel"/>
    <w:tmpl w:val="3B22FA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E022C4E"/>
    <w:multiLevelType w:val="hybridMultilevel"/>
    <w:tmpl w:val="D0D409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925F8A"/>
    <w:multiLevelType w:val="hybridMultilevel"/>
    <w:tmpl w:val="E79E3AA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1592E90"/>
    <w:multiLevelType w:val="hybridMultilevel"/>
    <w:tmpl w:val="296C829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19D575B"/>
    <w:multiLevelType w:val="hybridMultilevel"/>
    <w:tmpl w:val="76D2C18E"/>
    <w:lvl w:ilvl="0" w:tplc="04150001">
      <w:start w:val="1"/>
      <w:numFmt w:val="bullet"/>
      <w:lvlText w:val=""/>
      <w:lvlJc w:val="left"/>
      <w:pPr>
        <w:ind w:left="720" w:hanging="360"/>
      </w:pPr>
      <w:rPr>
        <w:rFonts w:ascii="Symbol" w:hAnsi="Symbol" w:hint="default"/>
      </w:rPr>
    </w:lvl>
    <w:lvl w:ilvl="1" w:tplc="FB324C1E">
      <w:numFmt w:val="bullet"/>
      <w:lvlText w:val="-"/>
      <w:lvlJc w:val="left"/>
      <w:pPr>
        <w:ind w:left="1440" w:hanging="360"/>
      </w:pPr>
      <w:rPr>
        <w:rFonts w:ascii="Calibri" w:eastAsia="Calibri" w:hAnsi="Calibri"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204430C"/>
    <w:multiLevelType w:val="hybridMultilevel"/>
    <w:tmpl w:val="1D8AA9EE"/>
    <w:lvl w:ilvl="0" w:tplc="FFFFFFFF">
      <w:start w:val="1"/>
      <w:numFmt w:val="lowerLetter"/>
      <w:lvlText w:val="%1)"/>
      <w:lvlJc w:val="left"/>
      <w:pPr>
        <w:ind w:left="720" w:hanging="360"/>
      </w:pPr>
    </w:lvl>
    <w:lvl w:ilvl="1" w:tplc="B61607E0">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4EF4639"/>
    <w:multiLevelType w:val="hybridMultilevel"/>
    <w:tmpl w:val="619CF7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56D21B0"/>
    <w:multiLevelType w:val="hybridMultilevel"/>
    <w:tmpl w:val="A05690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D22631E"/>
    <w:multiLevelType w:val="hybridMultilevel"/>
    <w:tmpl w:val="646627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D295778"/>
    <w:multiLevelType w:val="hybridMultilevel"/>
    <w:tmpl w:val="E1B440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DB55E8D"/>
    <w:multiLevelType w:val="hybridMultilevel"/>
    <w:tmpl w:val="3872C5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E4325BE"/>
    <w:multiLevelType w:val="hybridMultilevel"/>
    <w:tmpl w:val="54B6656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0230271"/>
    <w:multiLevelType w:val="hybridMultilevel"/>
    <w:tmpl w:val="DCD8C89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FE35E65"/>
    <w:multiLevelType w:val="hybridMultilevel"/>
    <w:tmpl w:val="7AB29C0A"/>
    <w:lvl w:ilvl="0" w:tplc="A4A01D3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25B7C63"/>
    <w:multiLevelType w:val="hybridMultilevel"/>
    <w:tmpl w:val="7898FA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2DD7C54"/>
    <w:multiLevelType w:val="hybridMultilevel"/>
    <w:tmpl w:val="0B3A0E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8B703B7"/>
    <w:multiLevelType w:val="hybridMultilevel"/>
    <w:tmpl w:val="5DAE3D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BC712B7"/>
    <w:multiLevelType w:val="hybridMultilevel"/>
    <w:tmpl w:val="46A8318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DD54D30"/>
    <w:multiLevelType w:val="hybridMultilevel"/>
    <w:tmpl w:val="F7C60E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30609A1"/>
    <w:multiLevelType w:val="hybridMultilevel"/>
    <w:tmpl w:val="3F2E3F3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C06E57"/>
    <w:multiLevelType w:val="hybridMultilevel"/>
    <w:tmpl w:val="B686CF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F007109"/>
    <w:multiLevelType w:val="hybridMultilevel"/>
    <w:tmpl w:val="13CE36EA"/>
    <w:lvl w:ilvl="0" w:tplc="04150019">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F7F6C9E"/>
    <w:multiLevelType w:val="hybridMultilevel"/>
    <w:tmpl w:val="7C82172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47912278">
    <w:abstractNumId w:val="0"/>
  </w:num>
  <w:num w:numId="2" w16cid:durableId="473177314">
    <w:abstractNumId w:val="10"/>
  </w:num>
  <w:num w:numId="3" w16cid:durableId="1237590988">
    <w:abstractNumId w:val="37"/>
  </w:num>
  <w:num w:numId="4" w16cid:durableId="983971655">
    <w:abstractNumId w:val="20"/>
  </w:num>
  <w:num w:numId="5" w16cid:durableId="1217473357">
    <w:abstractNumId w:val="19"/>
  </w:num>
  <w:num w:numId="6" w16cid:durableId="1940063568">
    <w:abstractNumId w:val="17"/>
  </w:num>
  <w:num w:numId="7" w16cid:durableId="1915897368">
    <w:abstractNumId w:val="13"/>
  </w:num>
  <w:num w:numId="8" w16cid:durableId="1494180433">
    <w:abstractNumId w:val="30"/>
  </w:num>
  <w:num w:numId="9" w16cid:durableId="449209691">
    <w:abstractNumId w:val="21"/>
  </w:num>
  <w:num w:numId="10" w16cid:durableId="777681967">
    <w:abstractNumId w:val="8"/>
  </w:num>
  <w:num w:numId="11" w16cid:durableId="1506558771">
    <w:abstractNumId w:val="18"/>
  </w:num>
  <w:num w:numId="12" w16cid:durableId="767386478">
    <w:abstractNumId w:val="27"/>
  </w:num>
  <w:num w:numId="13" w16cid:durableId="1212886838">
    <w:abstractNumId w:val="28"/>
  </w:num>
  <w:num w:numId="14" w16cid:durableId="1829707547">
    <w:abstractNumId w:val="23"/>
  </w:num>
  <w:num w:numId="15" w16cid:durableId="430784665">
    <w:abstractNumId w:val="33"/>
  </w:num>
  <w:num w:numId="16" w16cid:durableId="1705322984">
    <w:abstractNumId w:val="7"/>
  </w:num>
  <w:num w:numId="17" w16cid:durableId="1889562158">
    <w:abstractNumId w:val="22"/>
  </w:num>
  <w:num w:numId="18" w16cid:durableId="846333195">
    <w:abstractNumId w:val="36"/>
  </w:num>
  <w:num w:numId="19" w16cid:durableId="856385008">
    <w:abstractNumId w:val="14"/>
  </w:num>
  <w:num w:numId="20" w16cid:durableId="2035767170">
    <w:abstractNumId w:val="25"/>
  </w:num>
  <w:num w:numId="21" w16cid:durableId="1481968899">
    <w:abstractNumId w:val="29"/>
  </w:num>
  <w:num w:numId="22" w16cid:durableId="1300111004">
    <w:abstractNumId w:val="31"/>
  </w:num>
  <w:num w:numId="23" w16cid:durableId="1999532202">
    <w:abstractNumId w:val="38"/>
  </w:num>
  <w:num w:numId="24" w16cid:durableId="1988044620">
    <w:abstractNumId w:val="41"/>
  </w:num>
  <w:num w:numId="25" w16cid:durableId="715546313">
    <w:abstractNumId w:val="9"/>
  </w:num>
  <w:num w:numId="26" w16cid:durableId="200093513">
    <w:abstractNumId w:val="15"/>
  </w:num>
  <w:num w:numId="27" w16cid:durableId="1215853766">
    <w:abstractNumId w:val="12"/>
  </w:num>
  <w:num w:numId="28" w16cid:durableId="871185596">
    <w:abstractNumId w:val="35"/>
  </w:num>
  <w:num w:numId="29" w16cid:durableId="1017653712">
    <w:abstractNumId w:val="32"/>
  </w:num>
  <w:num w:numId="30" w16cid:durableId="1455293019">
    <w:abstractNumId w:val="24"/>
  </w:num>
  <w:num w:numId="31" w16cid:durableId="1586263391">
    <w:abstractNumId w:val="11"/>
  </w:num>
  <w:num w:numId="32" w16cid:durableId="370961778">
    <w:abstractNumId w:val="40"/>
  </w:num>
  <w:num w:numId="33" w16cid:durableId="963925307">
    <w:abstractNumId w:val="5"/>
  </w:num>
  <w:num w:numId="34" w16cid:durableId="1576814629">
    <w:abstractNumId w:val="16"/>
  </w:num>
  <w:num w:numId="35" w16cid:durableId="1030380443">
    <w:abstractNumId w:val="6"/>
  </w:num>
  <w:num w:numId="36" w16cid:durableId="333610868">
    <w:abstractNumId w:val="26"/>
  </w:num>
  <w:num w:numId="37" w16cid:durableId="1211108566">
    <w:abstractNumId w:val="39"/>
  </w:num>
  <w:num w:numId="38" w16cid:durableId="899707936">
    <w:abstractNumId w:val="3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fill="f" fillcolor="white" stroke="f">
      <v:fill color="white" on="f"/>
      <v:stroke on="f"/>
    </o:shapedefaults>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1C8"/>
    <w:rsid w:val="00000AB3"/>
    <w:rsid w:val="00001221"/>
    <w:rsid w:val="00002505"/>
    <w:rsid w:val="00002908"/>
    <w:rsid w:val="00005603"/>
    <w:rsid w:val="0000577A"/>
    <w:rsid w:val="0000675F"/>
    <w:rsid w:val="000220DB"/>
    <w:rsid w:val="00022FDC"/>
    <w:rsid w:val="000245AD"/>
    <w:rsid w:val="00024DF4"/>
    <w:rsid w:val="000261C5"/>
    <w:rsid w:val="00030140"/>
    <w:rsid w:val="00032252"/>
    <w:rsid w:val="000370D9"/>
    <w:rsid w:val="00041108"/>
    <w:rsid w:val="0004449B"/>
    <w:rsid w:val="000460F5"/>
    <w:rsid w:val="00047CBB"/>
    <w:rsid w:val="00053226"/>
    <w:rsid w:val="00065CC6"/>
    <w:rsid w:val="00072957"/>
    <w:rsid w:val="00072D5E"/>
    <w:rsid w:val="0007329E"/>
    <w:rsid w:val="00073F54"/>
    <w:rsid w:val="00077410"/>
    <w:rsid w:val="00080CE9"/>
    <w:rsid w:val="00080F71"/>
    <w:rsid w:val="00084780"/>
    <w:rsid w:val="00084B3E"/>
    <w:rsid w:val="0008560F"/>
    <w:rsid w:val="00085B55"/>
    <w:rsid w:val="0008787D"/>
    <w:rsid w:val="00090F5F"/>
    <w:rsid w:val="000916C0"/>
    <w:rsid w:val="00091E2C"/>
    <w:rsid w:val="00092A6E"/>
    <w:rsid w:val="000962E1"/>
    <w:rsid w:val="000A2473"/>
    <w:rsid w:val="000A61D2"/>
    <w:rsid w:val="000A68B2"/>
    <w:rsid w:val="000B0378"/>
    <w:rsid w:val="000B0F3D"/>
    <w:rsid w:val="000B39D9"/>
    <w:rsid w:val="000B73E4"/>
    <w:rsid w:val="000C26EB"/>
    <w:rsid w:val="000C4C20"/>
    <w:rsid w:val="000C6BF5"/>
    <w:rsid w:val="000C745C"/>
    <w:rsid w:val="000C7EC7"/>
    <w:rsid w:val="000D4C83"/>
    <w:rsid w:val="000D56FA"/>
    <w:rsid w:val="000D698B"/>
    <w:rsid w:val="000E0BA5"/>
    <w:rsid w:val="000E168E"/>
    <w:rsid w:val="000E2FE2"/>
    <w:rsid w:val="000E3941"/>
    <w:rsid w:val="000E6C56"/>
    <w:rsid w:val="000F0743"/>
    <w:rsid w:val="000F176E"/>
    <w:rsid w:val="00100474"/>
    <w:rsid w:val="00104506"/>
    <w:rsid w:val="00104949"/>
    <w:rsid w:val="001067B7"/>
    <w:rsid w:val="0011181D"/>
    <w:rsid w:val="001178D1"/>
    <w:rsid w:val="00121A58"/>
    <w:rsid w:val="00127B58"/>
    <w:rsid w:val="00130BA9"/>
    <w:rsid w:val="00131597"/>
    <w:rsid w:val="001320EF"/>
    <w:rsid w:val="00132FE7"/>
    <w:rsid w:val="00134E69"/>
    <w:rsid w:val="00135E9A"/>
    <w:rsid w:val="00142D98"/>
    <w:rsid w:val="001439AE"/>
    <w:rsid w:val="00143CD1"/>
    <w:rsid w:val="00147C12"/>
    <w:rsid w:val="001519F2"/>
    <w:rsid w:val="00156043"/>
    <w:rsid w:val="00161B88"/>
    <w:rsid w:val="00162FD0"/>
    <w:rsid w:val="00167E34"/>
    <w:rsid w:val="001753B0"/>
    <w:rsid w:val="00177575"/>
    <w:rsid w:val="00184679"/>
    <w:rsid w:val="001849E3"/>
    <w:rsid w:val="00185175"/>
    <w:rsid w:val="00186F7E"/>
    <w:rsid w:val="0018776B"/>
    <w:rsid w:val="001908D9"/>
    <w:rsid w:val="00194E07"/>
    <w:rsid w:val="00196994"/>
    <w:rsid w:val="0019722F"/>
    <w:rsid w:val="00197D55"/>
    <w:rsid w:val="001A3DE8"/>
    <w:rsid w:val="001A563F"/>
    <w:rsid w:val="001A5843"/>
    <w:rsid w:val="001A61AA"/>
    <w:rsid w:val="001A729B"/>
    <w:rsid w:val="001B1473"/>
    <w:rsid w:val="001B797B"/>
    <w:rsid w:val="001C0C2E"/>
    <w:rsid w:val="001C4F72"/>
    <w:rsid w:val="001C5A2A"/>
    <w:rsid w:val="001C695F"/>
    <w:rsid w:val="001D0A8F"/>
    <w:rsid w:val="001D4638"/>
    <w:rsid w:val="001E035A"/>
    <w:rsid w:val="001E1584"/>
    <w:rsid w:val="001E167B"/>
    <w:rsid w:val="001E417D"/>
    <w:rsid w:val="001E5E7F"/>
    <w:rsid w:val="001E7574"/>
    <w:rsid w:val="001F356A"/>
    <w:rsid w:val="001F3F44"/>
    <w:rsid w:val="001F48F9"/>
    <w:rsid w:val="001F57B2"/>
    <w:rsid w:val="001F7F3C"/>
    <w:rsid w:val="002008F6"/>
    <w:rsid w:val="00205956"/>
    <w:rsid w:val="00205E9C"/>
    <w:rsid w:val="00217B81"/>
    <w:rsid w:val="00221127"/>
    <w:rsid w:val="00221377"/>
    <w:rsid w:val="00223F60"/>
    <w:rsid w:val="00224BE2"/>
    <w:rsid w:val="00224D82"/>
    <w:rsid w:val="00225772"/>
    <w:rsid w:val="00225FB0"/>
    <w:rsid w:val="0022634A"/>
    <w:rsid w:val="00233562"/>
    <w:rsid w:val="00233C0D"/>
    <w:rsid w:val="00236F1E"/>
    <w:rsid w:val="00237F25"/>
    <w:rsid w:val="002407F9"/>
    <w:rsid w:val="00243091"/>
    <w:rsid w:val="00247B9B"/>
    <w:rsid w:val="0025193B"/>
    <w:rsid w:val="00251F69"/>
    <w:rsid w:val="00252BD7"/>
    <w:rsid w:val="002552B5"/>
    <w:rsid w:val="00257872"/>
    <w:rsid w:val="002608A3"/>
    <w:rsid w:val="00267FB0"/>
    <w:rsid w:val="002706B7"/>
    <w:rsid w:val="00270D1D"/>
    <w:rsid w:val="00273B52"/>
    <w:rsid w:val="0027416E"/>
    <w:rsid w:val="002755FC"/>
    <w:rsid w:val="00276CE7"/>
    <w:rsid w:val="00281425"/>
    <w:rsid w:val="00294310"/>
    <w:rsid w:val="00294B86"/>
    <w:rsid w:val="0029526D"/>
    <w:rsid w:val="002960C6"/>
    <w:rsid w:val="00296153"/>
    <w:rsid w:val="00296395"/>
    <w:rsid w:val="0029661B"/>
    <w:rsid w:val="00296687"/>
    <w:rsid w:val="002A0959"/>
    <w:rsid w:val="002A2708"/>
    <w:rsid w:val="002B1596"/>
    <w:rsid w:val="002B2223"/>
    <w:rsid w:val="002B35B0"/>
    <w:rsid w:val="002B4F49"/>
    <w:rsid w:val="002B54EC"/>
    <w:rsid w:val="002B5C61"/>
    <w:rsid w:val="002C23F3"/>
    <w:rsid w:val="002C2576"/>
    <w:rsid w:val="002C5FF9"/>
    <w:rsid w:val="002D5939"/>
    <w:rsid w:val="002D6478"/>
    <w:rsid w:val="002D7A2D"/>
    <w:rsid w:val="002E7D77"/>
    <w:rsid w:val="002F17CF"/>
    <w:rsid w:val="002F3184"/>
    <w:rsid w:val="002F4486"/>
    <w:rsid w:val="002F5986"/>
    <w:rsid w:val="002F6A64"/>
    <w:rsid w:val="002F7204"/>
    <w:rsid w:val="00312F0C"/>
    <w:rsid w:val="0031378E"/>
    <w:rsid w:val="00313954"/>
    <w:rsid w:val="00320B78"/>
    <w:rsid w:val="003211F0"/>
    <w:rsid w:val="00327CDE"/>
    <w:rsid w:val="00332299"/>
    <w:rsid w:val="00337B24"/>
    <w:rsid w:val="00340789"/>
    <w:rsid w:val="003446A0"/>
    <w:rsid w:val="00345095"/>
    <w:rsid w:val="00346F49"/>
    <w:rsid w:val="003507BD"/>
    <w:rsid w:val="00351EB0"/>
    <w:rsid w:val="00352872"/>
    <w:rsid w:val="00356C2C"/>
    <w:rsid w:val="00357C07"/>
    <w:rsid w:val="003612BB"/>
    <w:rsid w:val="00361DFD"/>
    <w:rsid w:val="00363DFB"/>
    <w:rsid w:val="003651C7"/>
    <w:rsid w:val="00366E5D"/>
    <w:rsid w:val="003714B7"/>
    <w:rsid w:val="003734B0"/>
    <w:rsid w:val="003739F1"/>
    <w:rsid w:val="00373F53"/>
    <w:rsid w:val="00374AB1"/>
    <w:rsid w:val="003756AF"/>
    <w:rsid w:val="00380B0F"/>
    <w:rsid w:val="00385E25"/>
    <w:rsid w:val="00394527"/>
    <w:rsid w:val="00395D4E"/>
    <w:rsid w:val="003A5602"/>
    <w:rsid w:val="003B0DC1"/>
    <w:rsid w:val="003B2C80"/>
    <w:rsid w:val="003B3616"/>
    <w:rsid w:val="003B3A33"/>
    <w:rsid w:val="003B65E9"/>
    <w:rsid w:val="003B6CE9"/>
    <w:rsid w:val="003C47F3"/>
    <w:rsid w:val="003C63CC"/>
    <w:rsid w:val="003C6ED3"/>
    <w:rsid w:val="003D5938"/>
    <w:rsid w:val="003D5B06"/>
    <w:rsid w:val="003D61A9"/>
    <w:rsid w:val="003E6E53"/>
    <w:rsid w:val="003F02A1"/>
    <w:rsid w:val="003F09A5"/>
    <w:rsid w:val="003F14AD"/>
    <w:rsid w:val="003F4A9E"/>
    <w:rsid w:val="00400ECA"/>
    <w:rsid w:val="00402BB2"/>
    <w:rsid w:val="00403A36"/>
    <w:rsid w:val="00405865"/>
    <w:rsid w:val="00413637"/>
    <w:rsid w:val="004238D4"/>
    <w:rsid w:val="00425F58"/>
    <w:rsid w:val="004306BD"/>
    <w:rsid w:val="00430E7F"/>
    <w:rsid w:val="00441177"/>
    <w:rsid w:val="00441EBE"/>
    <w:rsid w:val="004437B2"/>
    <w:rsid w:val="00446201"/>
    <w:rsid w:val="004476D4"/>
    <w:rsid w:val="004534C1"/>
    <w:rsid w:val="0046165E"/>
    <w:rsid w:val="004678B3"/>
    <w:rsid w:val="00470D7A"/>
    <w:rsid w:val="00470FCF"/>
    <w:rsid w:val="004712C5"/>
    <w:rsid w:val="0047289E"/>
    <w:rsid w:val="004730E4"/>
    <w:rsid w:val="004755B8"/>
    <w:rsid w:val="00476585"/>
    <w:rsid w:val="00480CFA"/>
    <w:rsid w:val="004814AD"/>
    <w:rsid w:val="00481F99"/>
    <w:rsid w:val="00482C98"/>
    <w:rsid w:val="00483978"/>
    <w:rsid w:val="00497032"/>
    <w:rsid w:val="004976A4"/>
    <w:rsid w:val="004A0AD3"/>
    <w:rsid w:val="004A1F56"/>
    <w:rsid w:val="004A2D17"/>
    <w:rsid w:val="004B0653"/>
    <w:rsid w:val="004B2252"/>
    <w:rsid w:val="004B355C"/>
    <w:rsid w:val="004B49A4"/>
    <w:rsid w:val="004C2327"/>
    <w:rsid w:val="004C65FF"/>
    <w:rsid w:val="004D1E2C"/>
    <w:rsid w:val="004D28EF"/>
    <w:rsid w:val="004D5BA7"/>
    <w:rsid w:val="004D5C53"/>
    <w:rsid w:val="004D64B8"/>
    <w:rsid w:val="004E6F54"/>
    <w:rsid w:val="004F2C10"/>
    <w:rsid w:val="004F6D31"/>
    <w:rsid w:val="004F7107"/>
    <w:rsid w:val="004F7E9D"/>
    <w:rsid w:val="00510B1A"/>
    <w:rsid w:val="00511E1C"/>
    <w:rsid w:val="00514F77"/>
    <w:rsid w:val="00515D2D"/>
    <w:rsid w:val="00516468"/>
    <w:rsid w:val="00520522"/>
    <w:rsid w:val="00520EBB"/>
    <w:rsid w:val="00521757"/>
    <w:rsid w:val="0052456C"/>
    <w:rsid w:val="0052471E"/>
    <w:rsid w:val="005257C4"/>
    <w:rsid w:val="005279B2"/>
    <w:rsid w:val="00531353"/>
    <w:rsid w:val="00532A18"/>
    <w:rsid w:val="005355B8"/>
    <w:rsid w:val="00535965"/>
    <w:rsid w:val="00535F16"/>
    <w:rsid w:val="00537B70"/>
    <w:rsid w:val="00540095"/>
    <w:rsid w:val="0054548A"/>
    <w:rsid w:val="00546CE2"/>
    <w:rsid w:val="00550B8E"/>
    <w:rsid w:val="00550F96"/>
    <w:rsid w:val="00551957"/>
    <w:rsid w:val="00551E25"/>
    <w:rsid w:val="00552191"/>
    <w:rsid w:val="005523C5"/>
    <w:rsid w:val="00555FD9"/>
    <w:rsid w:val="0056468C"/>
    <w:rsid w:val="00566700"/>
    <w:rsid w:val="00570994"/>
    <w:rsid w:val="00570E04"/>
    <w:rsid w:val="00574CB9"/>
    <w:rsid w:val="0057593A"/>
    <w:rsid w:val="00577935"/>
    <w:rsid w:val="00580D68"/>
    <w:rsid w:val="00583652"/>
    <w:rsid w:val="00585BED"/>
    <w:rsid w:val="00595825"/>
    <w:rsid w:val="005A65B4"/>
    <w:rsid w:val="005B26EB"/>
    <w:rsid w:val="005B3998"/>
    <w:rsid w:val="005B46EB"/>
    <w:rsid w:val="005B4921"/>
    <w:rsid w:val="005C01F7"/>
    <w:rsid w:val="005C1809"/>
    <w:rsid w:val="005C18D9"/>
    <w:rsid w:val="005C1C47"/>
    <w:rsid w:val="005C7A3A"/>
    <w:rsid w:val="005D1D55"/>
    <w:rsid w:val="005D45AE"/>
    <w:rsid w:val="005D7147"/>
    <w:rsid w:val="005D7768"/>
    <w:rsid w:val="005E058E"/>
    <w:rsid w:val="005E0ACE"/>
    <w:rsid w:val="005E0DEA"/>
    <w:rsid w:val="005E0F34"/>
    <w:rsid w:val="005E69D1"/>
    <w:rsid w:val="005E7E91"/>
    <w:rsid w:val="005F267E"/>
    <w:rsid w:val="005F26C8"/>
    <w:rsid w:val="005F2C90"/>
    <w:rsid w:val="005F7BC8"/>
    <w:rsid w:val="00603734"/>
    <w:rsid w:val="00605CAF"/>
    <w:rsid w:val="0060624B"/>
    <w:rsid w:val="00615920"/>
    <w:rsid w:val="0061698A"/>
    <w:rsid w:val="00616E3D"/>
    <w:rsid w:val="00621BC5"/>
    <w:rsid w:val="00625999"/>
    <w:rsid w:val="006269DD"/>
    <w:rsid w:val="00626AFE"/>
    <w:rsid w:val="00633023"/>
    <w:rsid w:val="00633818"/>
    <w:rsid w:val="00635A8C"/>
    <w:rsid w:val="00637673"/>
    <w:rsid w:val="006400B1"/>
    <w:rsid w:val="00643486"/>
    <w:rsid w:val="00644C20"/>
    <w:rsid w:val="00647C50"/>
    <w:rsid w:val="00654364"/>
    <w:rsid w:val="00654A78"/>
    <w:rsid w:val="00657AAA"/>
    <w:rsid w:val="00661835"/>
    <w:rsid w:val="006621FD"/>
    <w:rsid w:val="00667409"/>
    <w:rsid w:val="0067039B"/>
    <w:rsid w:val="006716F7"/>
    <w:rsid w:val="0067318F"/>
    <w:rsid w:val="00675F1F"/>
    <w:rsid w:val="0068270D"/>
    <w:rsid w:val="00684212"/>
    <w:rsid w:val="00690FF6"/>
    <w:rsid w:val="00694241"/>
    <w:rsid w:val="00695A64"/>
    <w:rsid w:val="00695F9F"/>
    <w:rsid w:val="006A3D83"/>
    <w:rsid w:val="006A4ED3"/>
    <w:rsid w:val="006A4FCC"/>
    <w:rsid w:val="006A531C"/>
    <w:rsid w:val="006B44A6"/>
    <w:rsid w:val="006B5068"/>
    <w:rsid w:val="006C1C20"/>
    <w:rsid w:val="006C2554"/>
    <w:rsid w:val="006D097E"/>
    <w:rsid w:val="006D0FCE"/>
    <w:rsid w:val="006D574C"/>
    <w:rsid w:val="006E0F89"/>
    <w:rsid w:val="006E37A8"/>
    <w:rsid w:val="006E3D30"/>
    <w:rsid w:val="006E3F31"/>
    <w:rsid w:val="006F2016"/>
    <w:rsid w:val="006F41A6"/>
    <w:rsid w:val="006F7A4A"/>
    <w:rsid w:val="0070234B"/>
    <w:rsid w:val="007023ED"/>
    <w:rsid w:val="00704B5A"/>
    <w:rsid w:val="00706164"/>
    <w:rsid w:val="0071040E"/>
    <w:rsid w:val="00711165"/>
    <w:rsid w:val="00711B98"/>
    <w:rsid w:val="00714381"/>
    <w:rsid w:val="00717F8F"/>
    <w:rsid w:val="00720545"/>
    <w:rsid w:val="007216BD"/>
    <w:rsid w:val="007259D9"/>
    <w:rsid w:val="00740BC3"/>
    <w:rsid w:val="007415AF"/>
    <w:rsid w:val="0074211C"/>
    <w:rsid w:val="00744F7E"/>
    <w:rsid w:val="007505A5"/>
    <w:rsid w:val="00750F20"/>
    <w:rsid w:val="00751AA7"/>
    <w:rsid w:val="007528DE"/>
    <w:rsid w:val="00754215"/>
    <w:rsid w:val="00754B2E"/>
    <w:rsid w:val="00757EC3"/>
    <w:rsid w:val="0076294B"/>
    <w:rsid w:val="00762CF2"/>
    <w:rsid w:val="00765B28"/>
    <w:rsid w:val="00774554"/>
    <w:rsid w:val="00774DF8"/>
    <w:rsid w:val="00776089"/>
    <w:rsid w:val="00781463"/>
    <w:rsid w:val="0078262F"/>
    <w:rsid w:val="0078360D"/>
    <w:rsid w:val="00783719"/>
    <w:rsid w:val="007845B5"/>
    <w:rsid w:val="007B2497"/>
    <w:rsid w:val="007B677A"/>
    <w:rsid w:val="007C3A44"/>
    <w:rsid w:val="007C5180"/>
    <w:rsid w:val="007C776C"/>
    <w:rsid w:val="007D0D21"/>
    <w:rsid w:val="007D2174"/>
    <w:rsid w:val="007D23BB"/>
    <w:rsid w:val="007D4258"/>
    <w:rsid w:val="007D5F20"/>
    <w:rsid w:val="007E2901"/>
    <w:rsid w:val="007F203E"/>
    <w:rsid w:val="007F3BF3"/>
    <w:rsid w:val="007F417D"/>
    <w:rsid w:val="007F5807"/>
    <w:rsid w:val="007F5F5A"/>
    <w:rsid w:val="007F73DB"/>
    <w:rsid w:val="00805EB7"/>
    <w:rsid w:val="008104C4"/>
    <w:rsid w:val="0081166C"/>
    <w:rsid w:val="008160CF"/>
    <w:rsid w:val="008179B3"/>
    <w:rsid w:val="00826B4B"/>
    <w:rsid w:val="00826E07"/>
    <w:rsid w:val="008322F8"/>
    <w:rsid w:val="00832941"/>
    <w:rsid w:val="00836858"/>
    <w:rsid w:val="00842234"/>
    <w:rsid w:val="00843919"/>
    <w:rsid w:val="00847605"/>
    <w:rsid w:val="00847C79"/>
    <w:rsid w:val="00850E0F"/>
    <w:rsid w:val="00851B39"/>
    <w:rsid w:val="00857AE4"/>
    <w:rsid w:val="00863082"/>
    <w:rsid w:val="00865A63"/>
    <w:rsid w:val="008663EC"/>
    <w:rsid w:val="008673D6"/>
    <w:rsid w:val="008735DC"/>
    <w:rsid w:val="00873E19"/>
    <w:rsid w:val="00875520"/>
    <w:rsid w:val="00875C48"/>
    <w:rsid w:val="00897C48"/>
    <w:rsid w:val="008A3961"/>
    <w:rsid w:val="008A4C08"/>
    <w:rsid w:val="008A54AF"/>
    <w:rsid w:val="008A64F7"/>
    <w:rsid w:val="008B0867"/>
    <w:rsid w:val="008B2A26"/>
    <w:rsid w:val="008B5D65"/>
    <w:rsid w:val="008C7D2B"/>
    <w:rsid w:val="008D0FC4"/>
    <w:rsid w:val="008D21A7"/>
    <w:rsid w:val="008D37A2"/>
    <w:rsid w:val="008D5B26"/>
    <w:rsid w:val="008D6D9C"/>
    <w:rsid w:val="008E2E5C"/>
    <w:rsid w:val="008E4EA2"/>
    <w:rsid w:val="008F2F3A"/>
    <w:rsid w:val="008F3006"/>
    <w:rsid w:val="009014FF"/>
    <w:rsid w:val="009035E6"/>
    <w:rsid w:val="00904850"/>
    <w:rsid w:val="00905148"/>
    <w:rsid w:val="009153FB"/>
    <w:rsid w:val="00920046"/>
    <w:rsid w:val="0092252A"/>
    <w:rsid w:val="00923525"/>
    <w:rsid w:val="00930AE0"/>
    <w:rsid w:val="009312C4"/>
    <w:rsid w:val="00932A8C"/>
    <w:rsid w:val="00933670"/>
    <w:rsid w:val="009405BC"/>
    <w:rsid w:val="00942088"/>
    <w:rsid w:val="00947540"/>
    <w:rsid w:val="0094769A"/>
    <w:rsid w:val="00950E56"/>
    <w:rsid w:val="009514A7"/>
    <w:rsid w:val="00951D31"/>
    <w:rsid w:val="00951F77"/>
    <w:rsid w:val="00954CA0"/>
    <w:rsid w:val="00954CFC"/>
    <w:rsid w:val="00960DD8"/>
    <w:rsid w:val="009612B5"/>
    <w:rsid w:val="0096338D"/>
    <w:rsid w:val="00965CE0"/>
    <w:rsid w:val="009747E1"/>
    <w:rsid w:val="00980D1C"/>
    <w:rsid w:val="00981468"/>
    <w:rsid w:val="00983DE5"/>
    <w:rsid w:val="00986FD7"/>
    <w:rsid w:val="00994D6B"/>
    <w:rsid w:val="00994ECB"/>
    <w:rsid w:val="0099595C"/>
    <w:rsid w:val="009A30B0"/>
    <w:rsid w:val="009B176D"/>
    <w:rsid w:val="009B53AF"/>
    <w:rsid w:val="009C11C9"/>
    <w:rsid w:val="009C6DFF"/>
    <w:rsid w:val="009C7682"/>
    <w:rsid w:val="009D187A"/>
    <w:rsid w:val="009D21AE"/>
    <w:rsid w:val="009E0D25"/>
    <w:rsid w:val="009E0DF0"/>
    <w:rsid w:val="009E2C60"/>
    <w:rsid w:val="009E67EF"/>
    <w:rsid w:val="009E70F6"/>
    <w:rsid w:val="009F4BE3"/>
    <w:rsid w:val="009F5E51"/>
    <w:rsid w:val="009F73F8"/>
    <w:rsid w:val="00A165B5"/>
    <w:rsid w:val="00A244D6"/>
    <w:rsid w:val="00A252FA"/>
    <w:rsid w:val="00A27443"/>
    <w:rsid w:val="00A35CDB"/>
    <w:rsid w:val="00A36EE6"/>
    <w:rsid w:val="00A41A92"/>
    <w:rsid w:val="00A44854"/>
    <w:rsid w:val="00A45EAC"/>
    <w:rsid w:val="00A463C5"/>
    <w:rsid w:val="00A47B7C"/>
    <w:rsid w:val="00A47F04"/>
    <w:rsid w:val="00A47FE8"/>
    <w:rsid w:val="00A51E1B"/>
    <w:rsid w:val="00A5352A"/>
    <w:rsid w:val="00A55AC1"/>
    <w:rsid w:val="00A60570"/>
    <w:rsid w:val="00A63BC2"/>
    <w:rsid w:val="00A64A6B"/>
    <w:rsid w:val="00A67F68"/>
    <w:rsid w:val="00A70E22"/>
    <w:rsid w:val="00A71FD2"/>
    <w:rsid w:val="00A753D7"/>
    <w:rsid w:val="00A75EFA"/>
    <w:rsid w:val="00A7771C"/>
    <w:rsid w:val="00A801CA"/>
    <w:rsid w:val="00A829D3"/>
    <w:rsid w:val="00A8488E"/>
    <w:rsid w:val="00A86100"/>
    <w:rsid w:val="00A8756E"/>
    <w:rsid w:val="00A923BF"/>
    <w:rsid w:val="00A94354"/>
    <w:rsid w:val="00AA173B"/>
    <w:rsid w:val="00AA4189"/>
    <w:rsid w:val="00AA547E"/>
    <w:rsid w:val="00AA6965"/>
    <w:rsid w:val="00AB2195"/>
    <w:rsid w:val="00AB34B2"/>
    <w:rsid w:val="00AB7806"/>
    <w:rsid w:val="00AC3977"/>
    <w:rsid w:val="00AC5277"/>
    <w:rsid w:val="00AC6985"/>
    <w:rsid w:val="00AC740D"/>
    <w:rsid w:val="00AD3AE5"/>
    <w:rsid w:val="00AE016E"/>
    <w:rsid w:val="00AE1BEF"/>
    <w:rsid w:val="00AE5A84"/>
    <w:rsid w:val="00AF3D99"/>
    <w:rsid w:val="00AF55DF"/>
    <w:rsid w:val="00AF5CF5"/>
    <w:rsid w:val="00AF65DB"/>
    <w:rsid w:val="00B016D2"/>
    <w:rsid w:val="00B047F5"/>
    <w:rsid w:val="00B07F02"/>
    <w:rsid w:val="00B102B3"/>
    <w:rsid w:val="00B11817"/>
    <w:rsid w:val="00B12360"/>
    <w:rsid w:val="00B1284F"/>
    <w:rsid w:val="00B13058"/>
    <w:rsid w:val="00B203C4"/>
    <w:rsid w:val="00B2040C"/>
    <w:rsid w:val="00B270D8"/>
    <w:rsid w:val="00B3123C"/>
    <w:rsid w:val="00B35421"/>
    <w:rsid w:val="00B37A5F"/>
    <w:rsid w:val="00B42997"/>
    <w:rsid w:val="00B4364F"/>
    <w:rsid w:val="00B43F0D"/>
    <w:rsid w:val="00B44EE8"/>
    <w:rsid w:val="00B532BC"/>
    <w:rsid w:val="00B54A80"/>
    <w:rsid w:val="00B56FCC"/>
    <w:rsid w:val="00B62540"/>
    <w:rsid w:val="00B643D6"/>
    <w:rsid w:val="00B72B67"/>
    <w:rsid w:val="00B731C8"/>
    <w:rsid w:val="00B75BE2"/>
    <w:rsid w:val="00B766D4"/>
    <w:rsid w:val="00B76958"/>
    <w:rsid w:val="00B77151"/>
    <w:rsid w:val="00B775C5"/>
    <w:rsid w:val="00B779A6"/>
    <w:rsid w:val="00B8205C"/>
    <w:rsid w:val="00B86DFF"/>
    <w:rsid w:val="00B87197"/>
    <w:rsid w:val="00B946FD"/>
    <w:rsid w:val="00B952B9"/>
    <w:rsid w:val="00BA1FC6"/>
    <w:rsid w:val="00BA3619"/>
    <w:rsid w:val="00BA65CF"/>
    <w:rsid w:val="00BA767B"/>
    <w:rsid w:val="00BB3EAC"/>
    <w:rsid w:val="00BB3F36"/>
    <w:rsid w:val="00BB6DBC"/>
    <w:rsid w:val="00BC0F49"/>
    <w:rsid w:val="00BC4339"/>
    <w:rsid w:val="00BC4534"/>
    <w:rsid w:val="00BC453E"/>
    <w:rsid w:val="00BC73B1"/>
    <w:rsid w:val="00BD2C17"/>
    <w:rsid w:val="00BD408F"/>
    <w:rsid w:val="00BD5832"/>
    <w:rsid w:val="00BE0301"/>
    <w:rsid w:val="00BE0FE8"/>
    <w:rsid w:val="00BE75DA"/>
    <w:rsid w:val="00BF014F"/>
    <w:rsid w:val="00BF0269"/>
    <w:rsid w:val="00BF0D3A"/>
    <w:rsid w:val="00BF4A04"/>
    <w:rsid w:val="00BF6E77"/>
    <w:rsid w:val="00C007BA"/>
    <w:rsid w:val="00C05CE5"/>
    <w:rsid w:val="00C06824"/>
    <w:rsid w:val="00C110F5"/>
    <w:rsid w:val="00C12FDA"/>
    <w:rsid w:val="00C13850"/>
    <w:rsid w:val="00C16C17"/>
    <w:rsid w:val="00C16CAD"/>
    <w:rsid w:val="00C17B43"/>
    <w:rsid w:val="00C26C69"/>
    <w:rsid w:val="00C271BF"/>
    <w:rsid w:val="00C32168"/>
    <w:rsid w:val="00C35975"/>
    <w:rsid w:val="00C40990"/>
    <w:rsid w:val="00C410B3"/>
    <w:rsid w:val="00C436F2"/>
    <w:rsid w:val="00C43DA8"/>
    <w:rsid w:val="00C447DE"/>
    <w:rsid w:val="00C44A52"/>
    <w:rsid w:val="00C45E77"/>
    <w:rsid w:val="00C504F0"/>
    <w:rsid w:val="00C51C59"/>
    <w:rsid w:val="00C55909"/>
    <w:rsid w:val="00C6232D"/>
    <w:rsid w:val="00C6320A"/>
    <w:rsid w:val="00C64440"/>
    <w:rsid w:val="00C64A77"/>
    <w:rsid w:val="00C66435"/>
    <w:rsid w:val="00C66604"/>
    <w:rsid w:val="00C677CE"/>
    <w:rsid w:val="00C71E4A"/>
    <w:rsid w:val="00C74E96"/>
    <w:rsid w:val="00C8095E"/>
    <w:rsid w:val="00C81430"/>
    <w:rsid w:val="00C85AC0"/>
    <w:rsid w:val="00C90E29"/>
    <w:rsid w:val="00C94433"/>
    <w:rsid w:val="00C95715"/>
    <w:rsid w:val="00C959F7"/>
    <w:rsid w:val="00CA3747"/>
    <w:rsid w:val="00CA5175"/>
    <w:rsid w:val="00CA5967"/>
    <w:rsid w:val="00CB3D1F"/>
    <w:rsid w:val="00CB5C78"/>
    <w:rsid w:val="00CC37A0"/>
    <w:rsid w:val="00CC3D16"/>
    <w:rsid w:val="00CC4435"/>
    <w:rsid w:val="00CC595E"/>
    <w:rsid w:val="00CD2A4C"/>
    <w:rsid w:val="00CD40CA"/>
    <w:rsid w:val="00CD531D"/>
    <w:rsid w:val="00CE2F22"/>
    <w:rsid w:val="00CE4163"/>
    <w:rsid w:val="00CE692D"/>
    <w:rsid w:val="00CE6BD5"/>
    <w:rsid w:val="00CE6DAC"/>
    <w:rsid w:val="00CE6DB4"/>
    <w:rsid w:val="00CF03D2"/>
    <w:rsid w:val="00CF26DE"/>
    <w:rsid w:val="00CF4264"/>
    <w:rsid w:val="00CF5BAF"/>
    <w:rsid w:val="00CF6FF1"/>
    <w:rsid w:val="00D04FD5"/>
    <w:rsid w:val="00D11CC0"/>
    <w:rsid w:val="00D208E6"/>
    <w:rsid w:val="00D2187A"/>
    <w:rsid w:val="00D22725"/>
    <w:rsid w:val="00D24948"/>
    <w:rsid w:val="00D3062C"/>
    <w:rsid w:val="00D3285F"/>
    <w:rsid w:val="00D350CF"/>
    <w:rsid w:val="00D37DE1"/>
    <w:rsid w:val="00D41D88"/>
    <w:rsid w:val="00D42159"/>
    <w:rsid w:val="00D428E2"/>
    <w:rsid w:val="00D431FE"/>
    <w:rsid w:val="00D4729F"/>
    <w:rsid w:val="00D52D30"/>
    <w:rsid w:val="00D53EFD"/>
    <w:rsid w:val="00D628B4"/>
    <w:rsid w:val="00D62B4A"/>
    <w:rsid w:val="00D62C3A"/>
    <w:rsid w:val="00D6686D"/>
    <w:rsid w:val="00D8174E"/>
    <w:rsid w:val="00D8262A"/>
    <w:rsid w:val="00D9000B"/>
    <w:rsid w:val="00D90287"/>
    <w:rsid w:val="00D908C1"/>
    <w:rsid w:val="00D93063"/>
    <w:rsid w:val="00D97A31"/>
    <w:rsid w:val="00DB0483"/>
    <w:rsid w:val="00DB21D2"/>
    <w:rsid w:val="00DB2781"/>
    <w:rsid w:val="00DB2CF7"/>
    <w:rsid w:val="00DB37B3"/>
    <w:rsid w:val="00DB3E3F"/>
    <w:rsid w:val="00DC0BA4"/>
    <w:rsid w:val="00DC15B0"/>
    <w:rsid w:val="00DD55A8"/>
    <w:rsid w:val="00DD7B39"/>
    <w:rsid w:val="00DE58F1"/>
    <w:rsid w:val="00DE590F"/>
    <w:rsid w:val="00DE666B"/>
    <w:rsid w:val="00DF39A8"/>
    <w:rsid w:val="00DF43E4"/>
    <w:rsid w:val="00DF4807"/>
    <w:rsid w:val="00DF6BB5"/>
    <w:rsid w:val="00E06F8D"/>
    <w:rsid w:val="00E109A6"/>
    <w:rsid w:val="00E13F3E"/>
    <w:rsid w:val="00E161E8"/>
    <w:rsid w:val="00E17D96"/>
    <w:rsid w:val="00E20DBF"/>
    <w:rsid w:val="00E30A6A"/>
    <w:rsid w:val="00E349C3"/>
    <w:rsid w:val="00E36BC5"/>
    <w:rsid w:val="00E37FB5"/>
    <w:rsid w:val="00E42AFA"/>
    <w:rsid w:val="00E42E1E"/>
    <w:rsid w:val="00E45888"/>
    <w:rsid w:val="00E51707"/>
    <w:rsid w:val="00E51D54"/>
    <w:rsid w:val="00E525D8"/>
    <w:rsid w:val="00E549BD"/>
    <w:rsid w:val="00E5620E"/>
    <w:rsid w:val="00E61D06"/>
    <w:rsid w:val="00E622D7"/>
    <w:rsid w:val="00E63530"/>
    <w:rsid w:val="00E64AC9"/>
    <w:rsid w:val="00E72272"/>
    <w:rsid w:val="00E735CE"/>
    <w:rsid w:val="00E7588F"/>
    <w:rsid w:val="00E7602D"/>
    <w:rsid w:val="00E763EE"/>
    <w:rsid w:val="00E82123"/>
    <w:rsid w:val="00E82D4F"/>
    <w:rsid w:val="00E8651F"/>
    <w:rsid w:val="00E87E16"/>
    <w:rsid w:val="00E92853"/>
    <w:rsid w:val="00E937AA"/>
    <w:rsid w:val="00E97980"/>
    <w:rsid w:val="00EA21E9"/>
    <w:rsid w:val="00EA4832"/>
    <w:rsid w:val="00EB5B0F"/>
    <w:rsid w:val="00EC36CA"/>
    <w:rsid w:val="00ED43E8"/>
    <w:rsid w:val="00EE4D43"/>
    <w:rsid w:val="00EE4FD2"/>
    <w:rsid w:val="00EE5883"/>
    <w:rsid w:val="00EE5F6D"/>
    <w:rsid w:val="00EF3BE9"/>
    <w:rsid w:val="00EF5E1C"/>
    <w:rsid w:val="00EF7E39"/>
    <w:rsid w:val="00F00436"/>
    <w:rsid w:val="00F02A29"/>
    <w:rsid w:val="00F07DAD"/>
    <w:rsid w:val="00F12AB7"/>
    <w:rsid w:val="00F136F8"/>
    <w:rsid w:val="00F147FA"/>
    <w:rsid w:val="00F175B3"/>
    <w:rsid w:val="00F27123"/>
    <w:rsid w:val="00F30E77"/>
    <w:rsid w:val="00F350B4"/>
    <w:rsid w:val="00F35314"/>
    <w:rsid w:val="00F504D2"/>
    <w:rsid w:val="00F625FD"/>
    <w:rsid w:val="00F654A7"/>
    <w:rsid w:val="00F6687B"/>
    <w:rsid w:val="00F6702C"/>
    <w:rsid w:val="00F67C3D"/>
    <w:rsid w:val="00F72DBA"/>
    <w:rsid w:val="00F80320"/>
    <w:rsid w:val="00F80A65"/>
    <w:rsid w:val="00F81764"/>
    <w:rsid w:val="00F87AC8"/>
    <w:rsid w:val="00F90D98"/>
    <w:rsid w:val="00F91269"/>
    <w:rsid w:val="00F925B7"/>
    <w:rsid w:val="00F927E3"/>
    <w:rsid w:val="00F93688"/>
    <w:rsid w:val="00F946A9"/>
    <w:rsid w:val="00F96BA2"/>
    <w:rsid w:val="00FA5FC6"/>
    <w:rsid w:val="00FB30D4"/>
    <w:rsid w:val="00FB4002"/>
    <w:rsid w:val="00FB6C3F"/>
    <w:rsid w:val="00FC35CB"/>
    <w:rsid w:val="00FC3E61"/>
    <w:rsid w:val="00FC5E2E"/>
    <w:rsid w:val="00FD2151"/>
    <w:rsid w:val="00FE2393"/>
    <w:rsid w:val="00FE5574"/>
    <w:rsid w:val="00FE6888"/>
    <w:rsid w:val="00FE710C"/>
    <w:rsid w:val="00FF64EF"/>
    <w:rsid w:val="00FF65F2"/>
    <w:rsid w:val="00FF7C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fill="f" fillcolor="white" stroke="f">
      <v:fill color="white" on="f"/>
      <v:stroke on="f"/>
    </o:shapedefaults>
    <o:shapelayout v:ext="edit">
      <o:idmap v:ext="edit" data="2"/>
    </o:shapelayout>
  </w:shapeDefaults>
  <w:decimalSymbol w:val=","/>
  <w:listSeparator w:val=";"/>
  <w14:docId w14:val="3FB524CD"/>
  <w15:chartTrackingRefBased/>
  <w15:docId w15:val="{31DC8E53-F986-4C25-8B45-02103C66D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autoSpaceDE w:val="0"/>
    </w:pPr>
    <w:rPr>
      <w:szCs w:val="24"/>
      <w:lang w:eastAsia="ar-SA"/>
    </w:rPr>
  </w:style>
  <w:style w:type="paragraph" w:styleId="Nagwek1">
    <w:name w:val="heading 1"/>
    <w:basedOn w:val="Normalny"/>
    <w:next w:val="Normalny"/>
    <w:qFormat/>
    <w:pPr>
      <w:keepNext/>
      <w:numPr>
        <w:numId w:val="1"/>
      </w:numPr>
      <w:spacing w:after="120"/>
      <w:outlineLvl w:val="0"/>
    </w:pPr>
    <w:rPr>
      <w:b/>
      <w:bCs/>
    </w:rPr>
  </w:style>
  <w:style w:type="paragraph" w:styleId="Nagwek3">
    <w:name w:val="heading 3"/>
    <w:basedOn w:val="Normalny"/>
    <w:next w:val="Normalny"/>
    <w:link w:val="Nagwek3Znak"/>
    <w:semiHidden/>
    <w:unhideWhenUsed/>
    <w:qFormat/>
    <w:rsid w:val="00374AB1"/>
    <w:pPr>
      <w:keepNext/>
      <w:spacing w:before="240" w:after="60"/>
      <w:outlineLvl w:val="2"/>
    </w:pPr>
    <w:rPr>
      <w:rFonts w:ascii="Calibri Light" w:hAnsi="Calibri Light"/>
      <w:b/>
      <w:bCs/>
      <w:sz w:val="26"/>
      <w:szCs w:val="26"/>
    </w:rPr>
  </w:style>
  <w:style w:type="paragraph" w:styleId="Nagwek8">
    <w:name w:val="heading 8"/>
    <w:basedOn w:val="Normalny"/>
    <w:next w:val="Normalny"/>
    <w:qFormat/>
    <w:pPr>
      <w:spacing w:before="240" w:after="60"/>
      <w:outlineLvl w:val="7"/>
    </w:pPr>
    <w:rPr>
      <w:i/>
      <w:i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bsatz-Standardschriftart">
    <w:name w:val="Absatz-Standardschriftart"/>
  </w:style>
  <w:style w:type="character" w:customStyle="1" w:styleId="WW8Num2z0">
    <w:name w:val="WW8Num2z0"/>
    <w:rPr>
      <w:rFonts w:ascii="Symbol" w:hAnsi="Symbol"/>
    </w:rPr>
  </w:style>
  <w:style w:type="character" w:customStyle="1" w:styleId="WW8Num5z1">
    <w:name w:val="WW8Num5z1"/>
    <w:rPr>
      <w:rFonts w:ascii="Courier New" w:hAnsi="Courier New" w:cs="Courier New"/>
    </w:rPr>
  </w:style>
  <w:style w:type="character" w:customStyle="1" w:styleId="WW-Absatz-Standardschriftart">
    <w:name w:val="WW-Absatz-Standardschriftart"/>
  </w:style>
  <w:style w:type="character" w:customStyle="1" w:styleId="WW8Num3z0">
    <w:name w:val="WW8Num3z0"/>
    <w:rPr>
      <w:rFonts w:ascii="Wingdings" w:hAnsi="Wingdings"/>
    </w:rPr>
  </w:style>
  <w:style w:type="character" w:customStyle="1" w:styleId="WW8Num4z0">
    <w:name w:val="WW8Num4z0"/>
    <w:rPr>
      <w:rFonts w:ascii="Symbol" w:hAnsi="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5z0">
    <w:name w:val="WW8Num5z0"/>
    <w:rPr>
      <w:rFonts w:ascii="Symbol" w:hAnsi="Symbol"/>
    </w:rPr>
  </w:style>
  <w:style w:type="character" w:customStyle="1" w:styleId="WW8Num5z2">
    <w:name w:val="WW8Num5z2"/>
    <w:rPr>
      <w:rFonts w:ascii="Wingdings" w:hAnsi="Wingdings"/>
    </w:rPr>
  </w:style>
  <w:style w:type="character" w:customStyle="1" w:styleId="WW8Num11z0">
    <w:name w:val="WW8Num11z0"/>
    <w:rPr>
      <w:rFonts w:ascii="Symbol" w:hAnsi="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3z1">
    <w:name w:val="WW8Num13z1"/>
    <w:rPr>
      <w:rFonts w:ascii="Symbol" w:hAnsi="Symbol"/>
    </w:rPr>
  </w:style>
  <w:style w:type="character" w:customStyle="1" w:styleId="Domylnaczcionkaakapitu2">
    <w:name w:val="Domyślna czcionka akapitu2"/>
  </w:style>
  <w:style w:type="character" w:customStyle="1" w:styleId="Domylnaczcionkaakapitu1">
    <w:name w:val="Domyślna czcionka akapitu1"/>
  </w:style>
  <w:style w:type="character" w:customStyle="1" w:styleId="Znakiprzypiswdolnych">
    <w:name w:val="Znaki przypisów dolnych"/>
    <w:rPr>
      <w:sz w:val="24"/>
      <w:vertAlign w:val="superscript"/>
    </w:rPr>
  </w:style>
  <w:style w:type="character" w:customStyle="1" w:styleId="Nagwek1Znak">
    <w:name w:val="Nagłówek 1 Znak"/>
    <w:rPr>
      <w:b/>
      <w:bCs/>
      <w:noProof w:val="0"/>
      <w:szCs w:val="24"/>
      <w:lang w:val="pl-PL" w:eastAsia="ar-SA" w:bidi="ar-SA"/>
    </w:rPr>
  </w:style>
  <w:style w:type="character" w:styleId="Pogrubienie">
    <w:name w:val="Strong"/>
    <w:qFormat/>
    <w:rPr>
      <w:b/>
      <w:bCs/>
    </w:rPr>
  </w:style>
  <w:style w:type="character" w:customStyle="1" w:styleId="Symbolewypunktowania">
    <w:name w:val="Symbole wypunktowania"/>
    <w:rPr>
      <w:rFonts w:ascii="StarSymbol" w:eastAsia="StarSymbol" w:hAnsi="StarSymbol" w:cs="StarSymbol"/>
      <w:sz w:val="18"/>
      <w:szCs w:val="18"/>
    </w:rPr>
  </w:style>
  <w:style w:type="character" w:customStyle="1" w:styleId="Znakinumeracji">
    <w:name w:val="Znaki numeracji"/>
  </w:style>
  <w:style w:type="paragraph" w:customStyle="1" w:styleId="Nagwek2">
    <w:name w:val="Nagłówek2"/>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pPr>
      <w:jc w:val="both"/>
    </w:pPr>
  </w:style>
  <w:style w:type="paragraph" w:styleId="Lista">
    <w:name w:val="List"/>
    <w:basedOn w:val="Tekstpodstawowy"/>
    <w:rPr>
      <w:rFonts w:cs="Tahoma"/>
    </w:rPr>
  </w:style>
  <w:style w:type="paragraph" w:customStyle="1" w:styleId="Podpis2">
    <w:name w:val="Podpis2"/>
    <w:basedOn w:val="Normalny"/>
    <w:pPr>
      <w:suppressLineNumbers/>
      <w:spacing w:before="120" w:after="120"/>
    </w:pPr>
    <w:rPr>
      <w:rFonts w:cs="Tahoma"/>
      <w:i/>
      <w:iCs/>
      <w:sz w:val="24"/>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customStyle="1" w:styleId="Podpis1">
    <w:name w:val="Podpis1"/>
    <w:basedOn w:val="Normalny"/>
    <w:pPr>
      <w:suppressLineNumbers/>
      <w:spacing w:before="120" w:after="120"/>
    </w:pPr>
    <w:rPr>
      <w:rFonts w:cs="Tahoma"/>
      <w:i/>
      <w:iCs/>
      <w:sz w:val="24"/>
    </w:rPr>
  </w:style>
  <w:style w:type="paragraph" w:styleId="Nagwek">
    <w:name w:val="header"/>
    <w:basedOn w:val="Normalny"/>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character" w:styleId="Hipercze">
    <w:name w:val="Hyperlink"/>
    <w:uiPriority w:val="99"/>
    <w:rPr>
      <w:color w:val="0000FF"/>
      <w:u w:val="single"/>
    </w:rPr>
  </w:style>
  <w:style w:type="paragraph" w:styleId="Tekstdymka">
    <w:name w:val="Balloon Text"/>
    <w:basedOn w:val="Normalny"/>
    <w:semiHidden/>
    <w:rPr>
      <w:rFonts w:ascii="Tahoma" w:hAnsi="Tahoma" w:cs="Tahoma"/>
      <w:sz w:val="16"/>
      <w:szCs w:val="16"/>
    </w:rPr>
  </w:style>
  <w:style w:type="paragraph" w:styleId="Mapadokumentu">
    <w:name w:val="Document Map"/>
    <w:basedOn w:val="Normalny"/>
    <w:semiHidden/>
    <w:pPr>
      <w:shd w:val="clear" w:color="auto" w:fill="000080"/>
    </w:pPr>
    <w:rPr>
      <w:rFonts w:ascii="Tahoma" w:hAnsi="Tahoma" w:cs="Tahoma"/>
      <w:szCs w:val="20"/>
    </w:rPr>
  </w:style>
  <w:style w:type="paragraph" w:customStyle="1" w:styleId="Default">
    <w:name w:val="Default"/>
    <w:rsid w:val="003C6ED3"/>
    <w:pPr>
      <w:autoSpaceDE w:val="0"/>
      <w:autoSpaceDN w:val="0"/>
      <w:adjustRightInd w:val="0"/>
    </w:pPr>
    <w:rPr>
      <w:color w:val="000000"/>
      <w:sz w:val="24"/>
      <w:szCs w:val="24"/>
    </w:rPr>
  </w:style>
  <w:style w:type="table" w:styleId="Tabela-Siatka">
    <w:name w:val="Table Grid"/>
    <w:basedOn w:val="Standardowy"/>
    <w:rsid w:val="009225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rsid w:val="003734B0"/>
    <w:pPr>
      <w:widowControl w:val="0"/>
      <w:suppressAutoHyphens/>
      <w:spacing w:line="100" w:lineRule="atLeast"/>
      <w:textAlignment w:val="baseline"/>
    </w:pPr>
    <w:rPr>
      <w:rFonts w:eastAsia="Lucida Sans Unicode" w:cs="Tahoma"/>
      <w:color w:val="000000"/>
      <w:kern w:val="1"/>
      <w:sz w:val="24"/>
      <w:szCs w:val="24"/>
      <w:lang w:eastAsia="en-US" w:bidi="en-US"/>
    </w:rPr>
  </w:style>
  <w:style w:type="paragraph" w:styleId="Akapitzlist">
    <w:name w:val="List Paragraph"/>
    <w:basedOn w:val="Normalny1"/>
    <w:uiPriority w:val="34"/>
    <w:qFormat/>
    <w:rsid w:val="003734B0"/>
    <w:pPr>
      <w:ind w:left="720"/>
    </w:pPr>
  </w:style>
  <w:style w:type="paragraph" w:styleId="Tytu">
    <w:name w:val="Title"/>
    <w:basedOn w:val="Normalny"/>
    <w:link w:val="TytuZnak"/>
    <w:qFormat/>
    <w:rsid w:val="000F176E"/>
    <w:pPr>
      <w:suppressAutoHyphens w:val="0"/>
      <w:autoSpaceDN w:val="0"/>
      <w:jc w:val="center"/>
    </w:pPr>
    <w:rPr>
      <w:b/>
      <w:bCs/>
      <w:sz w:val="28"/>
      <w:lang w:eastAsia="pl-PL"/>
    </w:rPr>
  </w:style>
  <w:style w:type="character" w:customStyle="1" w:styleId="TytuZnak">
    <w:name w:val="Tytuł Znak"/>
    <w:link w:val="Tytu"/>
    <w:rsid w:val="000F176E"/>
    <w:rPr>
      <w:b/>
      <w:bCs/>
      <w:sz w:val="28"/>
      <w:szCs w:val="24"/>
    </w:rPr>
  </w:style>
  <w:style w:type="paragraph" w:styleId="NormalnyWeb">
    <w:name w:val="Normal (Web)"/>
    <w:basedOn w:val="Normalny"/>
    <w:unhideWhenUsed/>
    <w:rsid w:val="000F176E"/>
    <w:pPr>
      <w:suppressAutoHyphens w:val="0"/>
      <w:autoSpaceDE/>
      <w:spacing w:before="100" w:beforeAutospacing="1" w:after="100" w:afterAutospacing="1"/>
    </w:pPr>
    <w:rPr>
      <w:sz w:val="24"/>
      <w:lang w:eastAsia="pl-PL"/>
    </w:rPr>
  </w:style>
  <w:style w:type="character" w:customStyle="1" w:styleId="contact-street">
    <w:name w:val="contact-street"/>
    <w:rsid w:val="000F176E"/>
  </w:style>
  <w:style w:type="paragraph" w:styleId="Tekstpodstawowywcity2">
    <w:name w:val="Body Text Indent 2"/>
    <w:basedOn w:val="Normalny"/>
    <w:link w:val="Tekstpodstawowywcity2Znak"/>
    <w:rsid w:val="000F176E"/>
    <w:pPr>
      <w:spacing w:after="120" w:line="480" w:lineRule="auto"/>
      <w:ind w:left="283"/>
    </w:pPr>
  </w:style>
  <w:style w:type="character" w:customStyle="1" w:styleId="Tekstpodstawowywcity2Znak">
    <w:name w:val="Tekst podstawowy wcięty 2 Znak"/>
    <w:link w:val="Tekstpodstawowywcity2"/>
    <w:rsid w:val="000F176E"/>
    <w:rPr>
      <w:szCs w:val="24"/>
      <w:lang w:eastAsia="ar-SA"/>
    </w:rPr>
  </w:style>
  <w:style w:type="character" w:customStyle="1" w:styleId="apple-converted-space">
    <w:name w:val="apple-converted-space"/>
    <w:rsid w:val="000F176E"/>
  </w:style>
  <w:style w:type="character" w:styleId="Uwydatnienie">
    <w:name w:val="Emphasis"/>
    <w:qFormat/>
    <w:rsid w:val="00EE4FD2"/>
    <w:rPr>
      <w:i/>
      <w:iCs/>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rsid w:val="003B3616"/>
    <w:pPr>
      <w:autoSpaceDE/>
      <w:autoSpaceDN w:val="0"/>
      <w:textAlignment w:val="baseline"/>
    </w:pPr>
    <w:rPr>
      <w:rFonts w:ascii="Calibri" w:eastAsia="Calibri" w:hAnsi="Calibri"/>
      <w:szCs w:val="20"/>
      <w:lang w:eastAsia="en-US"/>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link w:val="Tekstprzypisudolnego"/>
    <w:rsid w:val="003B3616"/>
    <w:rPr>
      <w:rFonts w:ascii="Calibri" w:eastAsia="Calibri" w:hAnsi="Calibri"/>
      <w:lang w:eastAsia="en-US"/>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rsid w:val="003B3616"/>
    <w:rPr>
      <w:position w:val="0"/>
      <w:vertAlign w:val="superscript"/>
    </w:rPr>
  </w:style>
  <w:style w:type="character" w:styleId="Odwoaniedokomentarza">
    <w:name w:val="annotation reference"/>
    <w:rsid w:val="0011181D"/>
    <w:rPr>
      <w:sz w:val="16"/>
      <w:szCs w:val="16"/>
    </w:rPr>
  </w:style>
  <w:style w:type="paragraph" w:styleId="Tekstkomentarza">
    <w:name w:val="annotation text"/>
    <w:basedOn w:val="Normalny"/>
    <w:link w:val="TekstkomentarzaZnak"/>
    <w:rsid w:val="0011181D"/>
    <w:rPr>
      <w:szCs w:val="20"/>
    </w:rPr>
  </w:style>
  <w:style w:type="character" w:customStyle="1" w:styleId="TekstkomentarzaZnak">
    <w:name w:val="Tekst komentarza Znak"/>
    <w:link w:val="Tekstkomentarza"/>
    <w:rsid w:val="0011181D"/>
    <w:rPr>
      <w:lang w:eastAsia="ar-SA"/>
    </w:rPr>
  </w:style>
  <w:style w:type="paragraph" w:styleId="Tematkomentarza">
    <w:name w:val="annotation subject"/>
    <w:basedOn w:val="Tekstkomentarza"/>
    <w:next w:val="Tekstkomentarza"/>
    <w:link w:val="TematkomentarzaZnak"/>
    <w:rsid w:val="0011181D"/>
    <w:rPr>
      <w:b/>
      <w:bCs/>
    </w:rPr>
  </w:style>
  <w:style w:type="character" w:customStyle="1" w:styleId="TematkomentarzaZnak">
    <w:name w:val="Temat komentarza Znak"/>
    <w:link w:val="Tematkomentarza"/>
    <w:rsid w:val="0011181D"/>
    <w:rPr>
      <w:b/>
      <w:bCs/>
      <w:lang w:eastAsia="ar-SA"/>
    </w:rPr>
  </w:style>
  <w:style w:type="character" w:customStyle="1" w:styleId="StopkaZnak">
    <w:name w:val="Stopka Znak"/>
    <w:link w:val="Stopka"/>
    <w:uiPriority w:val="99"/>
    <w:rsid w:val="009F5E51"/>
    <w:rPr>
      <w:szCs w:val="24"/>
      <w:lang w:eastAsia="ar-SA"/>
    </w:rPr>
  </w:style>
  <w:style w:type="paragraph" w:customStyle="1" w:styleId="paragraph">
    <w:name w:val="paragraph"/>
    <w:basedOn w:val="Normalny"/>
    <w:rsid w:val="00482C98"/>
    <w:pPr>
      <w:suppressAutoHyphens w:val="0"/>
      <w:autoSpaceDE/>
      <w:spacing w:before="100" w:beforeAutospacing="1" w:after="100" w:afterAutospacing="1"/>
    </w:pPr>
    <w:rPr>
      <w:sz w:val="24"/>
      <w:lang w:eastAsia="pl-PL"/>
    </w:rPr>
  </w:style>
  <w:style w:type="character" w:customStyle="1" w:styleId="normaltextrun">
    <w:name w:val="normaltextrun"/>
    <w:rsid w:val="00482C98"/>
  </w:style>
  <w:style w:type="character" w:customStyle="1" w:styleId="eop">
    <w:name w:val="eop"/>
    <w:rsid w:val="00482C98"/>
  </w:style>
  <w:style w:type="character" w:customStyle="1" w:styleId="spellingerror">
    <w:name w:val="spellingerror"/>
    <w:rsid w:val="00482C98"/>
  </w:style>
  <w:style w:type="character" w:customStyle="1" w:styleId="tabchar">
    <w:name w:val="tabchar"/>
    <w:rsid w:val="00482C98"/>
  </w:style>
  <w:style w:type="character" w:styleId="Nierozpoznanawzmianka">
    <w:name w:val="Unresolved Mention"/>
    <w:uiPriority w:val="99"/>
    <w:semiHidden/>
    <w:unhideWhenUsed/>
    <w:rsid w:val="00D628B4"/>
    <w:rPr>
      <w:color w:val="605E5C"/>
      <w:shd w:val="clear" w:color="auto" w:fill="E1DFDD"/>
    </w:rPr>
  </w:style>
  <w:style w:type="character" w:styleId="UyteHipercze">
    <w:name w:val="FollowedHyperlink"/>
    <w:rsid w:val="00D628B4"/>
    <w:rPr>
      <w:color w:val="954F72"/>
      <w:u w:val="single"/>
    </w:rPr>
  </w:style>
  <w:style w:type="character" w:customStyle="1" w:styleId="Nagwek3Znak">
    <w:name w:val="Nagłówek 3 Znak"/>
    <w:link w:val="Nagwek3"/>
    <w:semiHidden/>
    <w:rsid w:val="00374AB1"/>
    <w:rPr>
      <w:rFonts w:ascii="Calibri Light" w:eastAsia="Times New Roman" w:hAnsi="Calibri Light" w:cs="Times New Roman"/>
      <w:b/>
      <w:bCs/>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883600">
      <w:bodyDiv w:val="1"/>
      <w:marLeft w:val="0"/>
      <w:marRight w:val="0"/>
      <w:marTop w:val="0"/>
      <w:marBottom w:val="0"/>
      <w:divBdr>
        <w:top w:val="none" w:sz="0" w:space="0" w:color="auto"/>
        <w:left w:val="none" w:sz="0" w:space="0" w:color="auto"/>
        <w:bottom w:val="none" w:sz="0" w:space="0" w:color="auto"/>
        <w:right w:val="none" w:sz="0" w:space="0" w:color="auto"/>
      </w:divBdr>
    </w:div>
    <w:div w:id="712539805">
      <w:bodyDiv w:val="1"/>
      <w:marLeft w:val="0"/>
      <w:marRight w:val="0"/>
      <w:marTop w:val="0"/>
      <w:marBottom w:val="0"/>
      <w:divBdr>
        <w:top w:val="none" w:sz="0" w:space="0" w:color="auto"/>
        <w:left w:val="none" w:sz="0" w:space="0" w:color="auto"/>
        <w:bottom w:val="none" w:sz="0" w:space="0" w:color="auto"/>
        <w:right w:val="none" w:sz="0" w:space="0" w:color="auto"/>
      </w:divBdr>
    </w:div>
    <w:div w:id="2055275465">
      <w:bodyDiv w:val="1"/>
      <w:marLeft w:val="0"/>
      <w:marRight w:val="0"/>
      <w:marTop w:val="0"/>
      <w:marBottom w:val="0"/>
      <w:divBdr>
        <w:top w:val="none" w:sz="0" w:space="0" w:color="auto"/>
        <w:left w:val="none" w:sz="0" w:space="0" w:color="auto"/>
        <w:bottom w:val="none" w:sz="0" w:space="0" w:color="auto"/>
        <w:right w:val="none" w:sz="0" w:space="0" w:color="auto"/>
      </w:divBdr>
    </w:div>
    <w:div w:id="2061783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C53B4A-451F-4C79-96DE-70B173840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79</Pages>
  <Words>17963</Words>
  <Characters>107780</Characters>
  <Application>Microsoft Office Word</Application>
  <DocSecurity>0</DocSecurity>
  <Lines>898</Lines>
  <Paragraphs>250</Paragraphs>
  <ScaleCrop>false</ScaleCrop>
  <HeadingPairs>
    <vt:vector size="2" baseType="variant">
      <vt:variant>
        <vt:lpstr>Tytuł</vt:lpstr>
      </vt:variant>
      <vt:variant>
        <vt:i4>1</vt:i4>
      </vt:variant>
    </vt:vector>
  </HeadingPairs>
  <TitlesOfParts>
    <vt:vector size="1" baseType="lpstr">
      <vt:lpstr>ZAŁĄCZNIK 10</vt:lpstr>
    </vt:vector>
  </TitlesOfParts>
  <Company/>
  <LinksUpToDate>false</LinksUpToDate>
  <CharactersWithSpaces>125493</CharactersWithSpaces>
  <SharedDoc>false</SharedDoc>
  <HLinks>
    <vt:vector size="240" baseType="variant">
      <vt:variant>
        <vt:i4>6029419</vt:i4>
      </vt:variant>
      <vt:variant>
        <vt:i4>117</vt:i4>
      </vt:variant>
      <vt:variant>
        <vt:i4>0</vt:i4>
      </vt:variant>
      <vt:variant>
        <vt:i4>5</vt:i4>
      </vt:variant>
      <vt:variant>
        <vt:lpwstr>https://netselekt.pl/pl/p/Ekran-interaktywny-iiyama-ProLite-TE8614MIS-B2AG/66682?utm_source=ceneo&amp;utm_medium=referral&amp;ceneo_cid=336f57f4-2844-28b5-3ce2-f1d5428db7ab</vt:lpwstr>
      </vt:variant>
      <vt:variant>
        <vt:lpwstr/>
      </vt:variant>
      <vt:variant>
        <vt:i4>3997771</vt:i4>
      </vt:variant>
      <vt:variant>
        <vt:i4>114</vt:i4>
      </vt:variant>
      <vt:variant>
        <vt:i4>0</vt:i4>
      </vt:variant>
      <vt:variant>
        <vt:i4>5</vt:i4>
      </vt:variant>
      <vt:variant>
        <vt:lpwstr>https://www.senetic.pl/product/TE8614MIS-B2AG?utm_source=ceneo.pl&amp;utm_campaign=pozostale_oferty&amp;utm_medium=referral&amp;ceneo_cid=a4c3717c-961f-4f04-92fa-05bb65b3ac7b</vt:lpwstr>
      </vt:variant>
      <vt:variant>
        <vt:lpwstr/>
      </vt:variant>
      <vt:variant>
        <vt:i4>7602223</vt:i4>
      </vt:variant>
      <vt:variant>
        <vt:i4>111</vt:i4>
      </vt:variant>
      <vt:variant>
        <vt:i4>0</vt:i4>
      </vt:variant>
      <vt:variant>
        <vt:i4>5</vt:i4>
      </vt:variant>
      <vt:variant>
        <vt:lpwstr>https://www.net-s.pl/produkt/iiyama-monitor-interaktywny-86-cali-te8614mis-b2-infrared50pktva4k-7hwifimicusb-android-13-google-edla-1576049;20-c-10</vt:lpwstr>
      </vt:variant>
      <vt:variant>
        <vt:lpwstr/>
      </vt:variant>
      <vt:variant>
        <vt:i4>1441845</vt:i4>
      </vt:variant>
      <vt:variant>
        <vt:i4>108</vt:i4>
      </vt:variant>
      <vt:variant>
        <vt:i4>0</vt:i4>
      </vt:variant>
      <vt:variant>
        <vt:i4>5</vt:i4>
      </vt:variant>
      <vt:variant>
        <vt:lpwstr>https://cyfra.eu/product-pol-5249-Bosto-Tablet-graficzny-BT-12HD-A-11-6-LCD-z-piorem.html?cr_pro_id=5249&amp;utm_source=ceneo&amp;utm_medium=referral&amp;ceneo_cid=6f774d41-fb8e-b43f-3269-8171ae79987a</vt:lpwstr>
      </vt:variant>
      <vt:variant>
        <vt:lpwstr/>
      </vt:variant>
      <vt:variant>
        <vt:i4>1376373</vt:i4>
      </vt:variant>
      <vt:variant>
        <vt:i4>105</vt:i4>
      </vt:variant>
      <vt:variant>
        <vt:i4>0</vt:i4>
      </vt:variant>
      <vt:variant>
        <vt:i4>5</vt:i4>
      </vt:variant>
      <vt:variant>
        <vt:lpwstr>https://fotoforma.pl/bosto-tablet-graficzny-bt-12hd-a?ceneo&amp;utm_source=ceneo&amp;utm_medium=referral&amp;ceneo_cid=ea3b21d8-9ff9-253e-6121-4455aa006cbc</vt:lpwstr>
      </vt:variant>
      <vt:variant>
        <vt:lpwstr/>
      </vt:variant>
      <vt:variant>
        <vt:i4>6226026</vt:i4>
      </vt:variant>
      <vt:variant>
        <vt:i4>102</vt:i4>
      </vt:variant>
      <vt:variant>
        <vt:i4>0</vt:i4>
      </vt:variant>
      <vt:variant>
        <vt:i4>5</vt:i4>
      </vt:variant>
      <vt:variant>
        <vt:lpwstr>https://allegro.pl/oferta/tablet-graficzny-bosto-12hd-a-lcd-8192-st-5080-lpi-dla-grafika-ekranowy-12432018437?utm_feed=7344abb5-e99e-4b65-8a3e-a4bab04d3b86&amp;utm_source=ceneo&amp;utm_medium=cpc&amp;utm_campaign=feed&amp;ceneo_cid=986b5831-4342-cbe7-7f6b-0d591ff755b4</vt:lpwstr>
      </vt:variant>
      <vt:variant>
        <vt:lpwstr/>
      </vt:variant>
      <vt:variant>
        <vt:i4>2162733</vt:i4>
      </vt:variant>
      <vt:variant>
        <vt:i4>99</vt:i4>
      </vt:variant>
      <vt:variant>
        <vt:i4>0</vt:i4>
      </vt:variant>
      <vt:variant>
        <vt:i4>5</vt:i4>
      </vt:variant>
      <vt:variant>
        <vt:lpwstr>https://aktywna-tablica.info/produkt/zestaw-monitor-lyra-pro-75-kamera-modcam/</vt:lpwstr>
      </vt:variant>
      <vt:variant>
        <vt:lpwstr/>
      </vt:variant>
      <vt:variant>
        <vt:i4>2359341</vt:i4>
      </vt:variant>
      <vt:variant>
        <vt:i4>96</vt:i4>
      </vt:variant>
      <vt:variant>
        <vt:i4>0</vt:i4>
      </vt:variant>
      <vt:variant>
        <vt:i4>5</vt:i4>
      </vt:variant>
      <vt:variant>
        <vt:lpwstr>https://aramisklep.pl/pl/p/Zestaw-interaktywny-myBoard-PANDA-DUET-75-CAM-0-VAT/7542</vt:lpwstr>
      </vt:variant>
      <vt:variant>
        <vt:lpwstr/>
      </vt:variant>
      <vt:variant>
        <vt:i4>5374058</vt:i4>
      </vt:variant>
      <vt:variant>
        <vt:i4>93</vt:i4>
      </vt:variant>
      <vt:variant>
        <vt:i4>0</vt:i4>
      </vt:variant>
      <vt:variant>
        <vt:i4>5</vt:i4>
      </vt:variant>
      <vt:variant>
        <vt:lpwstr>https://allegro.pl/oferta/laptop-lenovo-v15-g4-iru-i5-13420h-16-gb-512-gb-w11-pro-83a1009lpb-17477954607?utm_feed=3dca5096-1f0f-4ca6-9f37-f55ca2fec4f7&amp;utm_source=ceneo&amp;utm_medium=cpc&amp;utm_campaign=feed&amp;ceneo_cid=54b5c7d3-c599-69f4-7894-90ab1e839a08</vt:lpwstr>
      </vt:variant>
      <vt:variant>
        <vt:lpwstr/>
      </vt:variant>
      <vt:variant>
        <vt:i4>5242996</vt:i4>
      </vt:variant>
      <vt:variant>
        <vt:i4>90</vt:i4>
      </vt:variant>
      <vt:variant>
        <vt:i4>0</vt:i4>
      </vt:variant>
      <vt:variant>
        <vt:i4>5</vt:i4>
      </vt:variant>
      <vt:variant>
        <vt:lpwstr>https://itnes.pl/laptopy-lenovo-v15-g4-iru/laptop-lenovo-v15-g4-iru-83a1009lpb-i5-13420h-15-6-full-hd-ram-16gb-ssd-512gb-windows-11-pro-3-lata-on-site.html?utm_source=ceneo&amp;utm_medium=referral&amp;ceneo_cid=a954f874-1691-cbc4-dddb-6c3bf70b3bf8</vt:lpwstr>
      </vt:variant>
      <vt:variant>
        <vt:lpwstr/>
      </vt:variant>
      <vt:variant>
        <vt:i4>3407940</vt:i4>
      </vt:variant>
      <vt:variant>
        <vt:i4>87</vt:i4>
      </vt:variant>
      <vt:variant>
        <vt:i4>0</vt:i4>
      </vt:variant>
      <vt:variant>
        <vt:i4>5</vt:i4>
      </vt:variant>
      <vt:variant>
        <vt:lpwstr>https://www.sferis.pl/lenovo-v15-g4-i7-13620h-15-6-fhd-250nits-ag-16gb-ddr4-3200-ssd512-intel-uhd-cam720p-38wh-lan-w11pro-business-black-3y-onsite-i651141?utm_campaign=przejscia_ceneo&amp;utm_source=ceneo&amp;utm_medium=referral&amp;ceneo_cid=91ee8cb4-dcf3-089f-9aac-e66f5728745a</vt:lpwstr>
      </vt:variant>
      <vt:variant>
        <vt:lpwstr/>
      </vt:variant>
      <vt:variant>
        <vt:i4>851973</vt:i4>
      </vt:variant>
      <vt:variant>
        <vt:i4>84</vt:i4>
      </vt:variant>
      <vt:variant>
        <vt:i4>0</vt:i4>
      </vt:variant>
      <vt:variant>
        <vt:i4>5</vt:i4>
      </vt:variant>
      <vt:variant>
        <vt:lpwstr>https://digitmedia.pl/product/lenovo-thinkbook-16-g6/variation/21KH0076PB</vt:lpwstr>
      </vt:variant>
      <vt:variant>
        <vt:lpwstr/>
      </vt:variant>
      <vt:variant>
        <vt:i4>3932216</vt:i4>
      </vt:variant>
      <vt:variant>
        <vt:i4>81</vt:i4>
      </vt:variant>
      <vt:variant>
        <vt:i4>0</vt:i4>
      </vt:variant>
      <vt:variant>
        <vt:i4>5</vt:i4>
      </vt:variant>
      <vt:variant>
        <vt:lpwstr>https://www.tryton.com.pl/cennik_towar.php?idtow=58132&amp;utm_source=ceneo&amp;utm_medium=referral&amp;ceneo_cid=9d7c9a62-1ed6-f4db-eec1-a7489fb335d8</vt:lpwstr>
      </vt:variant>
      <vt:variant>
        <vt:lpwstr/>
      </vt:variant>
      <vt:variant>
        <vt:i4>1966145</vt:i4>
      </vt:variant>
      <vt:variant>
        <vt:i4>78</vt:i4>
      </vt:variant>
      <vt:variant>
        <vt:i4>0</vt:i4>
      </vt:variant>
      <vt:variant>
        <vt:i4>5</vt:i4>
      </vt:variant>
      <vt:variant>
        <vt:lpwstr>https://www.x-kom.pl/p/1288275-laptop-15-16-lenovo-thinkbook-16-g6-irl-i5-13420h-16gb-512-win11p.html</vt:lpwstr>
      </vt:variant>
      <vt:variant>
        <vt:lpwstr/>
      </vt:variant>
      <vt:variant>
        <vt:i4>8126563</vt:i4>
      </vt:variant>
      <vt:variant>
        <vt:i4>75</vt:i4>
      </vt:variant>
      <vt:variant>
        <vt:i4>0</vt:i4>
      </vt:variant>
      <vt:variant>
        <vt:i4>5</vt:i4>
      </vt:variant>
      <vt:variant>
        <vt:lpwstr>https://itnes.pl/monitory-iiyama-prolite/monitor-iiyama-prolite-te8612mis-b3ag-86-3840x2160-4k-va-8-ms-dotykowy-czarny.html</vt:lpwstr>
      </vt:variant>
      <vt:variant>
        <vt:lpwstr/>
      </vt:variant>
      <vt:variant>
        <vt:i4>1048654</vt:i4>
      </vt:variant>
      <vt:variant>
        <vt:i4>72</vt:i4>
      </vt:variant>
      <vt:variant>
        <vt:i4>0</vt:i4>
      </vt:variant>
      <vt:variant>
        <vt:i4>5</vt:i4>
      </vt:variant>
      <vt:variant>
        <vt:lpwstr>https://zizako.pl/p/4292/2101124/iiyama-monitor-85-6-cala-prolite-te8612mis-b3ag-infrared-40pkt-va-4k-24-7-7h-wifi-vga-hdmi-usb-c-bluetooth-metal-8ms-vesa-monitory-monitory.html</vt:lpwstr>
      </vt:variant>
      <vt:variant>
        <vt:lpwstr/>
      </vt:variant>
      <vt:variant>
        <vt:i4>7929910</vt:i4>
      </vt:variant>
      <vt:variant>
        <vt:i4>69</vt:i4>
      </vt:variant>
      <vt:variant>
        <vt:i4>0</vt:i4>
      </vt:variant>
      <vt:variant>
        <vt:i4>5</vt:i4>
      </vt:variant>
      <vt:variant>
        <vt:lpwstr>https://www.apollo.pl/produkt/monitor-dotykowy-85-6-iiyama-te8612mis-b3ag-va-3840x2160-4k-247-7h-wifi-vga-hdmi-usb-c-bluetooth,306186.html</vt:lpwstr>
      </vt:variant>
      <vt:variant>
        <vt:lpwstr/>
      </vt:variant>
      <vt:variant>
        <vt:i4>6553639</vt:i4>
      </vt:variant>
      <vt:variant>
        <vt:i4>66</vt:i4>
      </vt:variant>
      <vt:variant>
        <vt:i4>0</vt:i4>
      </vt:variant>
      <vt:variant>
        <vt:i4>5</vt:i4>
      </vt:variant>
      <vt:variant>
        <vt:lpwstr>https://allegro.pl/oferta/lenovo-thinkcentre-neo-50s-g5-sff-i5-14400-32gb-2tb-ssd-dvd-rw-w11p-nowy-17988269088?offerId=17988269088&amp;inventoryUnitId=qyVyx7eeE5z-MCqxCCZ86Q&amp;adGroupId=OTdlNjRkNWUtZWMwMy00OWZkLThiZTktMDE3NWRhOTg0Yzc2AA&amp;campaignId=NDI1MGNmY2EtNTY3NC00MzE5LTkzYzMtMGViZDNmYjdiOTQ5AA&amp;clientId=MTk4NTU4MjgA&amp;sig=707b262c094983a43b20139d427ead18&amp;utm_feed=aa34192d-eee2-4419-9a9a-de66b9dfae24&amp;utm_content=supercena&amp;utm_source=google&amp;utm_medium=ads&amp;gad_source=1&amp;gad_campaignid=21147682707&amp;gbraid=0AAAAABWcLk5tZIs_7Z2SXAkJ8oH9Th8y0&amp;gclid=EAIaIQobChMI3uX0nJHrkAMV57KDBx3xjivhEAQYAyABEgK4u_D_BwE</vt:lpwstr>
      </vt:variant>
      <vt:variant>
        <vt:lpwstr/>
      </vt:variant>
      <vt:variant>
        <vt:i4>5767292</vt:i4>
      </vt:variant>
      <vt:variant>
        <vt:i4>63</vt:i4>
      </vt:variant>
      <vt:variant>
        <vt:i4>0</vt:i4>
      </vt:variant>
      <vt:variant>
        <vt:i4>5</vt:i4>
      </vt:variant>
      <vt:variant>
        <vt:lpwstr>https://www.laphard.pl/pl/p/Lenovo-Komputer-ThinkCentre-Neo-50s-Gen-5-SFF-12XF002APB-Intel-Core-i5-14400-32GB-DDR5-1TB-NVMe-Intel-UHD-Graphics-730-3YRS-OS-W11Pro/26941?utm_source=ceneo&amp;utm_medium=referral&amp;ceneo_cid=7804ebcd-3617-cb24-1e19-5222f2279cfa</vt:lpwstr>
      </vt:variant>
      <vt:variant>
        <vt:lpwstr/>
      </vt:variant>
      <vt:variant>
        <vt:i4>4325463</vt:i4>
      </vt:variant>
      <vt:variant>
        <vt:i4>60</vt:i4>
      </vt:variant>
      <vt:variant>
        <vt:i4>0</vt:i4>
      </vt:variant>
      <vt:variant>
        <vt:i4>5</vt:i4>
      </vt:variant>
      <vt:variant>
        <vt:lpwstr>https://www.sklep-lenovo.pl/lenovo-thinkcentre-neo-50s-gen-5-12xd000rpb.html</vt:lpwstr>
      </vt:variant>
      <vt:variant>
        <vt:lpwstr/>
      </vt:variant>
      <vt:variant>
        <vt:i4>262151</vt:i4>
      </vt:variant>
      <vt:variant>
        <vt:i4>57</vt:i4>
      </vt:variant>
      <vt:variant>
        <vt:i4>0</vt:i4>
      </vt:variant>
      <vt:variant>
        <vt:i4>5</vt:i4>
      </vt:variant>
      <vt:variant>
        <vt:lpwstr>https://mediamarkt.pl/pl/product/_monitor-iiyama-prolite-xu2493hs-b6-24-fhd-ips-05ms-100hz-czarny-1491614.html?utm_source=google&amp;utm_medium=pmax&amp;utm_campaign=rt_shopping_na_nsp_na_PMAX-Monitory-i-komputery-stacjonarne-PLA-d2c-24-Hardware-NA&amp;utm_term=google&amp;utm_content=OSB1713365&amp;gad_source=1&amp;gad_campaignid=22236536809&amp;gbraid=0AAAAADL_Di1bAKfSbIBolR4x1vEbPMGX4&amp;gclid=EAIaIQobChMI-7794Y7rkAMVdNBEBx3ARD0MEAQYBSABEgKmLfD_BwE</vt:lpwstr>
      </vt:variant>
      <vt:variant>
        <vt:lpwstr/>
      </vt:variant>
      <vt:variant>
        <vt:i4>2031736</vt:i4>
      </vt:variant>
      <vt:variant>
        <vt:i4>54</vt:i4>
      </vt:variant>
      <vt:variant>
        <vt:i4>0</vt:i4>
      </vt:variant>
      <vt:variant>
        <vt:i4>5</vt:i4>
      </vt:variant>
      <vt:variant>
        <vt:lpwstr>https://www.mediaexpert.pl/komputery-i-tablety/monitory-led/monitor-iiyama-prolite-xu2493hs-b6-23-8-1920x1080px-ips-100hz-0-5-ms-mprt?gad_source=1&amp;gad_campaignid=20291594387&amp;gbraid=0AAAAADoIO6_SAnCwH-pGd9MRvkuReC8Zi&amp;gclid=EAIaIQobChMI-7794Y7rkAMVdNBEBx3ARD0MEAQYAiABEgKbK_D_BwE</vt:lpwstr>
      </vt:variant>
      <vt:variant>
        <vt:lpwstr/>
      </vt:variant>
      <vt:variant>
        <vt:i4>1572987</vt:i4>
      </vt:variant>
      <vt:variant>
        <vt:i4>51</vt:i4>
      </vt:variant>
      <vt:variant>
        <vt:i4>0</vt:i4>
      </vt:variant>
      <vt:variant>
        <vt:i4>5</vt:i4>
      </vt:variant>
      <vt:variant>
        <vt:lpwstr>https://iiyama-sklep.pl/1220-722-monitory-biurowe-monitor-iiyama-prolite-xu2493hs-b6-24-ips-led-05ms-100hz-hdmi-dp-flickerfree-freesync-4948570123834.html</vt:lpwstr>
      </vt:variant>
      <vt:variant>
        <vt:lpwstr>/26-gwarancja-3_lata</vt:lpwstr>
      </vt:variant>
      <vt:variant>
        <vt:i4>6553639</vt:i4>
      </vt:variant>
      <vt:variant>
        <vt:i4>48</vt:i4>
      </vt:variant>
      <vt:variant>
        <vt:i4>0</vt:i4>
      </vt:variant>
      <vt:variant>
        <vt:i4>5</vt:i4>
      </vt:variant>
      <vt:variant>
        <vt:lpwstr>https://allegro.pl/oferta/lenovo-thinkcentre-neo-50s-g5-sff-i5-14400-32gb-2tb-ssd-dvd-rw-w11p-nowy-17988269088?offerId=17988269088&amp;inventoryUnitId=qyVyx7eeE5z-MCqxCCZ86Q&amp;adGroupId=OTdlNjRkNWUtZWMwMy00OWZkLThiZTktMDE3NWRhOTg0Yzc2AA&amp;campaignId=NDI1MGNmY2EtNTY3NC00MzE5LTkzYzMtMGViZDNmYjdiOTQ5AA&amp;clientId=MTk4NTU4MjgA&amp;sig=707b262c094983a43b20139d427ead18&amp;utm_feed=aa34192d-eee2-4419-9a9a-de66b9dfae24&amp;utm_content=supercena&amp;utm_source=google&amp;utm_medium=ads&amp;gad_source=1&amp;gad_campaignid=21147682707&amp;gbraid=0AAAAABWcLk5tZIs_7Z2SXAkJ8oH9Th8y0&amp;gclid=EAIaIQobChMI3uX0nJHrkAMV57KDBx3xjivhEAQYAyABEgK4u_D_BwE</vt:lpwstr>
      </vt:variant>
      <vt:variant>
        <vt:lpwstr/>
      </vt:variant>
      <vt:variant>
        <vt:i4>5767292</vt:i4>
      </vt:variant>
      <vt:variant>
        <vt:i4>45</vt:i4>
      </vt:variant>
      <vt:variant>
        <vt:i4>0</vt:i4>
      </vt:variant>
      <vt:variant>
        <vt:i4>5</vt:i4>
      </vt:variant>
      <vt:variant>
        <vt:lpwstr>https://www.laphard.pl/pl/p/Lenovo-Komputer-ThinkCentre-Neo-50s-Gen-5-SFF-12XF002APB-Intel-Core-i5-14400-32GB-DDR5-1TB-NVMe-Intel-UHD-Graphics-730-3YRS-OS-W11Pro/26941?utm_source=ceneo&amp;utm_medium=referral&amp;ceneo_cid=7804ebcd-3617-cb24-1e19-5222f2279cfa</vt:lpwstr>
      </vt:variant>
      <vt:variant>
        <vt:lpwstr/>
      </vt:variant>
      <vt:variant>
        <vt:i4>4325463</vt:i4>
      </vt:variant>
      <vt:variant>
        <vt:i4>42</vt:i4>
      </vt:variant>
      <vt:variant>
        <vt:i4>0</vt:i4>
      </vt:variant>
      <vt:variant>
        <vt:i4>5</vt:i4>
      </vt:variant>
      <vt:variant>
        <vt:lpwstr>https://www.sklep-lenovo.pl/lenovo-thinkcentre-neo-50s-gen-5-12xd000rpb.html</vt:lpwstr>
      </vt:variant>
      <vt:variant>
        <vt:lpwstr/>
      </vt:variant>
      <vt:variant>
        <vt:i4>262151</vt:i4>
      </vt:variant>
      <vt:variant>
        <vt:i4>39</vt:i4>
      </vt:variant>
      <vt:variant>
        <vt:i4>0</vt:i4>
      </vt:variant>
      <vt:variant>
        <vt:i4>5</vt:i4>
      </vt:variant>
      <vt:variant>
        <vt:lpwstr>https://mediamarkt.pl/pl/product/_monitor-iiyama-prolite-xu2493hs-b6-24-fhd-ips-05ms-100hz-czarny-1491614.html?utm_source=google&amp;utm_medium=pmax&amp;utm_campaign=rt_shopping_na_nsp_na_PMAX-Monitory-i-komputery-stacjonarne-PLA-d2c-24-Hardware-NA&amp;utm_term=google&amp;utm_content=OSB1713365&amp;gad_source=1&amp;gad_campaignid=22236536809&amp;gbraid=0AAAAADL_Di1bAKfSbIBolR4x1vEbPMGX4&amp;gclid=EAIaIQobChMI-7794Y7rkAMVdNBEBx3ARD0MEAQYBSABEgKmLfD_BwE</vt:lpwstr>
      </vt:variant>
      <vt:variant>
        <vt:lpwstr/>
      </vt:variant>
      <vt:variant>
        <vt:i4>2031736</vt:i4>
      </vt:variant>
      <vt:variant>
        <vt:i4>36</vt:i4>
      </vt:variant>
      <vt:variant>
        <vt:i4>0</vt:i4>
      </vt:variant>
      <vt:variant>
        <vt:i4>5</vt:i4>
      </vt:variant>
      <vt:variant>
        <vt:lpwstr>https://www.mediaexpert.pl/komputery-i-tablety/monitory-led/monitor-iiyama-prolite-xu2493hs-b6-23-8-1920x1080px-ips-100hz-0-5-ms-mprt?gad_source=1&amp;gad_campaignid=20291594387&amp;gbraid=0AAAAADoIO6_SAnCwH-pGd9MRvkuReC8Zi&amp;gclid=EAIaIQobChMI-7794Y7rkAMVdNBEBx3ARD0MEAQYAiABEgKbK_D_BwE</vt:lpwstr>
      </vt:variant>
      <vt:variant>
        <vt:lpwstr/>
      </vt:variant>
      <vt:variant>
        <vt:i4>1572987</vt:i4>
      </vt:variant>
      <vt:variant>
        <vt:i4>33</vt:i4>
      </vt:variant>
      <vt:variant>
        <vt:i4>0</vt:i4>
      </vt:variant>
      <vt:variant>
        <vt:i4>5</vt:i4>
      </vt:variant>
      <vt:variant>
        <vt:lpwstr>https://iiyama-sklep.pl/1220-722-monitory-biurowe-monitor-iiyama-prolite-xu2493hs-b6-24-ips-led-05ms-100hz-hdmi-dp-flickerfree-freesync-4948570123834.html</vt:lpwstr>
      </vt:variant>
      <vt:variant>
        <vt:lpwstr>/26-gwarancja-3_lata</vt:lpwstr>
      </vt:variant>
      <vt:variant>
        <vt:i4>7012432</vt:i4>
      </vt:variant>
      <vt:variant>
        <vt:i4>30</vt:i4>
      </vt:variant>
      <vt:variant>
        <vt:i4>0</vt:i4>
      </vt:variant>
      <vt:variant>
        <vt:i4>5</vt:i4>
      </vt:variant>
      <vt:variant>
        <vt:lpwstr>https://www.mediaexpert.pl/komputery-i-tablety/laptopy-i-ultrabooki/laptopy/laptop-lenovo-thinkbook-16-g8-irl-21sh00jmpb-16-ips-i5-13420h-16gb-ram-512gb-ssd-windows-11-professional?gad_source=1&amp;gad_campaignid=20681146453&amp;gbraid=0AAAAADoIO6_ipksZ19sMzebFJ-B2mlptq&amp;gclid=EAIaIQobChMI39Xs1MvqkAMV_WhBAh0NtxLSEAQYBCABEgK5D_D_BwE</vt:lpwstr>
      </vt:variant>
      <vt:variant>
        <vt:lpwstr/>
      </vt:variant>
      <vt:variant>
        <vt:i4>6946871</vt:i4>
      </vt:variant>
      <vt:variant>
        <vt:i4>27</vt:i4>
      </vt:variant>
      <vt:variant>
        <vt:i4>0</vt:i4>
      </vt:variant>
      <vt:variant>
        <vt:i4>5</vt:i4>
      </vt:variant>
      <vt:variant>
        <vt:lpwstr>https://remedial.erli.pl/produkt/laptop-lenovo-thinkbook-16-g6-irl-16-wuxga-i5-13420h-16gb-ssd512gb-w11,278857035?xid=cgpy3C3NDLsEGkmmkNMO0TkwZHatVeOIioOmx20i5XlsgxveDkwC5rSIxoh0_gSkvxnHpQ7meQ&amp;xidv=2&amp;utm_source=google&amp;utm_medium=cpc&amp;utm_campaign=23191160863&amp;gclid=EAIaIQobChMIrs3Jm8rqkAMVXX9BAh1I0wjZEAQYDiABEgLbo_D_BwE&amp;gad_source=1&amp;gad_campaignid=23191160863&amp;gbraid=0AAAAABvR-uzcHkYVeRZy9j6HpSv0h4gHm</vt:lpwstr>
      </vt:variant>
      <vt:variant>
        <vt:lpwstr/>
      </vt:variant>
      <vt:variant>
        <vt:i4>5439528</vt:i4>
      </vt:variant>
      <vt:variant>
        <vt:i4>24</vt:i4>
      </vt:variant>
      <vt:variant>
        <vt:i4>0</vt:i4>
      </vt:variant>
      <vt:variant>
        <vt:i4>5</vt:i4>
      </vt:variant>
      <vt:variant>
        <vt:lpwstr>https://www.oleole.pl/laptopy-i-netbooki/lenovo-laptop-lenovo-5-210h-16gb-512gb-w11p.bhtml?from=pla&amp;utm_source=google&amp;utm_medium=cpc&amp;utm_campaign=it_pla&amp;gclsrc=aw.ds&amp;gad_source=1&amp;gad_campaignid=22738964326&amp;gbraid=0AAAAApCtXCED82NypAcu5pR9_8BQUOh57&amp;gclid=EAIaIQobChMIrs3Jm8rqkAMVXX9BAh1I0wjZEAQYECABEgKTffD_BwE</vt:lpwstr>
      </vt:variant>
      <vt:variant>
        <vt:lpwstr/>
      </vt:variant>
      <vt:variant>
        <vt:i4>1441868</vt:i4>
      </vt:variant>
      <vt:variant>
        <vt:i4>21</vt:i4>
      </vt:variant>
      <vt:variant>
        <vt:i4>0</vt:i4>
      </vt:variant>
      <vt:variant>
        <vt:i4>5</vt:i4>
      </vt:variant>
      <vt:variant>
        <vt:lpwstr>https://elenovo.pl/lenovo-v15-g4-iru-core-i5-13420h-156-fhd-16gb-512gb-ssd-w11-p</vt:lpwstr>
      </vt:variant>
      <vt:variant>
        <vt:lpwstr/>
      </vt:variant>
      <vt:variant>
        <vt:i4>6684732</vt:i4>
      </vt:variant>
      <vt:variant>
        <vt:i4>18</vt:i4>
      </vt:variant>
      <vt:variant>
        <vt:i4>0</vt:i4>
      </vt:variant>
      <vt:variant>
        <vt:i4>5</vt:i4>
      </vt:variant>
      <vt:variant>
        <vt:lpwstr>https://sklep.comel-it.com/pl/products/83a1009lpb-lenovo-v15-g4-iru-15-6-1920-x-1080-full-hd-intel-core-i5-13420h-ram-16-gb-ddr4-intel-r-uhd-graphics-512-gb-ssd-m-2-wifi-6-lan-hdmi-windows-11-pro-22987.html</vt:lpwstr>
      </vt:variant>
      <vt:variant>
        <vt:lpwstr/>
      </vt:variant>
      <vt:variant>
        <vt:i4>1245192</vt:i4>
      </vt:variant>
      <vt:variant>
        <vt:i4>15</vt:i4>
      </vt:variant>
      <vt:variant>
        <vt:i4>0</vt:i4>
      </vt:variant>
      <vt:variant>
        <vt:i4>5</vt:i4>
      </vt:variant>
      <vt:variant>
        <vt:lpwstr>https://www.sklep-lenovo.pl/lenovo-v15-iru-gen-4-83a1009lpb.html?srsltid=AfmBOoori-BHTB9WJNfbe7Ubhoi1HZq0b4m5uJtFW6Y4uttnyDg1VfD9</vt:lpwstr>
      </vt:variant>
      <vt:variant>
        <vt:lpwstr/>
      </vt:variant>
      <vt:variant>
        <vt:i4>4128778</vt:i4>
      </vt:variant>
      <vt:variant>
        <vt:i4>12</vt:i4>
      </vt:variant>
      <vt:variant>
        <vt:i4>0</vt:i4>
      </vt:variant>
      <vt:variant>
        <vt:i4>5</vt:i4>
      </vt:variant>
      <vt:variant>
        <vt:lpwstr>https://www.electro.pl/komputery-i-tablety/komputery-pc/komputery-all-in-one/komputer-lenovo-ideacentre-aio-24irh9-23-8-ips-i7-13620h-16gb-ram-512gb-ssd-windows-11-home?utm_source=ceneo&amp;utm_medium=cpc&amp;utm_content=2006224&amp;utm_campaign=2025-11&amp;utm_term=Komputery-All-in-One&amp;ceneo_spo=true&amp;ceneo_cid=54cf4141-e4f7-322a-56c0-35ddd6efe2fe</vt:lpwstr>
      </vt:variant>
      <vt:variant>
        <vt:lpwstr/>
      </vt:variant>
      <vt:variant>
        <vt:i4>2031629</vt:i4>
      </vt:variant>
      <vt:variant>
        <vt:i4>9</vt:i4>
      </vt:variant>
      <vt:variant>
        <vt:i4>0</vt:i4>
      </vt:variant>
      <vt:variant>
        <vt:i4>5</vt:i4>
      </vt:variant>
      <vt:variant>
        <vt:lpwstr>https://www.mediaexpert.pl/komputery-i-tablety/komputery-pc/komputery-all-in-one/komputer-lenovo-ideacentre-aio-24irh9-23-8-ips-i7-13620h-16gb-ram-512gb-ssd-windows-11-home</vt:lpwstr>
      </vt:variant>
      <vt:variant>
        <vt:lpwstr/>
      </vt:variant>
      <vt:variant>
        <vt:i4>2424883</vt:i4>
      </vt:variant>
      <vt:variant>
        <vt:i4>6</vt:i4>
      </vt:variant>
      <vt:variant>
        <vt:i4>0</vt:i4>
      </vt:variant>
      <vt:variant>
        <vt:i4>5</vt:i4>
      </vt:variant>
      <vt:variant>
        <vt:lpwstr>https://lenovo24.pl/p/13523/Komputer-LENOVO-ThinkCentre-Neo-50a-24-G5-AIO-23-8-FHD-AG-i7-13620H-16GB-512GB-SSD-WIFI-BT-W11P</vt:lpwstr>
      </vt:variant>
      <vt:variant>
        <vt:lpwstr/>
      </vt:variant>
      <vt:variant>
        <vt:i4>5767182</vt:i4>
      </vt:variant>
      <vt:variant>
        <vt:i4>3</vt:i4>
      </vt:variant>
      <vt:variant>
        <vt:i4>0</vt:i4>
      </vt:variant>
      <vt:variant>
        <vt:i4>5</vt:i4>
      </vt:variant>
      <vt:variant>
        <vt:lpwstr>https://www.google.com/search?q=30213300-8&amp;sca_esv=ec15e1188c95bcb9&amp;rlz=1C1GCEU_plPL1047PL1047&amp;ei=ZlgUaZq2HIK1wPAPhsydwAI&amp;ved=2ahUKEwjCzeO5q-yQAxV2OBAIHb_uG-QQgK4QegQIAxAD&amp;uact=5&amp;oq=kod+cpv+komputery+laptopy+&amp;gs_lp=Egxnd3Mtd2l6LXNlcnAiGmtvZCBjcHYga29tcHV0ZXJ5IGxhcHRvcHkgMgUQIRigATIFECEYoAEyBRAhGKABMgUQIRifBUjpC1C7CVi7CXABeAGQAQCYAZUBoAGVAaoBAzAuMbgBA8gBAPgBAZgCAqACpQHCAgoQABiwAxjWBBhHmAMAiAYBkAYIkgcDMS4xoAe_BLIHAzAuMbgHmgHCBwcwLjEuMC4xyAcK&amp;sclient=gws-wiz-serp&amp;mstk=AUtExfCSK9tRO5C0TgwkesbGxH_S4UdjpYUXc3s92MSXWZQyBzXNvR8fM6deJIfcr5TkfuBsdp8dt-qhjxcOvhbebmuj3lMkB6aPdewwjBIbKBI5FPc_XAUKrCKzs9TeArVClnM&amp;csui=3</vt:lpwstr>
      </vt:variant>
      <vt:variant>
        <vt:lpwstr/>
      </vt:variant>
      <vt:variant>
        <vt:i4>5505032</vt:i4>
      </vt:variant>
      <vt:variant>
        <vt:i4>0</vt:i4>
      </vt:variant>
      <vt:variant>
        <vt:i4>0</vt:i4>
      </vt:variant>
      <vt:variant>
        <vt:i4>5</vt:i4>
      </vt:variant>
      <vt:variant>
        <vt:lpwstr>https://www.google.com/search?q=30213100-6&amp;sca_esv=ec15e1188c95bcb9&amp;rlz=1C1GCEU_plPL1047PL1047&amp;ei=ZlgUaZq2HIK1wPAPhsydwAI&amp;ved=2ahUKEwjCzeO5q-yQAxV2OBAIHb_uG-QQgK4QegQIAxAB&amp;uact=5&amp;oq=kod+cpv+komputery+laptopy+&amp;gs_lp=Egxnd3Mtd2l6LXNlcnAiGmtvZCBjcHYga29tcHV0ZXJ5IGxhcHRvcHkgMgUQIRigATIFECEYoAEyBRAhGKABMgUQIRifBUjpC1C7CVi7CXABeAGQAQCYAZUBoAGVAaoBAzAuMbgBA8gBAPgBAZgCAqACpQHCAgoQABiwAxjWBBhHmAMAiAYBkAYIkgcDMS4xoAe_BLIHAzAuMbgHmgHCBwcwLjEuMC4xyAcK&amp;sclient=gws-wiz-serp&amp;mstk=AUtExfCSK9tRO5C0TgwkesbGxH_S4UdjpYUXc3s92MSXWZQyBzXNvR8fM6deJIfcr5TkfuBsdp8dt-qhjxcOvhbebmuj3lMkB6aPdewwjBIbKBI5FPc_XAUKrCKzs9TeArVClnM&amp;csui=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10</dc:title>
  <dc:subject/>
  <dc:creator>WUP Rzeszów</dc:creator>
  <cp:keywords/>
  <cp:lastModifiedBy>Wioletta Kutyła</cp:lastModifiedBy>
  <cp:revision>38</cp:revision>
  <cp:lastPrinted>2025-11-13T08:21:00Z</cp:lastPrinted>
  <dcterms:created xsi:type="dcterms:W3CDTF">2025-11-12T13:46:00Z</dcterms:created>
  <dcterms:modified xsi:type="dcterms:W3CDTF">2025-11-17T08:53:00Z</dcterms:modified>
</cp:coreProperties>
</file>